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030" w:rsidRDefault="00C62030" w:rsidP="00CB71BA">
      <w:pPr>
        <w:rPr>
          <w:rFonts w:eastAsia="Times New Roman"/>
        </w:rPr>
      </w:pPr>
    </w:p>
    <w:p w:rsidR="00311487" w:rsidRDefault="00311487" w:rsidP="00CB71BA">
      <w:pPr>
        <w:rPr>
          <w:rFonts w:eastAsia="Times New Roman"/>
        </w:rPr>
      </w:pPr>
      <w:r>
        <w:rPr>
          <w:rFonts w:eastAsia="Times New Roman"/>
          <w:noProof/>
        </w:rPr>
        <w:drawing>
          <wp:inline distT="0" distB="0" distL="0" distR="0">
            <wp:extent cx="6220460" cy="8863965"/>
            <wp:effectExtent l="19050" t="0" r="8890" b="0"/>
            <wp:docPr id="1" name="Рисунок 0" descr="~max000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x00055.png"/>
                    <pic:cNvPicPr/>
                  </pic:nvPicPr>
                  <pic:blipFill>
                    <a:blip r:embed="rId6" cstate="print"/>
                    <a:stretch>
                      <a:fillRect/>
                    </a:stretch>
                  </pic:blipFill>
                  <pic:spPr>
                    <a:xfrm>
                      <a:off x="0" y="0"/>
                      <a:ext cx="6220460" cy="8863965"/>
                    </a:xfrm>
                    <a:prstGeom prst="rect">
                      <a:avLst/>
                    </a:prstGeom>
                  </pic:spPr>
                </pic:pic>
              </a:graphicData>
            </a:graphic>
          </wp:inline>
        </w:drawing>
      </w:r>
    </w:p>
    <w:p w:rsidR="00311487" w:rsidRDefault="00311487" w:rsidP="00BA081A">
      <w:pPr>
        <w:shd w:val="clear" w:color="auto" w:fill="FFFFFF"/>
        <w:spacing w:after="0" w:line="240" w:lineRule="auto"/>
        <w:rPr>
          <w:rFonts w:ascii="Times New Roman" w:eastAsia="Times New Roman" w:hAnsi="Times New Roman" w:cs="Times New Roman"/>
          <w:sz w:val="24"/>
          <w:szCs w:val="24"/>
        </w:rPr>
      </w:pPr>
    </w:p>
    <w:p w:rsidR="004B7FB5" w:rsidRPr="001A7123" w:rsidRDefault="004B7FB5" w:rsidP="004B7FB5">
      <w:pPr>
        <w:shd w:val="clear" w:color="auto" w:fill="FFFFFF"/>
        <w:spacing w:after="0" w:line="240" w:lineRule="auto"/>
        <w:jc w:val="cente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lastRenderedPageBreak/>
        <w:t xml:space="preserve">Часть </w:t>
      </w:r>
      <w:r w:rsidRPr="001A7123">
        <w:rPr>
          <w:rFonts w:ascii="Times New Roman" w:eastAsia="Times New Roman" w:hAnsi="Times New Roman" w:cs="Times New Roman"/>
          <w:sz w:val="24"/>
          <w:szCs w:val="24"/>
          <w:lang w:val="en-US"/>
        </w:rPr>
        <w:t>I</w:t>
      </w:r>
      <w:r w:rsidRPr="001A7123">
        <w:rPr>
          <w:rFonts w:ascii="Times New Roman" w:eastAsia="Times New Roman" w:hAnsi="Times New Roman" w:cs="Times New Roman"/>
          <w:sz w:val="24"/>
          <w:szCs w:val="24"/>
        </w:rPr>
        <w:t>. Анализ показателей деятельности организации</w:t>
      </w:r>
    </w:p>
    <w:p w:rsidR="00C62030" w:rsidRPr="001A7123" w:rsidRDefault="00C62030" w:rsidP="00E75A3B">
      <w:pPr>
        <w:jc w:val="center"/>
        <w:rPr>
          <w:rFonts w:ascii="Times New Roman" w:eastAsia="Times New Roman" w:hAnsi="Times New Roman" w:cs="Times New Roman"/>
          <w:bCs/>
          <w:sz w:val="24"/>
          <w:szCs w:val="24"/>
        </w:rPr>
      </w:pPr>
    </w:p>
    <w:tbl>
      <w:tblPr>
        <w:tblStyle w:val="afd"/>
        <w:tblW w:w="0" w:type="auto"/>
        <w:tblLook w:val="04A0"/>
      </w:tblPr>
      <w:tblGrid>
        <w:gridCol w:w="816"/>
        <w:gridCol w:w="6913"/>
        <w:gridCol w:w="1400"/>
        <w:gridCol w:w="883"/>
      </w:tblGrid>
      <w:tr w:rsidR="002942C7" w:rsidRPr="001A7123" w:rsidTr="00AE4CAD">
        <w:trPr>
          <w:cantSplit/>
        </w:trPr>
        <w:tc>
          <w:tcPr>
            <w:tcW w:w="0" w:type="auto"/>
            <w:vAlign w:val="center"/>
          </w:tcPr>
          <w:p w:rsidR="002942C7" w:rsidRPr="001A7123" w:rsidRDefault="002942C7" w:rsidP="002A6D7C">
            <w:pPr>
              <w:spacing w:before="100" w:beforeAutospacing="1" w:after="100" w:afterAutospacing="1"/>
              <w:rPr>
                <w:rFonts w:ascii="Times New Roman" w:eastAsia="Times New Roman" w:hAnsi="Times New Roman" w:cs="Times New Roman"/>
                <w:sz w:val="24"/>
                <w:szCs w:val="24"/>
              </w:rPr>
            </w:pPr>
          </w:p>
        </w:tc>
        <w:tc>
          <w:tcPr>
            <w:tcW w:w="0" w:type="auto"/>
          </w:tcPr>
          <w:p w:rsidR="002942C7" w:rsidRPr="001A7123" w:rsidRDefault="002942C7" w:rsidP="0093720C">
            <w:pPr>
              <w:pStyle w:val="afe"/>
              <w:jc w:val="center"/>
            </w:pPr>
            <w:r w:rsidRPr="001A7123">
              <w:t>Показатели</w:t>
            </w:r>
          </w:p>
        </w:tc>
        <w:tc>
          <w:tcPr>
            <w:tcW w:w="0" w:type="auto"/>
          </w:tcPr>
          <w:p w:rsidR="002942C7" w:rsidRPr="001A7123" w:rsidRDefault="002942C7" w:rsidP="0093720C">
            <w:pPr>
              <w:pStyle w:val="afe"/>
              <w:jc w:val="center"/>
            </w:pPr>
            <w:r w:rsidRPr="001A7123">
              <w:t>Единица измерения</w:t>
            </w:r>
          </w:p>
        </w:tc>
        <w:tc>
          <w:tcPr>
            <w:tcW w:w="0" w:type="auto"/>
          </w:tcPr>
          <w:p w:rsidR="002942C7" w:rsidRPr="001A7123" w:rsidRDefault="002942C7" w:rsidP="0093720C">
            <w:pPr>
              <w:pStyle w:val="afe"/>
              <w:jc w:val="center"/>
            </w:pPr>
          </w:p>
        </w:tc>
      </w:tr>
      <w:tr w:rsidR="002942C7" w:rsidRPr="001A7123" w:rsidTr="00AE4CAD">
        <w:trPr>
          <w:cantSplit/>
        </w:trPr>
        <w:tc>
          <w:tcPr>
            <w:tcW w:w="0" w:type="auto"/>
            <w:vAlign w:val="center"/>
          </w:tcPr>
          <w:p w:rsidR="002942C7" w:rsidRPr="001A7123" w:rsidRDefault="002942C7" w:rsidP="002A6D7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w:t>
            </w:r>
          </w:p>
        </w:tc>
        <w:tc>
          <w:tcPr>
            <w:tcW w:w="0" w:type="auto"/>
          </w:tcPr>
          <w:p w:rsidR="002942C7" w:rsidRPr="001A7123" w:rsidRDefault="002942C7" w:rsidP="0093720C">
            <w:pPr>
              <w:pStyle w:val="aff0"/>
            </w:pPr>
            <w:r w:rsidRPr="001A7123">
              <w:rPr>
                <w:rStyle w:val="aff"/>
                <w:color w:val="auto"/>
              </w:rPr>
              <w:t>Образовательная деятельность</w:t>
            </w:r>
          </w:p>
        </w:tc>
        <w:tc>
          <w:tcPr>
            <w:tcW w:w="0" w:type="auto"/>
          </w:tcPr>
          <w:p w:rsidR="002942C7" w:rsidRPr="001A7123" w:rsidRDefault="002942C7" w:rsidP="0093720C">
            <w:pPr>
              <w:pStyle w:val="afe"/>
            </w:pPr>
          </w:p>
        </w:tc>
        <w:tc>
          <w:tcPr>
            <w:tcW w:w="0" w:type="auto"/>
          </w:tcPr>
          <w:p w:rsidR="002942C7" w:rsidRPr="001A7123" w:rsidRDefault="002942C7" w:rsidP="0093720C">
            <w:pPr>
              <w:pStyle w:val="afe"/>
            </w:pPr>
          </w:p>
        </w:tc>
      </w:tr>
      <w:tr w:rsidR="002942C7" w:rsidRPr="001A7123" w:rsidTr="00AE4CAD">
        <w:trPr>
          <w:cantSplit/>
        </w:trPr>
        <w:tc>
          <w:tcPr>
            <w:tcW w:w="0" w:type="auto"/>
            <w:vAlign w:val="center"/>
          </w:tcPr>
          <w:p w:rsidR="002942C7" w:rsidRPr="001A7123" w:rsidRDefault="002942C7" w:rsidP="002A6D7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w:t>
            </w:r>
            <w:r w:rsidR="002A6D7C" w:rsidRPr="001A7123">
              <w:rPr>
                <w:rFonts w:ascii="Times New Roman" w:eastAsia="Times New Roman" w:hAnsi="Times New Roman" w:cs="Times New Roman"/>
                <w:sz w:val="24"/>
                <w:szCs w:val="24"/>
              </w:rPr>
              <w:t>1</w:t>
            </w:r>
          </w:p>
        </w:tc>
        <w:tc>
          <w:tcPr>
            <w:tcW w:w="0" w:type="auto"/>
          </w:tcPr>
          <w:p w:rsidR="002942C7" w:rsidRPr="001A7123" w:rsidRDefault="002942C7" w:rsidP="0093720C">
            <w:pPr>
              <w:pStyle w:val="aff0"/>
            </w:pPr>
            <w:r w:rsidRPr="001A7123">
              <w:t>Общая численность учащихся</w:t>
            </w:r>
          </w:p>
        </w:tc>
        <w:tc>
          <w:tcPr>
            <w:tcW w:w="0" w:type="auto"/>
          </w:tcPr>
          <w:p w:rsidR="002942C7" w:rsidRPr="001A7123" w:rsidRDefault="002942C7" w:rsidP="0093720C">
            <w:pPr>
              <w:pStyle w:val="afe"/>
              <w:jc w:val="center"/>
            </w:pPr>
            <w:r w:rsidRPr="001A7123">
              <w:t>человек</w:t>
            </w:r>
          </w:p>
        </w:tc>
        <w:tc>
          <w:tcPr>
            <w:tcW w:w="0" w:type="auto"/>
          </w:tcPr>
          <w:p w:rsidR="002942C7" w:rsidRPr="001A7123" w:rsidRDefault="00CD7D79" w:rsidP="0093720C">
            <w:pPr>
              <w:pStyle w:val="afe"/>
              <w:jc w:val="center"/>
            </w:pPr>
            <w:r w:rsidRPr="001A7123">
              <w:t>362</w:t>
            </w:r>
          </w:p>
        </w:tc>
      </w:tr>
      <w:tr w:rsidR="002942C7" w:rsidRPr="001A7123" w:rsidTr="00AE4CAD">
        <w:trPr>
          <w:cantSplit/>
        </w:trPr>
        <w:tc>
          <w:tcPr>
            <w:tcW w:w="0" w:type="auto"/>
            <w:vAlign w:val="center"/>
          </w:tcPr>
          <w:p w:rsidR="002942C7" w:rsidRPr="001A7123" w:rsidRDefault="002942C7" w:rsidP="002A6D7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w:t>
            </w:r>
            <w:r w:rsidR="002A6D7C" w:rsidRPr="001A7123">
              <w:rPr>
                <w:rFonts w:ascii="Times New Roman" w:eastAsia="Times New Roman" w:hAnsi="Times New Roman" w:cs="Times New Roman"/>
                <w:sz w:val="24"/>
                <w:szCs w:val="24"/>
              </w:rPr>
              <w:t>2</w:t>
            </w:r>
          </w:p>
        </w:tc>
        <w:tc>
          <w:tcPr>
            <w:tcW w:w="0" w:type="auto"/>
          </w:tcPr>
          <w:p w:rsidR="002942C7" w:rsidRPr="001A7123" w:rsidRDefault="002942C7" w:rsidP="0093720C">
            <w:pPr>
              <w:pStyle w:val="aff0"/>
            </w:pPr>
            <w:r w:rsidRPr="001A7123">
              <w:t>Численность учащихся по образовательной программе начального общего образования</w:t>
            </w:r>
          </w:p>
        </w:tc>
        <w:tc>
          <w:tcPr>
            <w:tcW w:w="0" w:type="auto"/>
          </w:tcPr>
          <w:p w:rsidR="002942C7" w:rsidRPr="001A7123" w:rsidRDefault="002942C7" w:rsidP="0093720C">
            <w:pPr>
              <w:pStyle w:val="afe"/>
              <w:jc w:val="center"/>
            </w:pPr>
            <w:r w:rsidRPr="001A7123">
              <w:t>человек</w:t>
            </w:r>
          </w:p>
        </w:tc>
        <w:tc>
          <w:tcPr>
            <w:tcW w:w="0" w:type="auto"/>
          </w:tcPr>
          <w:p w:rsidR="002942C7" w:rsidRPr="001A7123" w:rsidRDefault="00CD7D79" w:rsidP="0093720C">
            <w:pPr>
              <w:pStyle w:val="afe"/>
              <w:jc w:val="center"/>
            </w:pPr>
            <w:r w:rsidRPr="001A7123">
              <w:t>139</w:t>
            </w:r>
          </w:p>
        </w:tc>
      </w:tr>
      <w:tr w:rsidR="002942C7" w:rsidRPr="001A7123" w:rsidTr="00AE4CAD">
        <w:trPr>
          <w:cantSplit/>
        </w:trPr>
        <w:tc>
          <w:tcPr>
            <w:tcW w:w="0" w:type="auto"/>
            <w:vAlign w:val="center"/>
          </w:tcPr>
          <w:p w:rsidR="002942C7" w:rsidRPr="001A7123" w:rsidRDefault="002942C7" w:rsidP="002A6D7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w:t>
            </w:r>
            <w:r w:rsidR="002A6D7C" w:rsidRPr="001A7123">
              <w:rPr>
                <w:rFonts w:ascii="Times New Roman" w:eastAsia="Times New Roman" w:hAnsi="Times New Roman" w:cs="Times New Roman"/>
                <w:sz w:val="24"/>
                <w:szCs w:val="24"/>
              </w:rPr>
              <w:t>3</w:t>
            </w:r>
          </w:p>
        </w:tc>
        <w:tc>
          <w:tcPr>
            <w:tcW w:w="0" w:type="auto"/>
          </w:tcPr>
          <w:p w:rsidR="002942C7" w:rsidRPr="001A7123" w:rsidRDefault="002942C7" w:rsidP="0093720C">
            <w:pPr>
              <w:pStyle w:val="aff0"/>
            </w:pPr>
            <w:r w:rsidRPr="001A7123">
              <w:t>Численность учащихся по образовательной программе основного общего образования</w:t>
            </w:r>
          </w:p>
        </w:tc>
        <w:tc>
          <w:tcPr>
            <w:tcW w:w="0" w:type="auto"/>
          </w:tcPr>
          <w:p w:rsidR="002942C7" w:rsidRPr="001A7123" w:rsidRDefault="002942C7" w:rsidP="0093720C">
            <w:pPr>
              <w:pStyle w:val="afe"/>
              <w:jc w:val="center"/>
            </w:pPr>
            <w:r w:rsidRPr="001A7123">
              <w:t>человек</w:t>
            </w:r>
          </w:p>
        </w:tc>
        <w:tc>
          <w:tcPr>
            <w:tcW w:w="0" w:type="auto"/>
          </w:tcPr>
          <w:p w:rsidR="002942C7" w:rsidRPr="001A7123" w:rsidRDefault="00FA57CC" w:rsidP="00CD7D79">
            <w:pPr>
              <w:pStyle w:val="afe"/>
              <w:jc w:val="center"/>
            </w:pPr>
            <w:r w:rsidRPr="001A7123">
              <w:t>20</w:t>
            </w:r>
            <w:r w:rsidR="00CD7D79" w:rsidRPr="001A7123">
              <w:t>7</w:t>
            </w:r>
          </w:p>
        </w:tc>
      </w:tr>
      <w:tr w:rsidR="002942C7" w:rsidRPr="001A7123" w:rsidTr="00AE4CAD">
        <w:trPr>
          <w:cantSplit/>
        </w:trPr>
        <w:tc>
          <w:tcPr>
            <w:tcW w:w="0" w:type="auto"/>
            <w:vAlign w:val="center"/>
          </w:tcPr>
          <w:p w:rsidR="002942C7" w:rsidRPr="001A7123" w:rsidRDefault="002942C7" w:rsidP="002A6D7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w:t>
            </w:r>
            <w:r w:rsidR="002A6D7C" w:rsidRPr="001A7123">
              <w:rPr>
                <w:rFonts w:ascii="Times New Roman" w:eastAsia="Times New Roman" w:hAnsi="Times New Roman" w:cs="Times New Roman"/>
                <w:sz w:val="24"/>
                <w:szCs w:val="24"/>
              </w:rPr>
              <w:t>4</w:t>
            </w:r>
          </w:p>
        </w:tc>
        <w:tc>
          <w:tcPr>
            <w:tcW w:w="0" w:type="auto"/>
          </w:tcPr>
          <w:p w:rsidR="002942C7" w:rsidRPr="001A7123" w:rsidRDefault="002942C7" w:rsidP="0093720C">
            <w:pPr>
              <w:pStyle w:val="aff0"/>
            </w:pPr>
            <w:r w:rsidRPr="001A7123">
              <w:t>Численность учащихся по образовательной программе среднего общего образования</w:t>
            </w:r>
          </w:p>
        </w:tc>
        <w:tc>
          <w:tcPr>
            <w:tcW w:w="0" w:type="auto"/>
          </w:tcPr>
          <w:p w:rsidR="002942C7" w:rsidRPr="001A7123" w:rsidRDefault="002942C7" w:rsidP="0093720C">
            <w:pPr>
              <w:pStyle w:val="afe"/>
              <w:jc w:val="center"/>
            </w:pPr>
            <w:r w:rsidRPr="001A7123">
              <w:t>человек</w:t>
            </w:r>
          </w:p>
        </w:tc>
        <w:tc>
          <w:tcPr>
            <w:tcW w:w="0" w:type="auto"/>
          </w:tcPr>
          <w:p w:rsidR="002942C7" w:rsidRPr="001A7123" w:rsidRDefault="00FA57CC" w:rsidP="0093720C">
            <w:pPr>
              <w:pStyle w:val="afe"/>
              <w:jc w:val="center"/>
            </w:pPr>
            <w:r w:rsidRPr="001A7123">
              <w:t>16</w:t>
            </w:r>
          </w:p>
        </w:tc>
      </w:tr>
      <w:tr w:rsidR="002942C7" w:rsidRPr="001A7123" w:rsidTr="00AE4CAD">
        <w:trPr>
          <w:cantSplit/>
        </w:trPr>
        <w:tc>
          <w:tcPr>
            <w:tcW w:w="0" w:type="auto"/>
            <w:vAlign w:val="center"/>
          </w:tcPr>
          <w:p w:rsidR="002942C7" w:rsidRPr="001A7123" w:rsidRDefault="002942C7" w:rsidP="002A6D7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w:t>
            </w:r>
            <w:r w:rsidR="002A6D7C" w:rsidRPr="001A7123">
              <w:rPr>
                <w:rFonts w:ascii="Times New Roman" w:eastAsia="Times New Roman" w:hAnsi="Times New Roman" w:cs="Times New Roman"/>
                <w:sz w:val="24"/>
                <w:szCs w:val="24"/>
              </w:rPr>
              <w:t>5</w:t>
            </w:r>
          </w:p>
        </w:tc>
        <w:tc>
          <w:tcPr>
            <w:tcW w:w="0" w:type="auto"/>
          </w:tcPr>
          <w:p w:rsidR="002942C7" w:rsidRPr="001A7123" w:rsidRDefault="002942C7" w:rsidP="0093720C">
            <w:pPr>
              <w:pStyle w:val="aff0"/>
            </w:pPr>
            <w:r w:rsidRPr="001A7123">
              <w:t>Численность/удельный вес численности учащихся, успевающих на "4" и "5" по результатам промежуточной аттестации, в общей численности учащихся</w:t>
            </w:r>
          </w:p>
        </w:tc>
        <w:tc>
          <w:tcPr>
            <w:tcW w:w="0" w:type="auto"/>
          </w:tcPr>
          <w:p w:rsidR="002942C7" w:rsidRPr="001A7123" w:rsidRDefault="002942C7" w:rsidP="0093720C">
            <w:pPr>
              <w:pStyle w:val="afe"/>
              <w:jc w:val="center"/>
            </w:pPr>
            <w:r w:rsidRPr="001A7123">
              <w:t>человек/%</w:t>
            </w:r>
          </w:p>
        </w:tc>
        <w:tc>
          <w:tcPr>
            <w:tcW w:w="0" w:type="auto"/>
          </w:tcPr>
          <w:p w:rsidR="002942C7" w:rsidRPr="001A7123" w:rsidRDefault="00CD7D79" w:rsidP="009778F3">
            <w:pPr>
              <w:pStyle w:val="afe"/>
              <w:jc w:val="center"/>
            </w:pPr>
            <w:r w:rsidRPr="001A7123">
              <w:t>136</w:t>
            </w:r>
            <w:r w:rsidR="009778F3" w:rsidRPr="001A7123">
              <w:t>/</w:t>
            </w:r>
            <w:r w:rsidR="00B24A18" w:rsidRPr="001A7123">
              <w:t>6</w:t>
            </w:r>
            <w:r w:rsidRPr="001A7123">
              <w:t>1</w:t>
            </w:r>
          </w:p>
        </w:tc>
      </w:tr>
      <w:tr w:rsidR="002942C7" w:rsidRPr="001A7123" w:rsidTr="00AE4CAD">
        <w:trPr>
          <w:cantSplit/>
        </w:trPr>
        <w:tc>
          <w:tcPr>
            <w:tcW w:w="0" w:type="auto"/>
            <w:vAlign w:val="center"/>
          </w:tcPr>
          <w:p w:rsidR="002942C7" w:rsidRPr="001A7123" w:rsidRDefault="002942C7" w:rsidP="002A6D7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w:t>
            </w:r>
            <w:r w:rsidR="002A6D7C" w:rsidRPr="001A7123">
              <w:rPr>
                <w:rFonts w:ascii="Times New Roman" w:eastAsia="Times New Roman" w:hAnsi="Times New Roman" w:cs="Times New Roman"/>
                <w:sz w:val="24"/>
                <w:szCs w:val="24"/>
              </w:rPr>
              <w:t>6</w:t>
            </w:r>
          </w:p>
        </w:tc>
        <w:tc>
          <w:tcPr>
            <w:tcW w:w="0" w:type="auto"/>
          </w:tcPr>
          <w:p w:rsidR="002942C7" w:rsidRPr="001A7123" w:rsidRDefault="002942C7" w:rsidP="0093720C">
            <w:pPr>
              <w:pStyle w:val="aff0"/>
            </w:pPr>
            <w:r w:rsidRPr="001A7123">
              <w:t>Средний балл государственной итоговой аттестации выпускников 9 класса по русскому языку</w:t>
            </w:r>
          </w:p>
        </w:tc>
        <w:tc>
          <w:tcPr>
            <w:tcW w:w="0" w:type="auto"/>
          </w:tcPr>
          <w:p w:rsidR="002942C7" w:rsidRPr="001A7123" w:rsidRDefault="002942C7" w:rsidP="0093720C">
            <w:pPr>
              <w:pStyle w:val="afe"/>
              <w:jc w:val="center"/>
            </w:pPr>
            <w:r w:rsidRPr="001A7123">
              <w:t>балл</w:t>
            </w:r>
          </w:p>
        </w:tc>
        <w:tc>
          <w:tcPr>
            <w:tcW w:w="0" w:type="auto"/>
          </w:tcPr>
          <w:p w:rsidR="002942C7" w:rsidRPr="001A7123" w:rsidRDefault="002942C7" w:rsidP="0093720C">
            <w:pPr>
              <w:pStyle w:val="afe"/>
              <w:jc w:val="center"/>
            </w:pPr>
            <w:r w:rsidRPr="001A7123">
              <w:t>0/0</w:t>
            </w:r>
          </w:p>
        </w:tc>
      </w:tr>
      <w:tr w:rsidR="002942C7" w:rsidRPr="001A7123" w:rsidTr="00AE4CAD">
        <w:trPr>
          <w:cantSplit/>
        </w:trPr>
        <w:tc>
          <w:tcPr>
            <w:tcW w:w="0" w:type="auto"/>
            <w:vAlign w:val="center"/>
          </w:tcPr>
          <w:p w:rsidR="002942C7" w:rsidRPr="001A7123" w:rsidRDefault="002942C7" w:rsidP="002A6D7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w:t>
            </w:r>
            <w:r w:rsidR="002A6D7C" w:rsidRPr="001A7123">
              <w:rPr>
                <w:rFonts w:ascii="Times New Roman" w:eastAsia="Times New Roman" w:hAnsi="Times New Roman" w:cs="Times New Roman"/>
                <w:sz w:val="24"/>
                <w:szCs w:val="24"/>
              </w:rPr>
              <w:t>7</w:t>
            </w:r>
          </w:p>
        </w:tc>
        <w:tc>
          <w:tcPr>
            <w:tcW w:w="0" w:type="auto"/>
          </w:tcPr>
          <w:p w:rsidR="002942C7" w:rsidRPr="001A7123" w:rsidRDefault="002942C7" w:rsidP="0093720C">
            <w:pPr>
              <w:pStyle w:val="aff0"/>
            </w:pPr>
            <w:r w:rsidRPr="001A7123">
              <w:t>Средний балл государственной итоговой аттестации выпускников 9 класса по математике</w:t>
            </w:r>
          </w:p>
        </w:tc>
        <w:tc>
          <w:tcPr>
            <w:tcW w:w="0" w:type="auto"/>
          </w:tcPr>
          <w:p w:rsidR="002942C7" w:rsidRPr="001A7123" w:rsidRDefault="002942C7" w:rsidP="0093720C">
            <w:pPr>
              <w:pStyle w:val="afe"/>
              <w:jc w:val="center"/>
            </w:pPr>
            <w:r w:rsidRPr="001A7123">
              <w:t>балл</w:t>
            </w:r>
          </w:p>
        </w:tc>
        <w:tc>
          <w:tcPr>
            <w:tcW w:w="0" w:type="auto"/>
          </w:tcPr>
          <w:p w:rsidR="002942C7" w:rsidRPr="001A7123" w:rsidRDefault="002942C7" w:rsidP="0093720C">
            <w:pPr>
              <w:pStyle w:val="afe"/>
              <w:jc w:val="center"/>
            </w:pPr>
            <w:r w:rsidRPr="001A7123">
              <w:t>0/0</w:t>
            </w:r>
          </w:p>
        </w:tc>
      </w:tr>
      <w:tr w:rsidR="002942C7" w:rsidRPr="001A7123" w:rsidTr="00AE4CAD">
        <w:trPr>
          <w:cantSplit/>
        </w:trPr>
        <w:tc>
          <w:tcPr>
            <w:tcW w:w="0" w:type="auto"/>
            <w:vAlign w:val="center"/>
          </w:tcPr>
          <w:p w:rsidR="002942C7" w:rsidRPr="001A7123" w:rsidRDefault="002942C7" w:rsidP="002A6D7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w:t>
            </w:r>
            <w:r w:rsidR="002A6D7C" w:rsidRPr="001A7123">
              <w:rPr>
                <w:rFonts w:ascii="Times New Roman" w:eastAsia="Times New Roman" w:hAnsi="Times New Roman" w:cs="Times New Roman"/>
                <w:sz w:val="24"/>
                <w:szCs w:val="24"/>
              </w:rPr>
              <w:t>8</w:t>
            </w:r>
          </w:p>
        </w:tc>
        <w:tc>
          <w:tcPr>
            <w:tcW w:w="0" w:type="auto"/>
          </w:tcPr>
          <w:p w:rsidR="002942C7" w:rsidRPr="001A7123" w:rsidRDefault="002942C7" w:rsidP="0093720C">
            <w:pPr>
              <w:pStyle w:val="aff0"/>
            </w:pPr>
            <w:r w:rsidRPr="001A7123">
              <w:t>Средний балл единого государственного экзамена выпускников 11 класса по русскому языку</w:t>
            </w:r>
          </w:p>
        </w:tc>
        <w:tc>
          <w:tcPr>
            <w:tcW w:w="0" w:type="auto"/>
          </w:tcPr>
          <w:p w:rsidR="002942C7" w:rsidRPr="001A7123" w:rsidRDefault="002942C7" w:rsidP="0093720C">
            <w:pPr>
              <w:pStyle w:val="afe"/>
              <w:jc w:val="center"/>
            </w:pPr>
            <w:r w:rsidRPr="001A7123">
              <w:t>балл</w:t>
            </w:r>
          </w:p>
        </w:tc>
        <w:tc>
          <w:tcPr>
            <w:tcW w:w="0" w:type="auto"/>
          </w:tcPr>
          <w:p w:rsidR="002942C7" w:rsidRPr="001A7123" w:rsidRDefault="002942C7" w:rsidP="0093720C">
            <w:pPr>
              <w:pStyle w:val="afe"/>
              <w:jc w:val="center"/>
            </w:pPr>
            <w:r w:rsidRPr="001A7123">
              <w:t>0/0</w:t>
            </w:r>
          </w:p>
        </w:tc>
      </w:tr>
      <w:tr w:rsidR="002942C7" w:rsidRPr="001A7123" w:rsidTr="00AE4CAD">
        <w:trPr>
          <w:cantSplit/>
        </w:trPr>
        <w:tc>
          <w:tcPr>
            <w:tcW w:w="0" w:type="auto"/>
            <w:vAlign w:val="center"/>
          </w:tcPr>
          <w:p w:rsidR="002942C7" w:rsidRPr="001A7123" w:rsidRDefault="002942C7" w:rsidP="002A6D7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w:t>
            </w:r>
            <w:r w:rsidR="002A6D7C" w:rsidRPr="001A7123">
              <w:rPr>
                <w:rFonts w:ascii="Times New Roman" w:eastAsia="Times New Roman" w:hAnsi="Times New Roman" w:cs="Times New Roman"/>
                <w:sz w:val="24"/>
                <w:szCs w:val="24"/>
              </w:rPr>
              <w:t>9</w:t>
            </w:r>
          </w:p>
        </w:tc>
        <w:tc>
          <w:tcPr>
            <w:tcW w:w="0" w:type="auto"/>
          </w:tcPr>
          <w:p w:rsidR="002942C7" w:rsidRPr="001A7123" w:rsidRDefault="002942C7" w:rsidP="0093720C">
            <w:pPr>
              <w:pStyle w:val="aff0"/>
            </w:pPr>
            <w:r w:rsidRPr="001A7123">
              <w:t>Средний балл единого государственного экзамена выпускников 11 класса по математике</w:t>
            </w:r>
          </w:p>
        </w:tc>
        <w:tc>
          <w:tcPr>
            <w:tcW w:w="0" w:type="auto"/>
          </w:tcPr>
          <w:p w:rsidR="002942C7" w:rsidRPr="001A7123" w:rsidRDefault="002942C7" w:rsidP="0093720C">
            <w:pPr>
              <w:pStyle w:val="afe"/>
              <w:jc w:val="center"/>
            </w:pPr>
            <w:r w:rsidRPr="001A7123">
              <w:t>балл</w:t>
            </w:r>
          </w:p>
        </w:tc>
        <w:tc>
          <w:tcPr>
            <w:tcW w:w="0" w:type="auto"/>
          </w:tcPr>
          <w:p w:rsidR="002942C7" w:rsidRPr="001A7123" w:rsidRDefault="002942C7" w:rsidP="0093720C">
            <w:pPr>
              <w:pStyle w:val="afe"/>
              <w:jc w:val="center"/>
            </w:pPr>
            <w:r w:rsidRPr="001A7123">
              <w:t>0/0</w:t>
            </w:r>
          </w:p>
        </w:tc>
      </w:tr>
      <w:tr w:rsidR="002942C7" w:rsidRPr="001A7123" w:rsidTr="00AE4CAD">
        <w:trPr>
          <w:cantSplit/>
        </w:trPr>
        <w:tc>
          <w:tcPr>
            <w:tcW w:w="0" w:type="auto"/>
            <w:vAlign w:val="center"/>
          </w:tcPr>
          <w:p w:rsidR="002942C7" w:rsidRPr="001A7123" w:rsidRDefault="002942C7" w:rsidP="002A6D7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1.1</w:t>
            </w:r>
            <w:r w:rsidR="002A6D7C" w:rsidRPr="001A7123">
              <w:rPr>
                <w:rFonts w:ascii="Times New Roman" w:eastAsia="Times New Roman" w:hAnsi="Times New Roman" w:cs="Times New Roman"/>
                <w:sz w:val="24"/>
                <w:szCs w:val="24"/>
              </w:rPr>
              <w:t>0</w:t>
            </w:r>
          </w:p>
        </w:tc>
        <w:tc>
          <w:tcPr>
            <w:tcW w:w="0" w:type="auto"/>
          </w:tcPr>
          <w:p w:rsidR="002942C7" w:rsidRPr="001A7123" w:rsidRDefault="002942C7" w:rsidP="0093720C">
            <w:pPr>
              <w:pStyle w:val="aff0"/>
            </w:pPr>
            <w:r w:rsidRPr="001A7123">
              <w:t>Численность/удельный вес численности выпускников 9 класса, получивших неудовлетворительные результаты на государственной итоговой аттестации по русскому языку, в общей численности выпускников 9 класса</w:t>
            </w:r>
          </w:p>
        </w:tc>
        <w:tc>
          <w:tcPr>
            <w:tcW w:w="0" w:type="auto"/>
          </w:tcPr>
          <w:p w:rsidR="002942C7" w:rsidRPr="001A7123" w:rsidRDefault="002942C7" w:rsidP="0093720C">
            <w:pPr>
              <w:pStyle w:val="afe"/>
              <w:jc w:val="center"/>
            </w:pPr>
            <w:r w:rsidRPr="001A7123">
              <w:t>человек/%</w:t>
            </w:r>
          </w:p>
        </w:tc>
        <w:tc>
          <w:tcPr>
            <w:tcW w:w="0" w:type="auto"/>
          </w:tcPr>
          <w:p w:rsidR="002942C7" w:rsidRPr="001A7123" w:rsidRDefault="002942C7" w:rsidP="0093720C">
            <w:pPr>
              <w:pStyle w:val="afe"/>
              <w:jc w:val="center"/>
            </w:pPr>
            <w:r w:rsidRPr="001A7123">
              <w:t>0/0</w:t>
            </w:r>
          </w:p>
        </w:tc>
      </w:tr>
      <w:tr w:rsidR="002942C7" w:rsidRPr="001A7123" w:rsidTr="00AE4CAD">
        <w:trPr>
          <w:cantSplit/>
        </w:trPr>
        <w:tc>
          <w:tcPr>
            <w:tcW w:w="0" w:type="auto"/>
            <w:vAlign w:val="center"/>
          </w:tcPr>
          <w:p w:rsidR="002942C7" w:rsidRPr="001A7123" w:rsidRDefault="002942C7" w:rsidP="002A6D7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1.1</w:t>
            </w:r>
            <w:r w:rsidR="002A6D7C" w:rsidRPr="001A7123">
              <w:rPr>
                <w:rFonts w:ascii="Times New Roman" w:eastAsia="Times New Roman" w:hAnsi="Times New Roman" w:cs="Times New Roman"/>
                <w:sz w:val="24"/>
                <w:szCs w:val="24"/>
              </w:rPr>
              <w:t>1</w:t>
            </w:r>
          </w:p>
        </w:tc>
        <w:tc>
          <w:tcPr>
            <w:tcW w:w="0" w:type="auto"/>
          </w:tcPr>
          <w:p w:rsidR="002942C7" w:rsidRPr="001A7123" w:rsidRDefault="002942C7" w:rsidP="0093720C">
            <w:pPr>
              <w:pStyle w:val="aff0"/>
            </w:pPr>
            <w:r w:rsidRPr="001A7123">
              <w:t>Численность/удельный вес численности выпускников 9 класса, получивших неудовлетворительные результаты на государственной итоговой аттестации по математике, в общей численности выпускников 9 класса</w:t>
            </w:r>
          </w:p>
        </w:tc>
        <w:tc>
          <w:tcPr>
            <w:tcW w:w="0" w:type="auto"/>
          </w:tcPr>
          <w:p w:rsidR="002942C7" w:rsidRPr="001A7123" w:rsidRDefault="002942C7" w:rsidP="0093720C">
            <w:pPr>
              <w:pStyle w:val="afe"/>
              <w:jc w:val="center"/>
            </w:pPr>
            <w:r w:rsidRPr="001A7123">
              <w:t>человек/%</w:t>
            </w:r>
          </w:p>
        </w:tc>
        <w:tc>
          <w:tcPr>
            <w:tcW w:w="0" w:type="auto"/>
          </w:tcPr>
          <w:p w:rsidR="002942C7" w:rsidRPr="001A7123" w:rsidRDefault="002942C7" w:rsidP="0093720C">
            <w:pPr>
              <w:pStyle w:val="afe"/>
              <w:jc w:val="center"/>
            </w:pPr>
            <w:r w:rsidRPr="001A7123">
              <w:t>0/0</w:t>
            </w:r>
          </w:p>
        </w:tc>
      </w:tr>
      <w:tr w:rsidR="002942C7" w:rsidRPr="001A7123" w:rsidTr="00AE4CAD">
        <w:trPr>
          <w:cantSplit/>
        </w:trPr>
        <w:tc>
          <w:tcPr>
            <w:tcW w:w="0" w:type="auto"/>
            <w:vAlign w:val="center"/>
          </w:tcPr>
          <w:p w:rsidR="002942C7" w:rsidRPr="001A7123" w:rsidRDefault="002942C7" w:rsidP="002A6D7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1.1</w:t>
            </w:r>
            <w:r w:rsidR="002A6D7C" w:rsidRPr="001A7123">
              <w:rPr>
                <w:rFonts w:ascii="Times New Roman" w:eastAsia="Times New Roman" w:hAnsi="Times New Roman" w:cs="Times New Roman"/>
                <w:sz w:val="24"/>
                <w:szCs w:val="24"/>
              </w:rPr>
              <w:t>2</w:t>
            </w:r>
          </w:p>
        </w:tc>
        <w:tc>
          <w:tcPr>
            <w:tcW w:w="0" w:type="auto"/>
          </w:tcPr>
          <w:p w:rsidR="002942C7" w:rsidRPr="001A7123" w:rsidRDefault="002942C7" w:rsidP="0093720C">
            <w:pPr>
              <w:pStyle w:val="aff0"/>
            </w:pPr>
            <w:r w:rsidRPr="001A7123">
              <w:t>Численность/удельный вес численности выпускников 11 класса, получивших результаты ниже установленного минимального количества баллов единого государственного экзамена по русскому языку, в общей численности выпускников 11 класса</w:t>
            </w:r>
          </w:p>
        </w:tc>
        <w:tc>
          <w:tcPr>
            <w:tcW w:w="0" w:type="auto"/>
          </w:tcPr>
          <w:p w:rsidR="002942C7" w:rsidRPr="001A7123" w:rsidRDefault="002942C7" w:rsidP="0093720C">
            <w:pPr>
              <w:pStyle w:val="afe"/>
              <w:jc w:val="center"/>
            </w:pPr>
            <w:r w:rsidRPr="001A7123">
              <w:t>человек/%</w:t>
            </w:r>
          </w:p>
        </w:tc>
        <w:tc>
          <w:tcPr>
            <w:tcW w:w="0" w:type="auto"/>
          </w:tcPr>
          <w:p w:rsidR="002942C7" w:rsidRPr="001A7123" w:rsidRDefault="002942C7" w:rsidP="0093720C">
            <w:pPr>
              <w:pStyle w:val="afe"/>
              <w:jc w:val="center"/>
            </w:pPr>
            <w:r w:rsidRPr="001A7123">
              <w:t>0/0</w:t>
            </w:r>
          </w:p>
        </w:tc>
      </w:tr>
      <w:tr w:rsidR="002942C7" w:rsidRPr="001A7123" w:rsidTr="00AE4CAD">
        <w:trPr>
          <w:cantSplit/>
        </w:trPr>
        <w:tc>
          <w:tcPr>
            <w:tcW w:w="0" w:type="auto"/>
            <w:vAlign w:val="center"/>
          </w:tcPr>
          <w:p w:rsidR="002942C7" w:rsidRPr="001A7123" w:rsidRDefault="002942C7" w:rsidP="002A6D7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1.1</w:t>
            </w:r>
            <w:r w:rsidR="002A6D7C" w:rsidRPr="001A7123">
              <w:rPr>
                <w:rFonts w:ascii="Times New Roman" w:eastAsia="Times New Roman" w:hAnsi="Times New Roman" w:cs="Times New Roman"/>
                <w:sz w:val="24"/>
                <w:szCs w:val="24"/>
              </w:rPr>
              <w:t>3</w:t>
            </w:r>
          </w:p>
        </w:tc>
        <w:tc>
          <w:tcPr>
            <w:tcW w:w="0" w:type="auto"/>
          </w:tcPr>
          <w:p w:rsidR="002942C7" w:rsidRPr="001A7123" w:rsidRDefault="002942C7" w:rsidP="0093720C">
            <w:pPr>
              <w:pStyle w:val="aff0"/>
            </w:pPr>
            <w:r w:rsidRPr="001A7123">
              <w:t>Численность/удельный вес численности выпускников 11 класса, получивших результаты ниже установленного минимального количества баллов единого государственного экзамена по математике, в общей численности выпускников 11 класса</w:t>
            </w:r>
          </w:p>
        </w:tc>
        <w:tc>
          <w:tcPr>
            <w:tcW w:w="0" w:type="auto"/>
          </w:tcPr>
          <w:p w:rsidR="002942C7" w:rsidRPr="001A7123" w:rsidRDefault="002942C7" w:rsidP="0093720C">
            <w:pPr>
              <w:pStyle w:val="afe"/>
              <w:jc w:val="center"/>
            </w:pPr>
            <w:r w:rsidRPr="001A7123">
              <w:t>человек/%</w:t>
            </w:r>
          </w:p>
        </w:tc>
        <w:tc>
          <w:tcPr>
            <w:tcW w:w="0" w:type="auto"/>
          </w:tcPr>
          <w:p w:rsidR="002942C7" w:rsidRPr="001A7123" w:rsidRDefault="002942C7" w:rsidP="0093720C">
            <w:pPr>
              <w:pStyle w:val="afe"/>
              <w:jc w:val="center"/>
            </w:pPr>
            <w:r w:rsidRPr="001A7123">
              <w:t>0/0</w:t>
            </w:r>
          </w:p>
        </w:tc>
      </w:tr>
      <w:tr w:rsidR="002942C7" w:rsidRPr="001A7123" w:rsidTr="00AE4CAD">
        <w:trPr>
          <w:cantSplit/>
        </w:trPr>
        <w:tc>
          <w:tcPr>
            <w:tcW w:w="0" w:type="auto"/>
            <w:vAlign w:val="center"/>
          </w:tcPr>
          <w:p w:rsidR="002942C7" w:rsidRPr="001A7123" w:rsidRDefault="002942C7" w:rsidP="002A6D7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1.1</w:t>
            </w:r>
            <w:r w:rsidR="002A6D7C" w:rsidRPr="001A7123">
              <w:rPr>
                <w:rFonts w:ascii="Times New Roman" w:eastAsia="Times New Roman" w:hAnsi="Times New Roman" w:cs="Times New Roman"/>
                <w:sz w:val="24"/>
                <w:szCs w:val="24"/>
              </w:rPr>
              <w:t>4</w:t>
            </w:r>
          </w:p>
        </w:tc>
        <w:tc>
          <w:tcPr>
            <w:tcW w:w="0" w:type="auto"/>
          </w:tcPr>
          <w:p w:rsidR="002942C7" w:rsidRPr="001A7123" w:rsidRDefault="002942C7" w:rsidP="0093720C">
            <w:pPr>
              <w:pStyle w:val="aff0"/>
            </w:pPr>
            <w:r w:rsidRPr="001A7123">
              <w:t>Численность/удельный вес численности выпускников 9 класса, не получивших аттестаты об основном общем образовании, в общей численности выпускников 9 класса</w:t>
            </w:r>
          </w:p>
        </w:tc>
        <w:tc>
          <w:tcPr>
            <w:tcW w:w="0" w:type="auto"/>
          </w:tcPr>
          <w:p w:rsidR="002942C7" w:rsidRPr="001A7123" w:rsidRDefault="002942C7" w:rsidP="0093720C">
            <w:pPr>
              <w:pStyle w:val="afe"/>
              <w:jc w:val="center"/>
            </w:pPr>
            <w:r w:rsidRPr="001A7123">
              <w:t>человек/%</w:t>
            </w:r>
          </w:p>
        </w:tc>
        <w:tc>
          <w:tcPr>
            <w:tcW w:w="0" w:type="auto"/>
          </w:tcPr>
          <w:p w:rsidR="002942C7" w:rsidRPr="001A7123" w:rsidRDefault="002942C7" w:rsidP="0093720C">
            <w:pPr>
              <w:pStyle w:val="afe"/>
              <w:jc w:val="center"/>
            </w:pPr>
            <w:r w:rsidRPr="001A7123">
              <w:t>0/0</w:t>
            </w:r>
          </w:p>
        </w:tc>
      </w:tr>
      <w:tr w:rsidR="002942C7" w:rsidRPr="001A7123" w:rsidTr="00AE4CAD">
        <w:trPr>
          <w:cantSplit/>
        </w:trPr>
        <w:tc>
          <w:tcPr>
            <w:tcW w:w="0" w:type="auto"/>
            <w:vAlign w:val="center"/>
          </w:tcPr>
          <w:p w:rsidR="002942C7" w:rsidRPr="001A7123" w:rsidRDefault="002942C7" w:rsidP="002A6D7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1.1</w:t>
            </w:r>
            <w:r w:rsidR="002A6D7C" w:rsidRPr="001A7123">
              <w:rPr>
                <w:rFonts w:ascii="Times New Roman" w:eastAsia="Times New Roman" w:hAnsi="Times New Roman" w:cs="Times New Roman"/>
                <w:sz w:val="24"/>
                <w:szCs w:val="24"/>
              </w:rPr>
              <w:t>5</w:t>
            </w:r>
          </w:p>
        </w:tc>
        <w:tc>
          <w:tcPr>
            <w:tcW w:w="0" w:type="auto"/>
          </w:tcPr>
          <w:p w:rsidR="002942C7" w:rsidRPr="001A7123" w:rsidRDefault="002942C7" w:rsidP="0093720C">
            <w:pPr>
              <w:pStyle w:val="aff0"/>
            </w:pPr>
            <w:r w:rsidRPr="001A7123">
              <w:t>Численность/удельный вес численности выпускников 11 класса, не получивших аттестаты о среднем общем образовании, в общей численности выпускников 11 класса</w:t>
            </w:r>
          </w:p>
        </w:tc>
        <w:tc>
          <w:tcPr>
            <w:tcW w:w="0" w:type="auto"/>
          </w:tcPr>
          <w:p w:rsidR="002942C7" w:rsidRPr="001A7123" w:rsidRDefault="002942C7" w:rsidP="0093720C">
            <w:pPr>
              <w:pStyle w:val="afe"/>
              <w:jc w:val="center"/>
            </w:pPr>
            <w:r w:rsidRPr="001A7123">
              <w:t>человек/%</w:t>
            </w:r>
          </w:p>
        </w:tc>
        <w:tc>
          <w:tcPr>
            <w:tcW w:w="0" w:type="auto"/>
          </w:tcPr>
          <w:p w:rsidR="002942C7" w:rsidRPr="001A7123" w:rsidRDefault="002942C7" w:rsidP="0093720C">
            <w:pPr>
              <w:pStyle w:val="afe"/>
              <w:jc w:val="center"/>
            </w:pPr>
            <w:r w:rsidRPr="001A7123">
              <w:t>0/0</w:t>
            </w:r>
          </w:p>
        </w:tc>
      </w:tr>
      <w:tr w:rsidR="002942C7" w:rsidRPr="001A7123" w:rsidTr="00AE4CAD">
        <w:trPr>
          <w:cantSplit/>
        </w:trPr>
        <w:tc>
          <w:tcPr>
            <w:tcW w:w="0" w:type="auto"/>
            <w:vAlign w:val="center"/>
          </w:tcPr>
          <w:p w:rsidR="002942C7" w:rsidRPr="001A7123" w:rsidRDefault="002942C7" w:rsidP="002A6D7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1.1</w:t>
            </w:r>
            <w:r w:rsidR="002A6D7C" w:rsidRPr="001A7123">
              <w:rPr>
                <w:rFonts w:ascii="Times New Roman" w:eastAsia="Times New Roman" w:hAnsi="Times New Roman" w:cs="Times New Roman"/>
                <w:sz w:val="24"/>
                <w:szCs w:val="24"/>
              </w:rPr>
              <w:t>6</w:t>
            </w:r>
          </w:p>
        </w:tc>
        <w:tc>
          <w:tcPr>
            <w:tcW w:w="0" w:type="auto"/>
          </w:tcPr>
          <w:p w:rsidR="002942C7" w:rsidRPr="001A7123" w:rsidRDefault="002942C7" w:rsidP="0093720C">
            <w:pPr>
              <w:pStyle w:val="aff0"/>
            </w:pPr>
            <w:r w:rsidRPr="001A7123">
              <w:t>Численность/удельный вес численности выпускников 9 класса, получивших аттестаты об основном общем образовании с отличием, в общей численности выпускников 9 класса</w:t>
            </w:r>
          </w:p>
        </w:tc>
        <w:tc>
          <w:tcPr>
            <w:tcW w:w="0" w:type="auto"/>
          </w:tcPr>
          <w:p w:rsidR="002942C7" w:rsidRPr="001A7123" w:rsidRDefault="002942C7" w:rsidP="0093720C">
            <w:pPr>
              <w:pStyle w:val="afe"/>
              <w:jc w:val="center"/>
            </w:pPr>
            <w:r w:rsidRPr="001A7123">
              <w:t>человек/%</w:t>
            </w:r>
          </w:p>
        </w:tc>
        <w:tc>
          <w:tcPr>
            <w:tcW w:w="0" w:type="auto"/>
          </w:tcPr>
          <w:p w:rsidR="002942C7" w:rsidRPr="001A7123" w:rsidRDefault="002942C7" w:rsidP="0093720C">
            <w:pPr>
              <w:pStyle w:val="afe"/>
              <w:jc w:val="center"/>
            </w:pPr>
            <w:r w:rsidRPr="001A7123">
              <w:t>0/0</w:t>
            </w:r>
          </w:p>
        </w:tc>
      </w:tr>
      <w:tr w:rsidR="002942C7" w:rsidRPr="001A7123" w:rsidTr="00AE4CAD">
        <w:trPr>
          <w:cantSplit/>
        </w:trPr>
        <w:tc>
          <w:tcPr>
            <w:tcW w:w="0" w:type="auto"/>
            <w:vAlign w:val="center"/>
          </w:tcPr>
          <w:p w:rsidR="002942C7" w:rsidRPr="001A7123" w:rsidRDefault="002942C7" w:rsidP="002A6D7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1.1</w:t>
            </w:r>
            <w:r w:rsidR="002A6D7C" w:rsidRPr="001A7123">
              <w:rPr>
                <w:rFonts w:ascii="Times New Roman" w:eastAsia="Times New Roman" w:hAnsi="Times New Roman" w:cs="Times New Roman"/>
                <w:sz w:val="24"/>
                <w:szCs w:val="24"/>
              </w:rPr>
              <w:t>7</w:t>
            </w:r>
          </w:p>
        </w:tc>
        <w:tc>
          <w:tcPr>
            <w:tcW w:w="0" w:type="auto"/>
          </w:tcPr>
          <w:p w:rsidR="002942C7" w:rsidRPr="001A7123" w:rsidRDefault="002942C7" w:rsidP="0093720C">
            <w:pPr>
              <w:pStyle w:val="aff0"/>
            </w:pPr>
            <w:r w:rsidRPr="001A7123">
              <w:t>Численность/удельный вес численности выпускников 11 класса, получивших аттестаты о среднем общем образовании с отличием, в общей численности выпускников 11 класса</w:t>
            </w:r>
          </w:p>
        </w:tc>
        <w:tc>
          <w:tcPr>
            <w:tcW w:w="0" w:type="auto"/>
          </w:tcPr>
          <w:p w:rsidR="002942C7" w:rsidRPr="001A7123" w:rsidRDefault="002942C7" w:rsidP="0093720C">
            <w:pPr>
              <w:pStyle w:val="afe"/>
              <w:jc w:val="center"/>
            </w:pPr>
            <w:r w:rsidRPr="001A7123">
              <w:t>человек/%</w:t>
            </w:r>
          </w:p>
        </w:tc>
        <w:tc>
          <w:tcPr>
            <w:tcW w:w="0" w:type="auto"/>
          </w:tcPr>
          <w:p w:rsidR="002942C7" w:rsidRPr="001A7123" w:rsidRDefault="002942C7" w:rsidP="0093720C">
            <w:pPr>
              <w:pStyle w:val="afe"/>
              <w:jc w:val="center"/>
            </w:pPr>
            <w:r w:rsidRPr="001A7123">
              <w:t>0/0</w:t>
            </w:r>
          </w:p>
        </w:tc>
      </w:tr>
      <w:tr w:rsidR="002942C7" w:rsidRPr="001A7123" w:rsidTr="00AE4CAD">
        <w:trPr>
          <w:cantSplit/>
        </w:trPr>
        <w:tc>
          <w:tcPr>
            <w:tcW w:w="0" w:type="auto"/>
            <w:vAlign w:val="center"/>
          </w:tcPr>
          <w:p w:rsidR="002942C7" w:rsidRPr="001A7123" w:rsidRDefault="002942C7" w:rsidP="002A6D7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lastRenderedPageBreak/>
              <w:t>1.1</w:t>
            </w:r>
            <w:r w:rsidR="002A6D7C" w:rsidRPr="001A7123">
              <w:rPr>
                <w:rFonts w:ascii="Times New Roman" w:eastAsia="Times New Roman" w:hAnsi="Times New Roman" w:cs="Times New Roman"/>
                <w:sz w:val="24"/>
                <w:szCs w:val="24"/>
              </w:rPr>
              <w:t>8</w:t>
            </w:r>
          </w:p>
        </w:tc>
        <w:tc>
          <w:tcPr>
            <w:tcW w:w="0" w:type="auto"/>
          </w:tcPr>
          <w:p w:rsidR="002942C7" w:rsidRPr="001A7123" w:rsidRDefault="002942C7" w:rsidP="0093720C">
            <w:pPr>
              <w:pStyle w:val="aff0"/>
            </w:pPr>
            <w:r w:rsidRPr="001A7123">
              <w:t>Численность/удельный вес численности учащихся, принявших участие в различных олимпиадах, смотрах, конкурсах, в общей численности учащихся</w:t>
            </w:r>
          </w:p>
        </w:tc>
        <w:tc>
          <w:tcPr>
            <w:tcW w:w="0" w:type="auto"/>
          </w:tcPr>
          <w:p w:rsidR="002942C7" w:rsidRPr="001A7123" w:rsidRDefault="002942C7" w:rsidP="0093720C">
            <w:pPr>
              <w:pStyle w:val="afe"/>
              <w:jc w:val="center"/>
            </w:pPr>
            <w:r w:rsidRPr="001A7123">
              <w:t>человек/%</w:t>
            </w:r>
          </w:p>
        </w:tc>
        <w:tc>
          <w:tcPr>
            <w:tcW w:w="0" w:type="auto"/>
          </w:tcPr>
          <w:p w:rsidR="002942C7" w:rsidRPr="001A7123" w:rsidRDefault="00CD7D79" w:rsidP="00FE1D6E">
            <w:pPr>
              <w:pStyle w:val="afe"/>
              <w:jc w:val="center"/>
            </w:pPr>
            <w:r w:rsidRPr="001A7123">
              <w:t>193/53</w:t>
            </w:r>
          </w:p>
        </w:tc>
      </w:tr>
      <w:tr w:rsidR="002942C7" w:rsidRPr="001A7123" w:rsidTr="00AE4CAD">
        <w:trPr>
          <w:cantSplit/>
        </w:trPr>
        <w:tc>
          <w:tcPr>
            <w:tcW w:w="0" w:type="auto"/>
            <w:vAlign w:val="center"/>
          </w:tcPr>
          <w:p w:rsidR="002942C7" w:rsidRPr="001A7123" w:rsidRDefault="002942C7" w:rsidP="002A6D7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1.19.</w:t>
            </w:r>
          </w:p>
        </w:tc>
        <w:tc>
          <w:tcPr>
            <w:tcW w:w="0" w:type="auto"/>
          </w:tcPr>
          <w:p w:rsidR="002942C7" w:rsidRPr="001A7123" w:rsidRDefault="002942C7" w:rsidP="0093720C">
            <w:pPr>
              <w:pStyle w:val="aff0"/>
            </w:pPr>
            <w:r w:rsidRPr="001A7123">
              <w:t>Численность/удельный вес численности учащихся-победителей и призеров олимпиад, смотров, конкурсов, в общей численности учащихся, в том числе:</w:t>
            </w:r>
          </w:p>
        </w:tc>
        <w:tc>
          <w:tcPr>
            <w:tcW w:w="0" w:type="auto"/>
          </w:tcPr>
          <w:p w:rsidR="002942C7" w:rsidRPr="001A7123" w:rsidRDefault="002942C7" w:rsidP="0093720C">
            <w:pPr>
              <w:pStyle w:val="afe"/>
              <w:jc w:val="center"/>
            </w:pPr>
            <w:r w:rsidRPr="001A7123">
              <w:t>человек/%</w:t>
            </w:r>
          </w:p>
        </w:tc>
        <w:tc>
          <w:tcPr>
            <w:tcW w:w="0" w:type="auto"/>
          </w:tcPr>
          <w:p w:rsidR="002942C7" w:rsidRPr="001A7123" w:rsidRDefault="00CD7D79" w:rsidP="0093720C">
            <w:pPr>
              <w:pStyle w:val="afe"/>
              <w:jc w:val="center"/>
            </w:pPr>
            <w:r w:rsidRPr="001A7123">
              <w:t>95/26</w:t>
            </w:r>
          </w:p>
        </w:tc>
      </w:tr>
      <w:tr w:rsidR="002942C7" w:rsidRPr="001A7123" w:rsidTr="00AE4CAD">
        <w:trPr>
          <w:cantSplit/>
        </w:trPr>
        <w:tc>
          <w:tcPr>
            <w:tcW w:w="0" w:type="auto"/>
            <w:vAlign w:val="center"/>
          </w:tcPr>
          <w:p w:rsidR="002942C7" w:rsidRPr="001A7123" w:rsidRDefault="002942C7" w:rsidP="002A6D7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1.19.</w:t>
            </w:r>
            <w:r w:rsidR="002A6D7C" w:rsidRPr="001A7123">
              <w:rPr>
                <w:rFonts w:ascii="Times New Roman" w:eastAsia="Times New Roman" w:hAnsi="Times New Roman" w:cs="Times New Roman"/>
                <w:sz w:val="24"/>
                <w:szCs w:val="24"/>
              </w:rPr>
              <w:t>1</w:t>
            </w:r>
          </w:p>
        </w:tc>
        <w:tc>
          <w:tcPr>
            <w:tcW w:w="0" w:type="auto"/>
          </w:tcPr>
          <w:p w:rsidR="002942C7" w:rsidRPr="001A7123" w:rsidRDefault="002942C7" w:rsidP="0093720C">
            <w:pPr>
              <w:pStyle w:val="aff0"/>
            </w:pPr>
            <w:r w:rsidRPr="001A7123">
              <w:t>Регионального уровня</w:t>
            </w:r>
          </w:p>
        </w:tc>
        <w:tc>
          <w:tcPr>
            <w:tcW w:w="0" w:type="auto"/>
          </w:tcPr>
          <w:p w:rsidR="002942C7" w:rsidRPr="001A7123" w:rsidRDefault="002942C7" w:rsidP="0093720C">
            <w:pPr>
              <w:pStyle w:val="afe"/>
              <w:jc w:val="center"/>
            </w:pPr>
            <w:r w:rsidRPr="001A7123">
              <w:t>человек/%</w:t>
            </w:r>
          </w:p>
        </w:tc>
        <w:tc>
          <w:tcPr>
            <w:tcW w:w="0" w:type="auto"/>
          </w:tcPr>
          <w:p w:rsidR="002942C7" w:rsidRPr="001A7123" w:rsidRDefault="00CD7D79" w:rsidP="0093720C">
            <w:pPr>
              <w:pStyle w:val="afe"/>
              <w:jc w:val="center"/>
            </w:pPr>
            <w:r w:rsidRPr="001A7123">
              <w:t>85/9</w:t>
            </w:r>
          </w:p>
        </w:tc>
      </w:tr>
      <w:tr w:rsidR="002942C7" w:rsidRPr="001A7123" w:rsidTr="00AE4CAD">
        <w:trPr>
          <w:cantSplit/>
        </w:trPr>
        <w:tc>
          <w:tcPr>
            <w:tcW w:w="0" w:type="auto"/>
            <w:vAlign w:val="center"/>
          </w:tcPr>
          <w:p w:rsidR="002942C7" w:rsidRPr="001A7123" w:rsidRDefault="002942C7" w:rsidP="002A6D7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1.19.</w:t>
            </w:r>
            <w:r w:rsidR="002A6D7C" w:rsidRPr="001A7123">
              <w:rPr>
                <w:rFonts w:ascii="Times New Roman" w:eastAsia="Times New Roman" w:hAnsi="Times New Roman" w:cs="Times New Roman"/>
                <w:sz w:val="24"/>
                <w:szCs w:val="24"/>
              </w:rPr>
              <w:t>2</w:t>
            </w:r>
          </w:p>
        </w:tc>
        <w:tc>
          <w:tcPr>
            <w:tcW w:w="0" w:type="auto"/>
          </w:tcPr>
          <w:p w:rsidR="002942C7" w:rsidRPr="001A7123" w:rsidRDefault="002942C7" w:rsidP="0093720C">
            <w:pPr>
              <w:pStyle w:val="aff0"/>
            </w:pPr>
            <w:r w:rsidRPr="001A7123">
              <w:t>Федерального уровня</w:t>
            </w:r>
          </w:p>
        </w:tc>
        <w:tc>
          <w:tcPr>
            <w:tcW w:w="0" w:type="auto"/>
          </w:tcPr>
          <w:p w:rsidR="002942C7" w:rsidRPr="001A7123" w:rsidRDefault="002942C7" w:rsidP="0093720C">
            <w:pPr>
              <w:pStyle w:val="afe"/>
              <w:jc w:val="center"/>
            </w:pPr>
            <w:r w:rsidRPr="001A7123">
              <w:t>человек/%</w:t>
            </w:r>
          </w:p>
        </w:tc>
        <w:tc>
          <w:tcPr>
            <w:tcW w:w="0" w:type="auto"/>
          </w:tcPr>
          <w:p w:rsidR="002942C7" w:rsidRPr="001A7123" w:rsidRDefault="00CD7D79" w:rsidP="0093720C">
            <w:pPr>
              <w:pStyle w:val="afe"/>
              <w:jc w:val="center"/>
            </w:pPr>
            <w:r w:rsidRPr="001A7123">
              <w:t>3/0,8</w:t>
            </w:r>
          </w:p>
        </w:tc>
      </w:tr>
      <w:tr w:rsidR="002942C7" w:rsidRPr="001A7123" w:rsidTr="00AE4CAD">
        <w:trPr>
          <w:cantSplit/>
        </w:trPr>
        <w:tc>
          <w:tcPr>
            <w:tcW w:w="0" w:type="auto"/>
            <w:vAlign w:val="center"/>
          </w:tcPr>
          <w:p w:rsidR="002942C7" w:rsidRPr="001A7123" w:rsidRDefault="002942C7" w:rsidP="002A6D7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w:t>
            </w:r>
            <w:r w:rsidR="002A6D7C" w:rsidRPr="001A7123">
              <w:rPr>
                <w:rFonts w:ascii="Times New Roman" w:eastAsia="Times New Roman" w:hAnsi="Times New Roman" w:cs="Times New Roman"/>
                <w:sz w:val="24"/>
                <w:szCs w:val="24"/>
              </w:rPr>
              <w:t>19.3</w:t>
            </w:r>
          </w:p>
        </w:tc>
        <w:tc>
          <w:tcPr>
            <w:tcW w:w="0" w:type="auto"/>
          </w:tcPr>
          <w:p w:rsidR="002942C7" w:rsidRPr="001A7123" w:rsidRDefault="002942C7" w:rsidP="0093720C">
            <w:pPr>
              <w:pStyle w:val="aff0"/>
            </w:pPr>
            <w:r w:rsidRPr="001A7123">
              <w:t>Международного уровня</w:t>
            </w:r>
          </w:p>
        </w:tc>
        <w:tc>
          <w:tcPr>
            <w:tcW w:w="0" w:type="auto"/>
          </w:tcPr>
          <w:p w:rsidR="002942C7" w:rsidRPr="001A7123" w:rsidRDefault="002942C7" w:rsidP="0093720C">
            <w:pPr>
              <w:pStyle w:val="afe"/>
              <w:jc w:val="center"/>
            </w:pPr>
            <w:r w:rsidRPr="001A7123">
              <w:t>человек/%</w:t>
            </w:r>
          </w:p>
        </w:tc>
        <w:tc>
          <w:tcPr>
            <w:tcW w:w="0" w:type="auto"/>
          </w:tcPr>
          <w:p w:rsidR="002942C7" w:rsidRPr="001A7123" w:rsidRDefault="00CD7D79" w:rsidP="008C1DAF">
            <w:pPr>
              <w:pStyle w:val="afe"/>
              <w:jc w:val="center"/>
            </w:pPr>
            <w:r w:rsidRPr="001A7123">
              <w:t>7/2</w:t>
            </w:r>
          </w:p>
        </w:tc>
      </w:tr>
      <w:tr w:rsidR="002942C7" w:rsidRPr="001A7123" w:rsidTr="00AE4CAD">
        <w:trPr>
          <w:cantSplit/>
        </w:trPr>
        <w:tc>
          <w:tcPr>
            <w:tcW w:w="0" w:type="auto"/>
            <w:vAlign w:val="center"/>
          </w:tcPr>
          <w:p w:rsidR="002942C7" w:rsidRPr="001A7123" w:rsidRDefault="002942C7" w:rsidP="002A6D7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1.2</w:t>
            </w:r>
            <w:r w:rsidR="002A6D7C" w:rsidRPr="001A7123">
              <w:rPr>
                <w:rFonts w:ascii="Times New Roman" w:eastAsia="Times New Roman" w:hAnsi="Times New Roman" w:cs="Times New Roman"/>
                <w:sz w:val="24"/>
                <w:szCs w:val="24"/>
              </w:rPr>
              <w:t>0</w:t>
            </w:r>
          </w:p>
        </w:tc>
        <w:tc>
          <w:tcPr>
            <w:tcW w:w="0" w:type="auto"/>
          </w:tcPr>
          <w:p w:rsidR="002942C7" w:rsidRPr="001A7123" w:rsidRDefault="002942C7" w:rsidP="0093720C">
            <w:pPr>
              <w:pStyle w:val="aff0"/>
            </w:pPr>
            <w:r w:rsidRPr="001A7123">
              <w:t>Численность/удельный вес численности учащихся, получающих образование с углубленным изучением отдельных учебных предметов, в общей численности учащихся</w:t>
            </w:r>
          </w:p>
        </w:tc>
        <w:tc>
          <w:tcPr>
            <w:tcW w:w="0" w:type="auto"/>
          </w:tcPr>
          <w:p w:rsidR="002942C7" w:rsidRPr="001A7123" w:rsidRDefault="002942C7" w:rsidP="0093720C">
            <w:pPr>
              <w:pStyle w:val="afe"/>
              <w:jc w:val="center"/>
            </w:pPr>
            <w:r w:rsidRPr="001A7123">
              <w:t>человек/%</w:t>
            </w:r>
          </w:p>
        </w:tc>
        <w:tc>
          <w:tcPr>
            <w:tcW w:w="0" w:type="auto"/>
          </w:tcPr>
          <w:p w:rsidR="002942C7" w:rsidRPr="001A7123" w:rsidRDefault="002A6D7C" w:rsidP="0093720C">
            <w:pPr>
              <w:pStyle w:val="afe"/>
              <w:jc w:val="center"/>
            </w:pPr>
            <w:r w:rsidRPr="001A7123">
              <w:t>0/0</w:t>
            </w:r>
          </w:p>
        </w:tc>
      </w:tr>
      <w:tr w:rsidR="002942C7" w:rsidRPr="001A7123" w:rsidTr="00AE4CAD">
        <w:trPr>
          <w:cantSplit/>
        </w:trPr>
        <w:tc>
          <w:tcPr>
            <w:tcW w:w="0" w:type="auto"/>
            <w:vAlign w:val="center"/>
          </w:tcPr>
          <w:p w:rsidR="002942C7" w:rsidRPr="001A7123" w:rsidRDefault="002942C7" w:rsidP="002A6D7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1.2</w:t>
            </w:r>
            <w:r w:rsidR="002A6D7C" w:rsidRPr="001A7123">
              <w:rPr>
                <w:rFonts w:ascii="Times New Roman" w:eastAsia="Times New Roman" w:hAnsi="Times New Roman" w:cs="Times New Roman"/>
                <w:sz w:val="24"/>
                <w:szCs w:val="24"/>
              </w:rPr>
              <w:t>1</w:t>
            </w:r>
          </w:p>
        </w:tc>
        <w:tc>
          <w:tcPr>
            <w:tcW w:w="0" w:type="auto"/>
          </w:tcPr>
          <w:p w:rsidR="002942C7" w:rsidRPr="001A7123" w:rsidRDefault="002942C7" w:rsidP="0093720C">
            <w:pPr>
              <w:pStyle w:val="aff0"/>
            </w:pPr>
            <w:r w:rsidRPr="001A7123">
              <w:t>Численность/удельный вес численности учащихся, получающих образование в рамках профильного обучения, в общей численности учащихся</w:t>
            </w:r>
          </w:p>
        </w:tc>
        <w:tc>
          <w:tcPr>
            <w:tcW w:w="0" w:type="auto"/>
          </w:tcPr>
          <w:p w:rsidR="002942C7" w:rsidRPr="001A7123" w:rsidRDefault="002942C7" w:rsidP="0093720C">
            <w:pPr>
              <w:pStyle w:val="afe"/>
              <w:jc w:val="center"/>
            </w:pPr>
            <w:r w:rsidRPr="001A7123">
              <w:t>человек/%</w:t>
            </w:r>
          </w:p>
        </w:tc>
        <w:tc>
          <w:tcPr>
            <w:tcW w:w="0" w:type="auto"/>
          </w:tcPr>
          <w:p w:rsidR="002942C7" w:rsidRPr="001A7123" w:rsidRDefault="002A6D7C" w:rsidP="0093720C">
            <w:pPr>
              <w:pStyle w:val="afe"/>
              <w:jc w:val="center"/>
            </w:pPr>
            <w:r w:rsidRPr="001A7123">
              <w:t>0/0</w:t>
            </w:r>
          </w:p>
        </w:tc>
      </w:tr>
      <w:tr w:rsidR="002942C7" w:rsidRPr="001A7123" w:rsidTr="00AE4CAD">
        <w:trPr>
          <w:cantSplit/>
        </w:trPr>
        <w:tc>
          <w:tcPr>
            <w:tcW w:w="0" w:type="auto"/>
            <w:vAlign w:val="center"/>
          </w:tcPr>
          <w:p w:rsidR="002942C7" w:rsidRPr="001A7123" w:rsidRDefault="002942C7" w:rsidP="002A6D7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1.2</w:t>
            </w:r>
            <w:r w:rsidR="002A6D7C" w:rsidRPr="001A7123">
              <w:rPr>
                <w:rFonts w:ascii="Times New Roman" w:eastAsia="Times New Roman" w:hAnsi="Times New Roman" w:cs="Times New Roman"/>
                <w:sz w:val="24"/>
                <w:szCs w:val="24"/>
              </w:rPr>
              <w:t>2</w:t>
            </w:r>
          </w:p>
        </w:tc>
        <w:tc>
          <w:tcPr>
            <w:tcW w:w="0" w:type="auto"/>
          </w:tcPr>
          <w:p w:rsidR="002942C7" w:rsidRPr="001A7123" w:rsidRDefault="002942C7" w:rsidP="0093720C">
            <w:pPr>
              <w:pStyle w:val="aff0"/>
            </w:pPr>
            <w:r w:rsidRPr="001A7123">
              <w:t>Численность/удельный вес численности обучающихся с применением дистанционных образовательных технологий, электронного обучения, в общей численности учащихся</w:t>
            </w:r>
          </w:p>
        </w:tc>
        <w:tc>
          <w:tcPr>
            <w:tcW w:w="0" w:type="auto"/>
          </w:tcPr>
          <w:p w:rsidR="002942C7" w:rsidRPr="001A7123" w:rsidRDefault="002942C7" w:rsidP="0093720C">
            <w:pPr>
              <w:pStyle w:val="afe"/>
              <w:jc w:val="center"/>
            </w:pPr>
            <w:r w:rsidRPr="001A7123">
              <w:t>человек/%</w:t>
            </w:r>
          </w:p>
        </w:tc>
        <w:tc>
          <w:tcPr>
            <w:tcW w:w="0" w:type="auto"/>
          </w:tcPr>
          <w:p w:rsidR="002942C7" w:rsidRPr="001A7123" w:rsidRDefault="00050E4D" w:rsidP="00050E4D">
            <w:pPr>
              <w:pStyle w:val="afe"/>
              <w:jc w:val="center"/>
            </w:pPr>
            <w:r w:rsidRPr="001A7123">
              <w:t>1</w:t>
            </w:r>
            <w:r w:rsidR="002A6D7C" w:rsidRPr="001A7123">
              <w:t>/</w:t>
            </w:r>
            <w:r w:rsidR="00C03399" w:rsidRPr="001A7123">
              <w:t>0,3</w:t>
            </w:r>
          </w:p>
        </w:tc>
      </w:tr>
      <w:tr w:rsidR="002942C7" w:rsidRPr="001A7123" w:rsidTr="00AE4CAD">
        <w:trPr>
          <w:cantSplit/>
        </w:trPr>
        <w:tc>
          <w:tcPr>
            <w:tcW w:w="0" w:type="auto"/>
            <w:vAlign w:val="center"/>
          </w:tcPr>
          <w:p w:rsidR="002942C7" w:rsidRPr="001A7123" w:rsidRDefault="002942C7" w:rsidP="002A6D7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1.2</w:t>
            </w:r>
            <w:r w:rsidR="002A6D7C" w:rsidRPr="001A7123">
              <w:rPr>
                <w:rFonts w:ascii="Times New Roman" w:eastAsia="Times New Roman" w:hAnsi="Times New Roman" w:cs="Times New Roman"/>
                <w:sz w:val="24"/>
                <w:szCs w:val="24"/>
              </w:rPr>
              <w:t>3</w:t>
            </w:r>
          </w:p>
        </w:tc>
        <w:tc>
          <w:tcPr>
            <w:tcW w:w="0" w:type="auto"/>
          </w:tcPr>
          <w:p w:rsidR="002942C7" w:rsidRPr="001A7123" w:rsidRDefault="002942C7" w:rsidP="0093720C">
            <w:pPr>
              <w:pStyle w:val="aff0"/>
            </w:pPr>
            <w:r w:rsidRPr="001A7123">
              <w:t>Численность/удельный вес численности учащихся в рамках сетевой формы реализации образовательных программ, в общей численности учащихся</w:t>
            </w:r>
          </w:p>
        </w:tc>
        <w:tc>
          <w:tcPr>
            <w:tcW w:w="0" w:type="auto"/>
          </w:tcPr>
          <w:p w:rsidR="002942C7" w:rsidRPr="001A7123" w:rsidRDefault="002942C7" w:rsidP="0093720C">
            <w:pPr>
              <w:pStyle w:val="afe"/>
              <w:jc w:val="center"/>
            </w:pPr>
            <w:r w:rsidRPr="001A7123">
              <w:t>человек/%</w:t>
            </w:r>
          </w:p>
        </w:tc>
        <w:tc>
          <w:tcPr>
            <w:tcW w:w="0" w:type="auto"/>
          </w:tcPr>
          <w:p w:rsidR="002942C7" w:rsidRPr="001A7123" w:rsidRDefault="002A6D7C" w:rsidP="0093720C">
            <w:pPr>
              <w:pStyle w:val="afe"/>
              <w:jc w:val="center"/>
            </w:pPr>
            <w:r w:rsidRPr="001A7123">
              <w:t>0/0</w:t>
            </w:r>
          </w:p>
        </w:tc>
      </w:tr>
      <w:tr w:rsidR="002942C7" w:rsidRPr="001A7123" w:rsidTr="00AE4CAD">
        <w:trPr>
          <w:cantSplit/>
          <w:trHeight w:val="175"/>
        </w:trPr>
        <w:tc>
          <w:tcPr>
            <w:tcW w:w="0" w:type="auto"/>
            <w:vAlign w:val="center"/>
          </w:tcPr>
          <w:p w:rsidR="002942C7" w:rsidRPr="001A7123" w:rsidRDefault="002942C7" w:rsidP="002A6D7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1.2</w:t>
            </w:r>
            <w:r w:rsidR="002A6D7C" w:rsidRPr="001A7123">
              <w:rPr>
                <w:rFonts w:ascii="Times New Roman" w:eastAsia="Times New Roman" w:hAnsi="Times New Roman" w:cs="Times New Roman"/>
                <w:sz w:val="24"/>
                <w:szCs w:val="24"/>
              </w:rPr>
              <w:t>4</w:t>
            </w:r>
          </w:p>
        </w:tc>
        <w:tc>
          <w:tcPr>
            <w:tcW w:w="0" w:type="auto"/>
          </w:tcPr>
          <w:p w:rsidR="002942C7" w:rsidRPr="001A7123" w:rsidRDefault="002942C7" w:rsidP="0093720C">
            <w:pPr>
              <w:pStyle w:val="aff0"/>
            </w:pPr>
            <w:r w:rsidRPr="001A7123">
              <w:t>Общая численность педагогических работников, в том числе:</w:t>
            </w:r>
          </w:p>
        </w:tc>
        <w:tc>
          <w:tcPr>
            <w:tcW w:w="0" w:type="auto"/>
          </w:tcPr>
          <w:p w:rsidR="002942C7" w:rsidRPr="001A7123" w:rsidRDefault="002942C7" w:rsidP="0093720C">
            <w:pPr>
              <w:pStyle w:val="afe"/>
              <w:jc w:val="center"/>
            </w:pPr>
            <w:r w:rsidRPr="001A7123">
              <w:t>человек</w:t>
            </w:r>
          </w:p>
        </w:tc>
        <w:tc>
          <w:tcPr>
            <w:tcW w:w="0" w:type="auto"/>
          </w:tcPr>
          <w:p w:rsidR="002942C7" w:rsidRPr="001A7123" w:rsidRDefault="00CD7D79" w:rsidP="0093720C">
            <w:pPr>
              <w:pStyle w:val="afe"/>
              <w:jc w:val="center"/>
            </w:pPr>
            <w:r w:rsidRPr="001A7123">
              <w:t>59</w:t>
            </w:r>
          </w:p>
        </w:tc>
      </w:tr>
      <w:tr w:rsidR="002942C7" w:rsidRPr="001A7123" w:rsidTr="00AE4CAD">
        <w:trPr>
          <w:cantSplit/>
        </w:trPr>
        <w:tc>
          <w:tcPr>
            <w:tcW w:w="0" w:type="auto"/>
            <w:vAlign w:val="center"/>
          </w:tcPr>
          <w:p w:rsidR="002942C7" w:rsidRPr="001A7123" w:rsidRDefault="002942C7" w:rsidP="002A6D7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1.2</w:t>
            </w:r>
            <w:r w:rsidR="002A6D7C" w:rsidRPr="001A7123">
              <w:rPr>
                <w:rFonts w:ascii="Times New Roman" w:eastAsia="Times New Roman" w:hAnsi="Times New Roman" w:cs="Times New Roman"/>
                <w:sz w:val="24"/>
                <w:szCs w:val="24"/>
              </w:rPr>
              <w:t>5</w:t>
            </w:r>
          </w:p>
        </w:tc>
        <w:tc>
          <w:tcPr>
            <w:tcW w:w="0" w:type="auto"/>
          </w:tcPr>
          <w:p w:rsidR="002942C7" w:rsidRPr="001A7123" w:rsidRDefault="002942C7" w:rsidP="0093720C">
            <w:pPr>
              <w:pStyle w:val="aff0"/>
            </w:pPr>
            <w:r w:rsidRPr="001A7123">
              <w:t>Численность/удельный вес численности педагогических работников, имеющих высшее образование, в общей численности педагогических работников</w:t>
            </w:r>
          </w:p>
        </w:tc>
        <w:tc>
          <w:tcPr>
            <w:tcW w:w="0" w:type="auto"/>
          </w:tcPr>
          <w:p w:rsidR="002942C7" w:rsidRPr="001A7123" w:rsidRDefault="002942C7" w:rsidP="0093720C">
            <w:pPr>
              <w:pStyle w:val="afe"/>
              <w:jc w:val="center"/>
            </w:pPr>
            <w:r w:rsidRPr="001A7123">
              <w:t>человек/%</w:t>
            </w:r>
          </w:p>
        </w:tc>
        <w:tc>
          <w:tcPr>
            <w:tcW w:w="0" w:type="auto"/>
          </w:tcPr>
          <w:p w:rsidR="002942C7" w:rsidRPr="001A7123" w:rsidRDefault="00CD7D79" w:rsidP="0093720C">
            <w:pPr>
              <w:pStyle w:val="afe"/>
              <w:jc w:val="center"/>
            </w:pPr>
            <w:r w:rsidRPr="001A7123">
              <w:t>47/79</w:t>
            </w:r>
          </w:p>
        </w:tc>
      </w:tr>
      <w:tr w:rsidR="002942C7" w:rsidRPr="001A7123" w:rsidTr="00AE4CAD">
        <w:trPr>
          <w:cantSplit/>
        </w:trPr>
        <w:tc>
          <w:tcPr>
            <w:tcW w:w="0" w:type="auto"/>
            <w:vAlign w:val="center"/>
          </w:tcPr>
          <w:p w:rsidR="002942C7" w:rsidRPr="001A7123" w:rsidRDefault="002942C7" w:rsidP="002A6D7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1.2</w:t>
            </w:r>
            <w:r w:rsidR="002A6D7C" w:rsidRPr="001A7123">
              <w:rPr>
                <w:rFonts w:ascii="Times New Roman" w:eastAsia="Times New Roman" w:hAnsi="Times New Roman" w:cs="Times New Roman"/>
                <w:sz w:val="24"/>
                <w:szCs w:val="24"/>
              </w:rPr>
              <w:t>6</w:t>
            </w:r>
          </w:p>
        </w:tc>
        <w:tc>
          <w:tcPr>
            <w:tcW w:w="0" w:type="auto"/>
          </w:tcPr>
          <w:p w:rsidR="002942C7" w:rsidRPr="001A7123" w:rsidRDefault="002942C7" w:rsidP="0093720C">
            <w:pPr>
              <w:pStyle w:val="aff0"/>
            </w:pPr>
            <w:r w:rsidRPr="001A7123">
              <w:t>Численность/удельный вес численности педагогических работников, имеющих высшее образование педагогической направленности (профиля), в общей численности педагогических работников</w:t>
            </w:r>
          </w:p>
        </w:tc>
        <w:tc>
          <w:tcPr>
            <w:tcW w:w="0" w:type="auto"/>
          </w:tcPr>
          <w:p w:rsidR="002942C7" w:rsidRPr="001A7123" w:rsidRDefault="002942C7" w:rsidP="0093720C">
            <w:pPr>
              <w:pStyle w:val="afe"/>
              <w:jc w:val="center"/>
            </w:pPr>
            <w:r w:rsidRPr="001A7123">
              <w:t>человек/%</w:t>
            </w:r>
          </w:p>
        </w:tc>
        <w:tc>
          <w:tcPr>
            <w:tcW w:w="0" w:type="auto"/>
          </w:tcPr>
          <w:p w:rsidR="002942C7" w:rsidRPr="001A7123" w:rsidRDefault="00CD7D79" w:rsidP="002A6D7C">
            <w:pPr>
              <w:pStyle w:val="afe"/>
              <w:jc w:val="center"/>
            </w:pPr>
            <w:r w:rsidRPr="001A7123">
              <w:t>47/79</w:t>
            </w:r>
          </w:p>
        </w:tc>
      </w:tr>
      <w:tr w:rsidR="002942C7" w:rsidRPr="001A7123" w:rsidTr="00AE4CAD">
        <w:trPr>
          <w:cantSplit/>
        </w:trPr>
        <w:tc>
          <w:tcPr>
            <w:tcW w:w="0" w:type="auto"/>
            <w:vAlign w:val="center"/>
          </w:tcPr>
          <w:p w:rsidR="002942C7" w:rsidRPr="001A7123" w:rsidRDefault="002942C7" w:rsidP="002A6D7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1.2</w:t>
            </w:r>
            <w:r w:rsidR="002A6D7C" w:rsidRPr="001A7123">
              <w:rPr>
                <w:rFonts w:ascii="Times New Roman" w:eastAsia="Times New Roman" w:hAnsi="Times New Roman" w:cs="Times New Roman"/>
                <w:sz w:val="24"/>
                <w:szCs w:val="24"/>
              </w:rPr>
              <w:t>7</w:t>
            </w:r>
          </w:p>
        </w:tc>
        <w:tc>
          <w:tcPr>
            <w:tcW w:w="0" w:type="auto"/>
          </w:tcPr>
          <w:p w:rsidR="002942C7" w:rsidRPr="001A7123" w:rsidRDefault="002942C7" w:rsidP="0093720C">
            <w:pPr>
              <w:pStyle w:val="aff0"/>
            </w:pPr>
            <w:r w:rsidRPr="001A7123">
              <w:t>Численность/удельный вес численности педагогических работников, имеющих среднее профессиональное образование, в общей численности педагогических работников</w:t>
            </w:r>
          </w:p>
        </w:tc>
        <w:tc>
          <w:tcPr>
            <w:tcW w:w="0" w:type="auto"/>
          </w:tcPr>
          <w:p w:rsidR="002942C7" w:rsidRPr="001A7123" w:rsidRDefault="002942C7" w:rsidP="0093720C">
            <w:pPr>
              <w:pStyle w:val="afe"/>
              <w:jc w:val="center"/>
            </w:pPr>
            <w:r w:rsidRPr="001A7123">
              <w:t>человек/%</w:t>
            </w:r>
          </w:p>
        </w:tc>
        <w:tc>
          <w:tcPr>
            <w:tcW w:w="0" w:type="auto"/>
          </w:tcPr>
          <w:p w:rsidR="002942C7" w:rsidRPr="001A7123" w:rsidRDefault="00CD7D79" w:rsidP="0093720C">
            <w:pPr>
              <w:pStyle w:val="afe"/>
              <w:jc w:val="center"/>
            </w:pPr>
            <w:r w:rsidRPr="001A7123">
              <w:t>12/20</w:t>
            </w:r>
          </w:p>
        </w:tc>
      </w:tr>
      <w:tr w:rsidR="002942C7" w:rsidRPr="001A7123" w:rsidTr="00AE4CAD">
        <w:trPr>
          <w:cantSplit/>
        </w:trPr>
        <w:tc>
          <w:tcPr>
            <w:tcW w:w="0" w:type="auto"/>
            <w:vAlign w:val="center"/>
          </w:tcPr>
          <w:p w:rsidR="002942C7" w:rsidRPr="001A7123" w:rsidRDefault="002942C7" w:rsidP="0093720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1.2</w:t>
            </w:r>
            <w:r w:rsidR="002A6D7C" w:rsidRPr="001A7123">
              <w:rPr>
                <w:rFonts w:ascii="Times New Roman" w:eastAsia="Times New Roman" w:hAnsi="Times New Roman" w:cs="Times New Roman"/>
                <w:sz w:val="24"/>
                <w:szCs w:val="24"/>
              </w:rPr>
              <w:t>8</w:t>
            </w:r>
          </w:p>
        </w:tc>
        <w:tc>
          <w:tcPr>
            <w:tcW w:w="0" w:type="auto"/>
          </w:tcPr>
          <w:p w:rsidR="002942C7" w:rsidRPr="001A7123" w:rsidRDefault="002942C7" w:rsidP="0093720C">
            <w:pPr>
              <w:pStyle w:val="aff0"/>
            </w:pPr>
            <w:r w:rsidRPr="001A7123">
              <w:t>Численность/удельный вес численности педагогических работников, имеющих среднее профессиональное образование педагогической направленности (профиля), в общей численности педагогических работников</w:t>
            </w:r>
          </w:p>
        </w:tc>
        <w:tc>
          <w:tcPr>
            <w:tcW w:w="0" w:type="auto"/>
          </w:tcPr>
          <w:p w:rsidR="002942C7" w:rsidRPr="001A7123" w:rsidRDefault="002942C7" w:rsidP="0093720C">
            <w:pPr>
              <w:pStyle w:val="afe"/>
              <w:jc w:val="center"/>
            </w:pPr>
            <w:r w:rsidRPr="001A7123">
              <w:t>человек/%</w:t>
            </w:r>
          </w:p>
        </w:tc>
        <w:tc>
          <w:tcPr>
            <w:tcW w:w="0" w:type="auto"/>
          </w:tcPr>
          <w:p w:rsidR="002942C7" w:rsidRPr="001A7123" w:rsidRDefault="00CD7D79" w:rsidP="0093720C">
            <w:pPr>
              <w:pStyle w:val="afe"/>
              <w:jc w:val="center"/>
            </w:pPr>
            <w:r w:rsidRPr="001A7123">
              <w:t>12</w:t>
            </w:r>
            <w:r w:rsidR="002A6D7C" w:rsidRPr="001A7123">
              <w:t>/2</w:t>
            </w:r>
            <w:r w:rsidR="004A5AE4" w:rsidRPr="001A7123">
              <w:t>0</w:t>
            </w:r>
          </w:p>
        </w:tc>
      </w:tr>
      <w:tr w:rsidR="002942C7" w:rsidRPr="001A7123" w:rsidTr="00AE4CAD">
        <w:trPr>
          <w:cantSplit/>
        </w:trPr>
        <w:tc>
          <w:tcPr>
            <w:tcW w:w="0" w:type="auto"/>
            <w:vAlign w:val="center"/>
          </w:tcPr>
          <w:p w:rsidR="002942C7" w:rsidRPr="001A7123" w:rsidRDefault="002942C7" w:rsidP="002A6D7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1.29.</w:t>
            </w:r>
          </w:p>
        </w:tc>
        <w:tc>
          <w:tcPr>
            <w:tcW w:w="0" w:type="auto"/>
          </w:tcPr>
          <w:p w:rsidR="002942C7" w:rsidRPr="001A7123" w:rsidRDefault="002942C7" w:rsidP="0093720C">
            <w:pPr>
              <w:pStyle w:val="aff0"/>
            </w:pPr>
            <w:r w:rsidRPr="001A7123">
              <w:t>Численность/удельный вес численности педагогических работников, которым по результатам аттестации присвоена квалификационная категория в общей численности педагогических работников, в том числе:</w:t>
            </w:r>
          </w:p>
        </w:tc>
        <w:tc>
          <w:tcPr>
            <w:tcW w:w="0" w:type="auto"/>
          </w:tcPr>
          <w:p w:rsidR="002942C7" w:rsidRPr="001A7123" w:rsidRDefault="002942C7" w:rsidP="0093720C">
            <w:pPr>
              <w:pStyle w:val="afe"/>
              <w:jc w:val="center"/>
            </w:pPr>
            <w:r w:rsidRPr="001A7123">
              <w:t>человек/%</w:t>
            </w:r>
          </w:p>
        </w:tc>
        <w:tc>
          <w:tcPr>
            <w:tcW w:w="0" w:type="auto"/>
          </w:tcPr>
          <w:p w:rsidR="002942C7" w:rsidRPr="001A7123" w:rsidRDefault="00CD7D79" w:rsidP="004A5AE4">
            <w:pPr>
              <w:pStyle w:val="afe"/>
              <w:jc w:val="center"/>
            </w:pPr>
            <w:r w:rsidRPr="001A7123">
              <w:t>43/72</w:t>
            </w:r>
          </w:p>
        </w:tc>
      </w:tr>
      <w:tr w:rsidR="002942C7" w:rsidRPr="001A7123" w:rsidTr="00AE4CAD">
        <w:trPr>
          <w:cantSplit/>
        </w:trPr>
        <w:tc>
          <w:tcPr>
            <w:tcW w:w="0" w:type="auto"/>
            <w:vAlign w:val="center"/>
          </w:tcPr>
          <w:p w:rsidR="002942C7" w:rsidRPr="001A7123" w:rsidRDefault="002942C7" w:rsidP="002A6D7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1.29.</w:t>
            </w:r>
            <w:r w:rsidR="002A6D7C" w:rsidRPr="001A7123">
              <w:rPr>
                <w:rFonts w:ascii="Times New Roman" w:eastAsia="Times New Roman" w:hAnsi="Times New Roman" w:cs="Times New Roman"/>
                <w:sz w:val="24"/>
                <w:szCs w:val="24"/>
              </w:rPr>
              <w:t>1</w:t>
            </w:r>
          </w:p>
        </w:tc>
        <w:tc>
          <w:tcPr>
            <w:tcW w:w="0" w:type="auto"/>
          </w:tcPr>
          <w:p w:rsidR="002942C7" w:rsidRPr="001A7123" w:rsidRDefault="002942C7" w:rsidP="0093720C">
            <w:pPr>
              <w:pStyle w:val="aff0"/>
            </w:pPr>
            <w:r w:rsidRPr="001A7123">
              <w:t>Высшая</w:t>
            </w:r>
          </w:p>
        </w:tc>
        <w:tc>
          <w:tcPr>
            <w:tcW w:w="0" w:type="auto"/>
          </w:tcPr>
          <w:p w:rsidR="002942C7" w:rsidRPr="001A7123" w:rsidRDefault="002942C7" w:rsidP="0093720C">
            <w:pPr>
              <w:pStyle w:val="afe"/>
              <w:jc w:val="center"/>
            </w:pPr>
            <w:r w:rsidRPr="001A7123">
              <w:t>человек/%</w:t>
            </w:r>
          </w:p>
        </w:tc>
        <w:tc>
          <w:tcPr>
            <w:tcW w:w="0" w:type="auto"/>
          </w:tcPr>
          <w:p w:rsidR="002942C7" w:rsidRPr="001A7123" w:rsidRDefault="00CD7D79" w:rsidP="004A5AE4">
            <w:pPr>
              <w:pStyle w:val="afe"/>
              <w:jc w:val="center"/>
            </w:pPr>
            <w:r w:rsidRPr="001A7123">
              <w:t>28/47</w:t>
            </w:r>
          </w:p>
        </w:tc>
      </w:tr>
      <w:tr w:rsidR="002942C7" w:rsidRPr="001A7123" w:rsidTr="00AE4CAD">
        <w:trPr>
          <w:cantSplit/>
        </w:trPr>
        <w:tc>
          <w:tcPr>
            <w:tcW w:w="0" w:type="auto"/>
            <w:vAlign w:val="center"/>
          </w:tcPr>
          <w:p w:rsidR="002942C7" w:rsidRPr="001A7123" w:rsidRDefault="002942C7" w:rsidP="002A6D7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w:t>
            </w:r>
            <w:r w:rsidR="002A6D7C" w:rsidRPr="001A7123">
              <w:rPr>
                <w:rFonts w:ascii="Times New Roman" w:eastAsia="Times New Roman" w:hAnsi="Times New Roman" w:cs="Times New Roman"/>
                <w:sz w:val="24"/>
                <w:szCs w:val="24"/>
              </w:rPr>
              <w:t>29.2</w:t>
            </w:r>
          </w:p>
        </w:tc>
        <w:tc>
          <w:tcPr>
            <w:tcW w:w="0" w:type="auto"/>
          </w:tcPr>
          <w:p w:rsidR="002942C7" w:rsidRPr="001A7123" w:rsidRDefault="002942C7" w:rsidP="0093720C">
            <w:pPr>
              <w:pStyle w:val="aff0"/>
            </w:pPr>
            <w:r w:rsidRPr="001A7123">
              <w:t>Первая</w:t>
            </w:r>
          </w:p>
        </w:tc>
        <w:tc>
          <w:tcPr>
            <w:tcW w:w="0" w:type="auto"/>
          </w:tcPr>
          <w:p w:rsidR="002942C7" w:rsidRPr="001A7123" w:rsidRDefault="002942C7" w:rsidP="0093720C">
            <w:pPr>
              <w:pStyle w:val="afe"/>
              <w:jc w:val="center"/>
            </w:pPr>
            <w:r w:rsidRPr="001A7123">
              <w:t>человек/%</w:t>
            </w:r>
          </w:p>
        </w:tc>
        <w:tc>
          <w:tcPr>
            <w:tcW w:w="0" w:type="auto"/>
          </w:tcPr>
          <w:p w:rsidR="002942C7" w:rsidRPr="001A7123" w:rsidRDefault="00CD7D79" w:rsidP="004A5AE4">
            <w:pPr>
              <w:pStyle w:val="afe"/>
              <w:jc w:val="center"/>
            </w:pPr>
            <w:r w:rsidRPr="001A7123">
              <w:t>15/26</w:t>
            </w:r>
          </w:p>
        </w:tc>
      </w:tr>
      <w:tr w:rsidR="002942C7" w:rsidRPr="001A7123" w:rsidTr="00AE4CAD">
        <w:trPr>
          <w:cantSplit/>
        </w:trPr>
        <w:tc>
          <w:tcPr>
            <w:tcW w:w="0" w:type="auto"/>
            <w:vAlign w:val="center"/>
          </w:tcPr>
          <w:p w:rsidR="002942C7" w:rsidRPr="001A7123" w:rsidRDefault="002942C7" w:rsidP="0093720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1.30.</w:t>
            </w:r>
          </w:p>
        </w:tc>
        <w:tc>
          <w:tcPr>
            <w:tcW w:w="0" w:type="auto"/>
          </w:tcPr>
          <w:p w:rsidR="002942C7" w:rsidRPr="001A7123" w:rsidRDefault="002942C7" w:rsidP="0093720C">
            <w:pPr>
              <w:pStyle w:val="aff0"/>
            </w:pPr>
            <w:r w:rsidRPr="001A7123">
              <w:t>Численность/удельный вес численности педагогических работников в общей численности педагогических работников, педагогический стаж работы которых составляет:</w:t>
            </w:r>
          </w:p>
        </w:tc>
        <w:tc>
          <w:tcPr>
            <w:tcW w:w="0" w:type="auto"/>
          </w:tcPr>
          <w:p w:rsidR="002942C7" w:rsidRPr="001A7123" w:rsidRDefault="002942C7" w:rsidP="0093720C">
            <w:pPr>
              <w:pStyle w:val="afe"/>
              <w:jc w:val="center"/>
            </w:pPr>
          </w:p>
        </w:tc>
        <w:tc>
          <w:tcPr>
            <w:tcW w:w="0" w:type="auto"/>
          </w:tcPr>
          <w:p w:rsidR="002942C7" w:rsidRPr="001A7123" w:rsidRDefault="002942C7" w:rsidP="0093720C">
            <w:pPr>
              <w:pStyle w:val="afe"/>
              <w:jc w:val="center"/>
            </w:pPr>
          </w:p>
        </w:tc>
      </w:tr>
      <w:tr w:rsidR="002942C7" w:rsidRPr="001A7123" w:rsidTr="00AE4CAD">
        <w:trPr>
          <w:cantSplit/>
        </w:trPr>
        <w:tc>
          <w:tcPr>
            <w:tcW w:w="0" w:type="auto"/>
            <w:vAlign w:val="center"/>
          </w:tcPr>
          <w:p w:rsidR="002942C7" w:rsidRPr="001A7123" w:rsidRDefault="002942C7" w:rsidP="002A6D7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1.30.</w:t>
            </w:r>
            <w:r w:rsidR="002A6D7C" w:rsidRPr="001A7123">
              <w:rPr>
                <w:rFonts w:ascii="Times New Roman" w:eastAsia="Times New Roman" w:hAnsi="Times New Roman" w:cs="Times New Roman"/>
                <w:sz w:val="24"/>
                <w:szCs w:val="24"/>
              </w:rPr>
              <w:t>1</w:t>
            </w:r>
          </w:p>
        </w:tc>
        <w:tc>
          <w:tcPr>
            <w:tcW w:w="0" w:type="auto"/>
          </w:tcPr>
          <w:p w:rsidR="002942C7" w:rsidRPr="001A7123" w:rsidRDefault="002942C7" w:rsidP="0093720C">
            <w:pPr>
              <w:pStyle w:val="aff0"/>
            </w:pPr>
            <w:r w:rsidRPr="001A7123">
              <w:t>До 5 лет</w:t>
            </w:r>
          </w:p>
        </w:tc>
        <w:tc>
          <w:tcPr>
            <w:tcW w:w="0" w:type="auto"/>
          </w:tcPr>
          <w:p w:rsidR="002942C7" w:rsidRPr="001A7123" w:rsidRDefault="002942C7" w:rsidP="0093720C">
            <w:pPr>
              <w:pStyle w:val="afe"/>
              <w:jc w:val="center"/>
            </w:pPr>
            <w:r w:rsidRPr="001A7123">
              <w:t>человек/%</w:t>
            </w:r>
          </w:p>
        </w:tc>
        <w:tc>
          <w:tcPr>
            <w:tcW w:w="0" w:type="auto"/>
          </w:tcPr>
          <w:p w:rsidR="002942C7" w:rsidRPr="001A7123" w:rsidRDefault="00CD7D79" w:rsidP="0093720C">
            <w:pPr>
              <w:pStyle w:val="afe"/>
              <w:jc w:val="center"/>
            </w:pPr>
            <w:r w:rsidRPr="001A7123">
              <w:t>1/2</w:t>
            </w:r>
          </w:p>
        </w:tc>
      </w:tr>
      <w:tr w:rsidR="002942C7" w:rsidRPr="001A7123" w:rsidTr="00AE4CAD">
        <w:trPr>
          <w:cantSplit/>
        </w:trPr>
        <w:tc>
          <w:tcPr>
            <w:tcW w:w="0" w:type="auto"/>
            <w:vAlign w:val="center"/>
          </w:tcPr>
          <w:p w:rsidR="002942C7" w:rsidRPr="001A7123" w:rsidRDefault="002942C7" w:rsidP="002A6D7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1.3</w:t>
            </w:r>
            <w:r w:rsidR="002A6D7C" w:rsidRPr="001A7123">
              <w:rPr>
                <w:rFonts w:ascii="Times New Roman" w:eastAsia="Times New Roman" w:hAnsi="Times New Roman" w:cs="Times New Roman"/>
                <w:sz w:val="24"/>
                <w:szCs w:val="24"/>
              </w:rPr>
              <w:t>0.2</w:t>
            </w:r>
          </w:p>
        </w:tc>
        <w:tc>
          <w:tcPr>
            <w:tcW w:w="0" w:type="auto"/>
          </w:tcPr>
          <w:p w:rsidR="002942C7" w:rsidRPr="001A7123" w:rsidRDefault="002942C7" w:rsidP="0093720C">
            <w:pPr>
              <w:pStyle w:val="aff0"/>
            </w:pPr>
            <w:r w:rsidRPr="001A7123">
              <w:t>Свыше 30 лет</w:t>
            </w:r>
          </w:p>
        </w:tc>
        <w:tc>
          <w:tcPr>
            <w:tcW w:w="0" w:type="auto"/>
          </w:tcPr>
          <w:p w:rsidR="002942C7" w:rsidRPr="001A7123" w:rsidRDefault="002942C7" w:rsidP="0093720C">
            <w:pPr>
              <w:pStyle w:val="afe"/>
              <w:jc w:val="center"/>
            </w:pPr>
            <w:r w:rsidRPr="001A7123">
              <w:t>человек/%</w:t>
            </w:r>
          </w:p>
        </w:tc>
        <w:tc>
          <w:tcPr>
            <w:tcW w:w="0" w:type="auto"/>
          </w:tcPr>
          <w:p w:rsidR="002942C7" w:rsidRPr="001A7123" w:rsidRDefault="00CD7D79" w:rsidP="0093720C">
            <w:pPr>
              <w:pStyle w:val="afe"/>
              <w:jc w:val="center"/>
            </w:pPr>
            <w:r w:rsidRPr="001A7123">
              <w:t>22/37</w:t>
            </w:r>
          </w:p>
        </w:tc>
      </w:tr>
      <w:tr w:rsidR="002942C7" w:rsidRPr="001A7123" w:rsidTr="00AE4CAD">
        <w:trPr>
          <w:cantSplit/>
        </w:trPr>
        <w:tc>
          <w:tcPr>
            <w:tcW w:w="0" w:type="auto"/>
            <w:vAlign w:val="center"/>
          </w:tcPr>
          <w:p w:rsidR="002942C7" w:rsidRPr="001A7123" w:rsidRDefault="002942C7" w:rsidP="002A6D7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1.3</w:t>
            </w:r>
            <w:r w:rsidR="002A6D7C" w:rsidRPr="001A7123">
              <w:rPr>
                <w:rFonts w:ascii="Times New Roman" w:eastAsia="Times New Roman" w:hAnsi="Times New Roman" w:cs="Times New Roman"/>
                <w:sz w:val="24"/>
                <w:szCs w:val="24"/>
              </w:rPr>
              <w:t>1</w:t>
            </w:r>
          </w:p>
        </w:tc>
        <w:tc>
          <w:tcPr>
            <w:tcW w:w="0" w:type="auto"/>
          </w:tcPr>
          <w:p w:rsidR="002942C7" w:rsidRPr="001A7123" w:rsidRDefault="002942C7" w:rsidP="0093720C">
            <w:pPr>
              <w:pStyle w:val="aff0"/>
            </w:pPr>
            <w:r w:rsidRPr="001A7123">
              <w:t>Численность/удельный вес численности педагогических работников в общей численности педагогических работников в возрасте до 30 лет</w:t>
            </w:r>
          </w:p>
        </w:tc>
        <w:tc>
          <w:tcPr>
            <w:tcW w:w="0" w:type="auto"/>
          </w:tcPr>
          <w:p w:rsidR="002942C7" w:rsidRPr="001A7123" w:rsidRDefault="002942C7" w:rsidP="0093720C">
            <w:pPr>
              <w:pStyle w:val="afe"/>
              <w:jc w:val="center"/>
            </w:pPr>
            <w:r w:rsidRPr="001A7123">
              <w:t>человек/%</w:t>
            </w:r>
          </w:p>
        </w:tc>
        <w:tc>
          <w:tcPr>
            <w:tcW w:w="0" w:type="auto"/>
          </w:tcPr>
          <w:p w:rsidR="002942C7" w:rsidRPr="001A7123" w:rsidRDefault="001A7123" w:rsidP="0093720C">
            <w:pPr>
              <w:pStyle w:val="afe"/>
              <w:jc w:val="center"/>
            </w:pPr>
            <w:r w:rsidRPr="001A7123">
              <w:t>1/2</w:t>
            </w:r>
          </w:p>
        </w:tc>
      </w:tr>
      <w:tr w:rsidR="002942C7" w:rsidRPr="001A7123" w:rsidTr="00AE4CAD">
        <w:trPr>
          <w:cantSplit/>
        </w:trPr>
        <w:tc>
          <w:tcPr>
            <w:tcW w:w="0" w:type="auto"/>
            <w:vAlign w:val="center"/>
          </w:tcPr>
          <w:p w:rsidR="002942C7" w:rsidRPr="001A7123" w:rsidRDefault="002942C7" w:rsidP="002A6D7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1.3</w:t>
            </w:r>
            <w:r w:rsidR="002A6D7C" w:rsidRPr="001A7123">
              <w:rPr>
                <w:rFonts w:ascii="Times New Roman" w:eastAsia="Times New Roman" w:hAnsi="Times New Roman" w:cs="Times New Roman"/>
                <w:sz w:val="24"/>
                <w:szCs w:val="24"/>
              </w:rPr>
              <w:t>2</w:t>
            </w:r>
          </w:p>
        </w:tc>
        <w:tc>
          <w:tcPr>
            <w:tcW w:w="0" w:type="auto"/>
          </w:tcPr>
          <w:p w:rsidR="002942C7" w:rsidRPr="001A7123" w:rsidRDefault="002942C7" w:rsidP="0093720C">
            <w:pPr>
              <w:pStyle w:val="aff0"/>
            </w:pPr>
            <w:r w:rsidRPr="001A7123">
              <w:t>Численность/удельный вес численности педагогических работников в общей численности педагогических работников в возрасте от 55 лет</w:t>
            </w:r>
          </w:p>
        </w:tc>
        <w:tc>
          <w:tcPr>
            <w:tcW w:w="0" w:type="auto"/>
          </w:tcPr>
          <w:p w:rsidR="002942C7" w:rsidRPr="001A7123" w:rsidRDefault="002942C7" w:rsidP="0093720C">
            <w:pPr>
              <w:pStyle w:val="afe"/>
              <w:jc w:val="center"/>
            </w:pPr>
            <w:r w:rsidRPr="001A7123">
              <w:t>человек/%</w:t>
            </w:r>
          </w:p>
        </w:tc>
        <w:tc>
          <w:tcPr>
            <w:tcW w:w="0" w:type="auto"/>
          </w:tcPr>
          <w:p w:rsidR="002942C7" w:rsidRPr="001A7123" w:rsidRDefault="001A7123" w:rsidP="0093720C">
            <w:pPr>
              <w:pStyle w:val="afe"/>
              <w:jc w:val="center"/>
            </w:pPr>
            <w:r w:rsidRPr="001A7123">
              <w:t>24/40</w:t>
            </w:r>
          </w:p>
        </w:tc>
      </w:tr>
      <w:tr w:rsidR="002942C7" w:rsidRPr="001A7123" w:rsidTr="00AE4CAD">
        <w:trPr>
          <w:cantSplit/>
        </w:trPr>
        <w:tc>
          <w:tcPr>
            <w:tcW w:w="0" w:type="auto"/>
            <w:vAlign w:val="center"/>
          </w:tcPr>
          <w:p w:rsidR="002942C7" w:rsidRPr="001A7123" w:rsidRDefault="002942C7" w:rsidP="002A6D7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lastRenderedPageBreak/>
              <w:t>1.3</w:t>
            </w:r>
            <w:r w:rsidR="002A6D7C" w:rsidRPr="001A7123">
              <w:rPr>
                <w:rFonts w:ascii="Times New Roman" w:eastAsia="Times New Roman" w:hAnsi="Times New Roman" w:cs="Times New Roman"/>
                <w:sz w:val="24"/>
                <w:szCs w:val="24"/>
              </w:rPr>
              <w:t>3</w:t>
            </w:r>
          </w:p>
        </w:tc>
        <w:tc>
          <w:tcPr>
            <w:tcW w:w="0" w:type="auto"/>
          </w:tcPr>
          <w:p w:rsidR="002942C7" w:rsidRPr="001A7123" w:rsidRDefault="002942C7" w:rsidP="0093720C">
            <w:pPr>
              <w:pStyle w:val="aff0"/>
            </w:pPr>
            <w:proofErr w:type="gramStart"/>
            <w:r w:rsidRPr="001A7123">
              <w:t>Численность/удельный вес численности педагогических и административно-хозяйственных работников, прошедших за последние 5 лет повышение квалификации/профессиональную переподготовку по профилю педагогической деятельности или иной осуществляемой в образовательной организации деятельности, в общей численности педагогических и административно-хозяйственных работников</w:t>
            </w:r>
            <w:proofErr w:type="gramEnd"/>
          </w:p>
        </w:tc>
        <w:tc>
          <w:tcPr>
            <w:tcW w:w="0" w:type="auto"/>
          </w:tcPr>
          <w:p w:rsidR="002942C7" w:rsidRPr="001A7123" w:rsidRDefault="002942C7" w:rsidP="0093720C">
            <w:pPr>
              <w:pStyle w:val="afe"/>
              <w:jc w:val="center"/>
            </w:pPr>
            <w:r w:rsidRPr="001A7123">
              <w:t>человек/%</w:t>
            </w:r>
          </w:p>
        </w:tc>
        <w:tc>
          <w:tcPr>
            <w:tcW w:w="0" w:type="auto"/>
          </w:tcPr>
          <w:p w:rsidR="002942C7" w:rsidRPr="001A7123" w:rsidRDefault="001A7123" w:rsidP="0093720C">
            <w:pPr>
              <w:pStyle w:val="afe"/>
              <w:jc w:val="center"/>
            </w:pPr>
            <w:r w:rsidRPr="001A7123">
              <w:t>59/100</w:t>
            </w:r>
          </w:p>
        </w:tc>
      </w:tr>
      <w:tr w:rsidR="002942C7" w:rsidRPr="001A7123" w:rsidTr="00AE4CAD">
        <w:trPr>
          <w:cantSplit/>
        </w:trPr>
        <w:tc>
          <w:tcPr>
            <w:tcW w:w="0" w:type="auto"/>
            <w:vAlign w:val="center"/>
          </w:tcPr>
          <w:p w:rsidR="002942C7" w:rsidRPr="001A7123" w:rsidRDefault="00E903AF" w:rsidP="0093720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1.34</w:t>
            </w:r>
          </w:p>
        </w:tc>
        <w:tc>
          <w:tcPr>
            <w:tcW w:w="0" w:type="auto"/>
          </w:tcPr>
          <w:p w:rsidR="002942C7" w:rsidRPr="001A7123" w:rsidRDefault="002942C7" w:rsidP="0093720C">
            <w:pPr>
              <w:pStyle w:val="aff0"/>
            </w:pPr>
            <w:r w:rsidRPr="001A7123">
              <w:t>Численность/удельный вес численности педагогических и административно-хозяйственных работников,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административно-хозяйственных работников</w:t>
            </w:r>
          </w:p>
        </w:tc>
        <w:tc>
          <w:tcPr>
            <w:tcW w:w="0" w:type="auto"/>
          </w:tcPr>
          <w:p w:rsidR="002942C7" w:rsidRPr="001A7123" w:rsidRDefault="002942C7" w:rsidP="0093720C">
            <w:pPr>
              <w:pStyle w:val="afe"/>
              <w:jc w:val="center"/>
            </w:pPr>
            <w:r w:rsidRPr="001A7123">
              <w:t>человек/%</w:t>
            </w:r>
          </w:p>
        </w:tc>
        <w:tc>
          <w:tcPr>
            <w:tcW w:w="0" w:type="auto"/>
          </w:tcPr>
          <w:p w:rsidR="002942C7" w:rsidRPr="001A7123" w:rsidRDefault="001A7123" w:rsidP="002A6D7C">
            <w:pPr>
              <w:pStyle w:val="afe"/>
              <w:jc w:val="center"/>
            </w:pPr>
            <w:r w:rsidRPr="001A7123">
              <w:t>59/100</w:t>
            </w:r>
          </w:p>
        </w:tc>
      </w:tr>
      <w:tr w:rsidR="002942C7" w:rsidRPr="001A7123" w:rsidTr="00AE4CAD">
        <w:trPr>
          <w:cantSplit/>
        </w:trPr>
        <w:tc>
          <w:tcPr>
            <w:tcW w:w="0" w:type="auto"/>
            <w:vAlign w:val="center"/>
          </w:tcPr>
          <w:p w:rsidR="002942C7" w:rsidRPr="001A7123" w:rsidRDefault="002942C7" w:rsidP="0093720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2.</w:t>
            </w:r>
          </w:p>
        </w:tc>
        <w:tc>
          <w:tcPr>
            <w:tcW w:w="0" w:type="auto"/>
          </w:tcPr>
          <w:p w:rsidR="002942C7" w:rsidRPr="001A7123" w:rsidRDefault="002942C7" w:rsidP="0093720C">
            <w:pPr>
              <w:pStyle w:val="aff0"/>
            </w:pPr>
            <w:r w:rsidRPr="001A7123">
              <w:rPr>
                <w:rStyle w:val="aff"/>
                <w:color w:val="auto"/>
              </w:rPr>
              <w:t>Инфраструктура</w:t>
            </w:r>
          </w:p>
        </w:tc>
        <w:tc>
          <w:tcPr>
            <w:tcW w:w="0" w:type="auto"/>
          </w:tcPr>
          <w:p w:rsidR="002942C7" w:rsidRPr="001A7123" w:rsidRDefault="002942C7" w:rsidP="0093720C">
            <w:pPr>
              <w:pStyle w:val="afe"/>
            </w:pPr>
          </w:p>
        </w:tc>
        <w:tc>
          <w:tcPr>
            <w:tcW w:w="0" w:type="auto"/>
          </w:tcPr>
          <w:p w:rsidR="002942C7" w:rsidRPr="001A7123" w:rsidRDefault="002942C7" w:rsidP="0093720C">
            <w:pPr>
              <w:pStyle w:val="afe"/>
            </w:pPr>
          </w:p>
        </w:tc>
      </w:tr>
      <w:tr w:rsidR="002942C7" w:rsidRPr="001A7123" w:rsidTr="00AE4CAD">
        <w:trPr>
          <w:cantSplit/>
        </w:trPr>
        <w:tc>
          <w:tcPr>
            <w:tcW w:w="0" w:type="auto"/>
            <w:vAlign w:val="center"/>
          </w:tcPr>
          <w:p w:rsidR="002942C7" w:rsidRPr="001A7123" w:rsidRDefault="002942C7" w:rsidP="0093720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2.</w:t>
            </w:r>
            <w:r w:rsidR="00E903AF" w:rsidRPr="001A7123">
              <w:rPr>
                <w:rFonts w:ascii="Times New Roman" w:eastAsia="Times New Roman" w:hAnsi="Times New Roman" w:cs="Times New Roman"/>
                <w:sz w:val="24"/>
                <w:szCs w:val="24"/>
              </w:rPr>
              <w:t>1</w:t>
            </w:r>
          </w:p>
        </w:tc>
        <w:tc>
          <w:tcPr>
            <w:tcW w:w="0" w:type="auto"/>
          </w:tcPr>
          <w:p w:rsidR="002942C7" w:rsidRPr="001A7123" w:rsidRDefault="002942C7" w:rsidP="0093720C">
            <w:pPr>
              <w:pStyle w:val="aff0"/>
            </w:pPr>
            <w:r w:rsidRPr="001A7123">
              <w:t>Количество компьютеров в расчете на одного учащегося</w:t>
            </w:r>
          </w:p>
        </w:tc>
        <w:tc>
          <w:tcPr>
            <w:tcW w:w="0" w:type="auto"/>
          </w:tcPr>
          <w:p w:rsidR="002942C7" w:rsidRPr="001A7123" w:rsidRDefault="002942C7" w:rsidP="0093720C">
            <w:pPr>
              <w:pStyle w:val="afe"/>
              <w:jc w:val="center"/>
            </w:pPr>
            <w:r w:rsidRPr="001A7123">
              <w:t>единиц</w:t>
            </w:r>
          </w:p>
        </w:tc>
        <w:tc>
          <w:tcPr>
            <w:tcW w:w="0" w:type="auto"/>
          </w:tcPr>
          <w:p w:rsidR="002942C7" w:rsidRPr="001A7123" w:rsidRDefault="001D0600" w:rsidP="001D0600">
            <w:pPr>
              <w:pStyle w:val="afe"/>
              <w:jc w:val="center"/>
            </w:pPr>
            <w:r w:rsidRPr="001A7123">
              <w:t>1</w:t>
            </w:r>
            <w:r w:rsidR="002A6D7C" w:rsidRPr="001A7123">
              <w:t>/</w:t>
            </w:r>
            <w:r w:rsidRPr="001A7123">
              <w:t>8</w:t>
            </w:r>
          </w:p>
        </w:tc>
      </w:tr>
      <w:tr w:rsidR="002942C7" w:rsidRPr="001A7123" w:rsidTr="00AE4CAD">
        <w:trPr>
          <w:cantSplit/>
        </w:trPr>
        <w:tc>
          <w:tcPr>
            <w:tcW w:w="0" w:type="auto"/>
            <w:vAlign w:val="center"/>
          </w:tcPr>
          <w:p w:rsidR="002942C7" w:rsidRPr="001A7123" w:rsidRDefault="002942C7" w:rsidP="00E903AF">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2.</w:t>
            </w:r>
            <w:r w:rsidR="00E903AF" w:rsidRPr="001A7123">
              <w:rPr>
                <w:rFonts w:ascii="Times New Roman" w:eastAsia="Times New Roman" w:hAnsi="Times New Roman" w:cs="Times New Roman"/>
                <w:sz w:val="24"/>
                <w:szCs w:val="24"/>
              </w:rPr>
              <w:t>2</w:t>
            </w:r>
          </w:p>
        </w:tc>
        <w:tc>
          <w:tcPr>
            <w:tcW w:w="0" w:type="auto"/>
          </w:tcPr>
          <w:p w:rsidR="002942C7" w:rsidRPr="001A7123" w:rsidRDefault="002942C7" w:rsidP="0093720C">
            <w:pPr>
              <w:pStyle w:val="aff0"/>
            </w:pPr>
            <w:r w:rsidRPr="001A7123">
              <w:t>Количество экземпляров учебной и учебно-методической литературы из общего количества единиц хранения библиотечного фонда, состоящих на учете, в расчете на одного учащегося</w:t>
            </w:r>
          </w:p>
        </w:tc>
        <w:tc>
          <w:tcPr>
            <w:tcW w:w="0" w:type="auto"/>
          </w:tcPr>
          <w:p w:rsidR="002942C7" w:rsidRPr="001A7123" w:rsidRDefault="002942C7" w:rsidP="0093720C">
            <w:pPr>
              <w:pStyle w:val="afe"/>
              <w:jc w:val="center"/>
            </w:pPr>
            <w:r w:rsidRPr="001A7123">
              <w:t>единиц</w:t>
            </w:r>
          </w:p>
        </w:tc>
        <w:tc>
          <w:tcPr>
            <w:tcW w:w="0" w:type="auto"/>
          </w:tcPr>
          <w:p w:rsidR="002942C7" w:rsidRPr="001A7123" w:rsidRDefault="00260B42" w:rsidP="0093720C">
            <w:pPr>
              <w:pStyle w:val="afe"/>
              <w:jc w:val="center"/>
            </w:pPr>
            <w:r w:rsidRPr="001A7123">
              <w:t>35</w:t>
            </w:r>
          </w:p>
        </w:tc>
      </w:tr>
      <w:tr w:rsidR="002942C7" w:rsidRPr="001A7123" w:rsidTr="00AE4CAD">
        <w:trPr>
          <w:cantSplit/>
        </w:trPr>
        <w:tc>
          <w:tcPr>
            <w:tcW w:w="0" w:type="auto"/>
            <w:vAlign w:val="center"/>
          </w:tcPr>
          <w:p w:rsidR="002942C7" w:rsidRPr="001A7123" w:rsidRDefault="002942C7" w:rsidP="00E903AF">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2.</w:t>
            </w:r>
            <w:r w:rsidR="00E903AF" w:rsidRPr="001A7123">
              <w:rPr>
                <w:rFonts w:ascii="Times New Roman" w:eastAsia="Times New Roman" w:hAnsi="Times New Roman" w:cs="Times New Roman"/>
                <w:sz w:val="24"/>
                <w:szCs w:val="24"/>
              </w:rPr>
              <w:t>3.</w:t>
            </w:r>
          </w:p>
        </w:tc>
        <w:tc>
          <w:tcPr>
            <w:tcW w:w="0" w:type="auto"/>
          </w:tcPr>
          <w:p w:rsidR="002942C7" w:rsidRPr="001A7123" w:rsidRDefault="002942C7" w:rsidP="0093720C">
            <w:pPr>
              <w:pStyle w:val="aff0"/>
            </w:pPr>
            <w:r w:rsidRPr="001A7123">
              <w:t>Наличие в образовательной организации системы электронного документооборота</w:t>
            </w:r>
          </w:p>
        </w:tc>
        <w:tc>
          <w:tcPr>
            <w:tcW w:w="0" w:type="auto"/>
          </w:tcPr>
          <w:p w:rsidR="002942C7" w:rsidRPr="001A7123" w:rsidRDefault="002942C7" w:rsidP="0093720C">
            <w:pPr>
              <w:pStyle w:val="afe"/>
              <w:jc w:val="center"/>
            </w:pPr>
            <w:r w:rsidRPr="001A7123">
              <w:t>да/нет</w:t>
            </w:r>
          </w:p>
        </w:tc>
        <w:tc>
          <w:tcPr>
            <w:tcW w:w="0" w:type="auto"/>
          </w:tcPr>
          <w:p w:rsidR="002942C7" w:rsidRPr="001A7123" w:rsidRDefault="002A6D7C" w:rsidP="0093720C">
            <w:pPr>
              <w:pStyle w:val="afe"/>
              <w:jc w:val="center"/>
            </w:pPr>
            <w:r w:rsidRPr="001A7123">
              <w:t>нет</w:t>
            </w:r>
          </w:p>
        </w:tc>
      </w:tr>
      <w:tr w:rsidR="002942C7" w:rsidRPr="001A7123" w:rsidTr="00AE4CAD">
        <w:trPr>
          <w:cantSplit/>
        </w:trPr>
        <w:tc>
          <w:tcPr>
            <w:tcW w:w="0" w:type="auto"/>
            <w:vAlign w:val="center"/>
          </w:tcPr>
          <w:p w:rsidR="002942C7" w:rsidRPr="001A7123" w:rsidRDefault="002942C7" w:rsidP="00E903AF">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2.</w:t>
            </w:r>
            <w:r w:rsidR="00E903AF" w:rsidRPr="001A7123">
              <w:rPr>
                <w:rFonts w:ascii="Times New Roman" w:eastAsia="Times New Roman" w:hAnsi="Times New Roman" w:cs="Times New Roman"/>
                <w:sz w:val="24"/>
                <w:szCs w:val="24"/>
              </w:rPr>
              <w:t>4</w:t>
            </w:r>
          </w:p>
        </w:tc>
        <w:tc>
          <w:tcPr>
            <w:tcW w:w="0" w:type="auto"/>
          </w:tcPr>
          <w:p w:rsidR="002942C7" w:rsidRPr="001A7123" w:rsidRDefault="002942C7" w:rsidP="0093720C">
            <w:pPr>
              <w:pStyle w:val="aff0"/>
            </w:pPr>
            <w:r w:rsidRPr="001A7123">
              <w:t>Наличие читального зала библиотеки, в том числе:</w:t>
            </w:r>
          </w:p>
        </w:tc>
        <w:tc>
          <w:tcPr>
            <w:tcW w:w="0" w:type="auto"/>
          </w:tcPr>
          <w:p w:rsidR="002942C7" w:rsidRPr="001A7123" w:rsidRDefault="002942C7" w:rsidP="0093720C">
            <w:pPr>
              <w:pStyle w:val="afe"/>
              <w:jc w:val="center"/>
            </w:pPr>
            <w:r w:rsidRPr="001A7123">
              <w:t>да/нет</w:t>
            </w:r>
          </w:p>
        </w:tc>
        <w:tc>
          <w:tcPr>
            <w:tcW w:w="0" w:type="auto"/>
          </w:tcPr>
          <w:p w:rsidR="002942C7" w:rsidRPr="001A7123" w:rsidRDefault="00E903AF" w:rsidP="0093720C">
            <w:pPr>
              <w:pStyle w:val="afe"/>
              <w:jc w:val="center"/>
            </w:pPr>
            <w:r w:rsidRPr="001A7123">
              <w:t>да</w:t>
            </w:r>
          </w:p>
        </w:tc>
      </w:tr>
      <w:tr w:rsidR="002942C7" w:rsidRPr="001A7123" w:rsidTr="00AE4CAD">
        <w:trPr>
          <w:cantSplit/>
        </w:trPr>
        <w:tc>
          <w:tcPr>
            <w:tcW w:w="0" w:type="auto"/>
            <w:vAlign w:val="center"/>
          </w:tcPr>
          <w:p w:rsidR="002942C7" w:rsidRPr="001A7123" w:rsidRDefault="002942C7" w:rsidP="00E903AF">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2.4.</w:t>
            </w:r>
            <w:r w:rsidR="00E903AF" w:rsidRPr="001A7123">
              <w:rPr>
                <w:rFonts w:ascii="Times New Roman" w:eastAsia="Times New Roman" w:hAnsi="Times New Roman" w:cs="Times New Roman"/>
                <w:sz w:val="24"/>
                <w:szCs w:val="24"/>
              </w:rPr>
              <w:t>1</w:t>
            </w:r>
          </w:p>
        </w:tc>
        <w:tc>
          <w:tcPr>
            <w:tcW w:w="0" w:type="auto"/>
          </w:tcPr>
          <w:p w:rsidR="002942C7" w:rsidRPr="001A7123" w:rsidRDefault="002942C7" w:rsidP="0093720C">
            <w:pPr>
              <w:pStyle w:val="aff0"/>
            </w:pPr>
            <w:r w:rsidRPr="001A7123">
              <w:t>С обеспечением возможности работы на стационарных компьютерах или использования переносных компьютеров</w:t>
            </w:r>
          </w:p>
        </w:tc>
        <w:tc>
          <w:tcPr>
            <w:tcW w:w="0" w:type="auto"/>
          </w:tcPr>
          <w:p w:rsidR="002942C7" w:rsidRPr="001A7123" w:rsidRDefault="002942C7" w:rsidP="0093720C">
            <w:pPr>
              <w:pStyle w:val="afe"/>
              <w:jc w:val="center"/>
            </w:pPr>
            <w:r w:rsidRPr="001A7123">
              <w:t>да/нет</w:t>
            </w:r>
          </w:p>
        </w:tc>
        <w:tc>
          <w:tcPr>
            <w:tcW w:w="0" w:type="auto"/>
          </w:tcPr>
          <w:p w:rsidR="002942C7" w:rsidRPr="001A7123" w:rsidRDefault="00E903AF" w:rsidP="0093720C">
            <w:pPr>
              <w:pStyle w:val="afe"/>
              <w:jc w:val="center"/>
            </w:pPr>
            <w:r w:rsidRPr="001A7123">
              <w:t>да</w:t>
            </w:r>
          </w:p>
        </w:tc>
      </w:tr>
      <w:tr w:rsidR="002942C7" w:rsidRPr="001A7123" w:rsidTr="00AE4CAD">
        <w:trPr>
          <w:cantSplit/>
        </w:trPr>
        <w:tc>
          <w:tcPr>
            <w:tcW w:w="0" w:type="auto"/>
            <w:vAlign w:val="center"/>
          </w:tcPr>
          <w:p w:rsidR="002942C7" w:rsidRPr="001A7123" w:rsidRDefault="002942C7" w:rsidP="00E903AF">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2.4.</w:t>
            </w:r>
            <w:r w:rsidR="00E903AF" w:rsidRPr="001A7123">
              <w:rPr>
                <w:rFonts w:ascii="Times New Roman" w:eastAsia="Times New Roman" w:hAnsi="Times New Roman" w:cs="Times New Roman"/>
                <w:sz w:val="24"/>
                <w:szCs w:val="24"/>
              </w:rPr>
              <w:t>2</w:t>
            </w:r>
          </w:p>
        </w:tc>
        <w:tc>
          <w:tcPr>
            <w:tcW w:w="0" w:type="auto"/>
          </w:tcPr>
          <w:p w:rsidR="002942C7" w:rsidRPr="001A7123" w:rsidRDefault="002942C7" w:rsidP="0093720C">
            <w:pPr>
              <w:pStyle w:val="aff0"/>
            </w:pPr>
            <w:r w:rsidRPr="001A7123">
              <w:t>С медиатекой</w:t>
            </w:r>
          </w:p>
        </w:tc>
        <w:tc>
          <w:tcPr>
            <w:tcW w:w="0" w:type="auto"/>
          </w:tcPr>
          <w:p w:rsidR="002942C7" w:rsidRPr="001A7123" w:rsidRDefault="002942C7" w:rsidP="0093720C">
            <w:pPr>
              <w:pStyle w:val="afe"/>
              <w:jc w:val="center"/>
            </w:pPr>
            <w:r w:rsidRPr="001A7123">
              <w:t>да/нет</w:t>
            </w:r>
          </w:p>
        </w:tc>
        <w:tc>
          <w:tcPr>
            <w:tcW w:w="0" w:type="auto"/>
          </w:tcPr>
          <w:p w:rsidR="002942C7" w:rsidRPr="001A7123" w:rsidRDefault="00E903AF" w:rsidP="0093720C">
            <w:pPr>
              <w:pStyle w:val="afe"/>
              <w:jc w:val="center"/>
            </w:pPr>
            <w:r w:rsidRPr="001A7123">
              <w:t>нет</w:t>
            </w:r>
          </w:p>
        </w:tc>
      </w:tr>
      <w:tr w:rsidR="002942C7" w:rsidRPr="001A7123" w:rsidTr="00AE4CAD">
        <w:trPr>
          <w:cantSplit/>
        </w:trPr>
        <w:tc>
          <w:tcPr>
            <w:tcW w:w="0" w:type="auto"/>
            <w:vAlign w:val="center"/>
          </w:tcPr>
          <w:p w:rsidR="002942C7" w:rsidRPr="001A7123" w:rsidRDefault="002942C7" w:rsidP="0093720C">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2.4.</w:t>
            </w:r>
            <w:r w:rsidR="00E903AF" w:rsidRPr="001A7123">
              <w:rPr>
                <w:rFonts w:ascii="Times New Roman" w:eastAsia="Times New Roman" w:hAnsi="Times New Roman" w:cs="Times New Roman"/>
                <w:sz w:val="24"/>
                <w:szCs w:val="24"/>
              </w:rPr>
              <w:t>3</w:t>
            </w:r>
          </w:p>
        </w:tc>
        <w:tc>
          <w:tcPr>
            <w:tcW w:w="0" w:type="auto"/>
          </w:tcPr>
          <w:p w:rsidR="002942C7" w:rsidRPr="001A7123" w:rsidRDefault="002942C7" w:rsidP="0093720C">
            <w:pPr>
              <w:pStyle w:val="aff0"/>
            </w:pPr>
            <w:r w:rsidRPr="001A7123">
              <w:t>Оснащенного средствами сканирования и распознавания текстов</w:t>
            </w:r>
          </w:p>
        </w:tc>
        <w:tc>
          <w:tcPr>
            <w:tcW w:w="0" w:type="auto"/>
          </w:tcPr>
          <w:p w:rsidR="002942C7" w:rsidRPr="001A7123" w:rsidRDefault="002942C7" w:rsidP="0093720C">
            <w:pPr>
              <w:pStyle w:val="afe"/>
              <w:jc w:val="center"/>
            </w:pPr>
            <w:r w:rsidRPr="001A7123">
              <w:t>да/нет</w:t>
            </w:r>
          </w:p>
        </w:tc>
        <w:tc>
          <w:tcPr>
            <w:tcW w:w="0" w:type="auto"/>
          </w:tcPr>
          <w:p w:rsidR="002942C7" w:rsidRPr="001A7123" w:rsidRDefault="00E903AF" w:rsidP="0093720C">
            <w:pPr>
              <w:pStyle w:val="afe"/>
              <w:jc w:val="center"/>
            </w:pPr>
            <w:r w:rsidRPr="001A7123">
              <w:t>нет</w:t>
            </w:r>
          </w:p>
        </w:tc>
      </w:tr>
      <w:tr w:rsidR="002942C7" w:rsidRPr="001A7123" w:rsidTr="00AE4CAD">
        <w:trPr>
          <w:cantSplit/>
        </w:trPr>
        <w:tc>
          <w:tcPr>
            <w:tcW w:w="0" w:type="auto"/>
            <w:vAlign w:val="center"/>
          </w:tcPr>
          <w:p w:rsidR="002942C7" w:rsidRPr="001A7123" w:rsidRDefault="002942C7" w:rsidP="00E903AF">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2.</w:t>
            </w:r>
            <w:r w:rsidR="00E903AF" w:rsidRPr="001A7123">
              <w:rPr>
                <w:rFonts w:ascii="Times New Roman" w:eastAsia="Times New Roman" w:hAnsi="Times New Roman" w:cs="Times New Roman"/>
                <w:sz w:val="24"/>
                <w:szCs w:val="24"/>
              </w:rPr>
              <w:t>4.4</w:t>
            </w:r>
          </w:p>
        </w:tc>
        <w:tc>
          <w:tcPr>
            <w:tcW w:w="0" w:type="auto"/>
          </w:tcPr>
          <w:p w:rsidR="002942C7" w:rsidRPr="001A7123" w:rsidRDefault="002942C7" w:rsidP="0093720C">
            <w:pPr>
              <w:pStyle w:val="aff0"/>
            </w:pPr>
            <w:r w:rsidRPr="001A7123">
              <w:t>С выходом в Интернет с компьютеров, расположенных в помещении библиотеки</w:t>
            </w:r>
          </w:p>
        </w:tc>
        <w:tc>
          <w:tcPr>
            <w:tcW w:w="0" w:type="auto"/>
          </w:tcPr>
          <w:p w:rsidR="002942C7" w:rsidRPr="001A7123" w:rsidRDefault="002942C7" w:rsidP="0093720C">
            <w:pPr>
              <w:pStyle w:val="afe"/>
              <w:jc w:val="center"/>
            </w:pPr>
            <w:r w:rsidRPr="001A7123">
              <w:t>да/нет</w:t>
            </w:r>
          </w:p>
        </w:tc>
        <w:tc>
          <w:tcPr>
            <w:tcW w:w="0" w:type="auto"/>
          </w:tcPr>
          <w:p w:rsidR="002942C7" w:rsidRPr="001A7123" w:rsidRDefault="00E903AF" w:rsidP="0093720C">
            <w:pPr>
              <w:pStyle w:val="afe"/>
              <w:jc w:val="center"/>
            </w:pPr>
            <w:r w:rsidRPr="001A7123">
              <w:t>да</w:t>
            </w:r>
          </w:p>
        </w:tc>
      </w:tr>
      <w:tr w:rsidR="002942C7" w:rsidRPr="001A7123" w:rsidTr="00AE4CAD">
        <w:trPr>
          <w:cantSplit/>
        </w:trPr>
        <w:tc>
          <w:tcPr>
            <w:tcW w:w="0" w:type="auto"/>
            <w:vAlign w:val="center"/>
          </w:tcPr>
          <w:p w:rsidR="002942C7" w:rsidRPr="001A7123" w:rsidRDefault="002942C7" w:rsidP="00E903AF">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2.</w:t>
            </w:r>
            <w:r w:rsidR="00E903AF" w:rsidRPr="001A7123">
              <w:rPr>
                <w:rFonts w:ascii="Times New Roman" w:eastAsia="Times New Roman" w:hAnsi="Times New Roman" w:cs="Times New Roman"/>
                <w:sz w:val="24"/>
                <w:szCs w:val="24"/>
              </w:rPr>
              <w:t>4.5</w:t>
            </w:r>
          </w:p>
        </w:tc>
        <w:tc>
          <w:tcPr>
            <w:tcW w:w="0" w:type="auto"/>
          </w:tcPr>
          <w:p w:rsidR="002942C7" w:rsidRPr="001A7123" w:rsidRDefault="002942C7" w:rsidP="0093720C">
            <w:pPr>
              <w:pStyle w:val="aff0"/>
            </w:pPr>
            <w:r w:rsidRPr="001A7123">
              <w:t>С контролируемой распечаткой бумажных материалов</w:t>
            </w:r>
          </w:p>
        </w:tc>
        <w:tc>
          <w:tcPr>
            <w:tcW w:w="0" w:type="auto"/>
          </w:tcPr>
          <w:p w:rsidR="002942C7" w:rsidRPr="001A7123" w:rsidRDefault="002942C7" w:rsidP="0093720C">
            <w:pPr>
              <w:pStyle w:val="afe"/>
              <w:jc w:val="center"/>
            </w:pPr>
            <w:r w:rsidRPr="001A7123">
              <w:t>да/нет</w:t>
            </w:r>
          </w:p>
        </w:tc>
        <w:tc>
          <w:tcPr>
            <w:tcW w:w="0" w:type="auto"/>
          </w:tcPr>
          <w:p w:rsidR="002942C7" w:rsidRPr="001A7123" w:rsidRDefault="00E903AF" w:rsidP="0093720C">
            <w:pPr>
              <w:pStyle w:val="afe"/>
              <w:jc w:val="center"/>
            </w:pPr>
            <w:r w:rsidRPr="001A7123">
              <w:t>да</w:t>
            </w:r>
          </w:p>
        </w:tc>
      </w:tr>
      <w:tr w:rsidR="00E903AF" w:rsidRPr="001A7123" w:rsidTr="00AE4CAD">
        <w:trPr>
          <w:cantSplit/>
        </w:trPr>
        <w:tc>
          <w:tcPr>
            <w:tcW w:w="0" w:type="auto"/>
          </w:tcPr>
          <w:p w:rsidR="00E903AF" w:rsidRPr="001A7123" w:rsidRDefault="00E903AF" w:rsidP="0093720C">
            <w:pPr>
              <w:pStyle w:val="afe"/>
              <w:jc w:val="center"/>
            </w:pPr>
            <w:bookmarkStart w:id="0" w:name="sub_2025"/>
            <w:r w:rsidRPr="001A7123">
              <w:t>2.5</w:t>
            </w:r>
            <w:bookmarkEnd w:id="0"/>
          </w:p>
        </w:tc>
        <w:tc>
          <w:tcPr>
            <w:tcW w:w="0" w:type="auto"/>
          </w:tcPr>
          <w:p w:rsidR="00E903AF" w:rsidRPr="001A7123" w:rsidRDefault="00E903AF" w:rsidP="0093720C">
            <w:pPr>
              <w:pStyle w:val="aff0"/>
            </w:pPr>
            <w:r w:rsidRPr="001A7123">
              <w:t>Численность/удельный вес численности учащихся, которым обеспечена возможность пользоваться широкополосным Интернетом (не менее 2 Мб/с), в общей численности учащихся</w:t>
            </w:r>
          </w:p>
        </w:tc>
        <w:tc>
          <w:tcPr>
            <w:tcW w:w="0" w:type="auto"/>
          </w:tcPr>
          <w:p w:rsidR="00E903AF" w:rsidRPr="001A7123" w:rsidRDefault="00E903AF" w:rsidP="0093720C">
            <w:pPr>
              <w:pStyle w:val="afe"/>
              <w:jc w:val="center"/>
            </w:pPr>
            <w:r w:rsidRPr="001A7123">
              <w:t>человек/%</w:t>
            </w:r>
          </w:p>
        </w:tc>
        <w:tc>
          <w:tcPr>
            <w:tcW w:w="0" w:type="auto"/>
          </w:tcPr>
          <w:p w:rsidR="00E903AF" w:rsidRPr="001A7123" w:rsidRDefault="00B24A18" w:rsidP="0093720C">
            <w:pPr>
              <w:pStyle w:val="afe"/>
              <w:jc w:val="center"/>
              <w:rPr>
                <w:color w:val="FF0000"/>
              </w:rPr>
            </w:pPr>
            <w:r w:rsidRPr="001A7123">
              <w:t>16</w:t>
            </w:r>
            <w:r w:rsidR="009778F3" w:rsidRPr="001A7123">
              <w:t>/</w:t>
            </w:r>
            <w:r w:rsidR="00616A26" w:rsidRPr="001A7123">
              <w:t>4</w:t>
            </w:r>
          </w:p>
        </w:tc>
      </w:tr>
      <w:tr w:rsidR="00E903AF" w:rsidRPr="001A7123" w:rsidTr="00AE4CAD">
        <w:trPr>
          <w:cantSplit/>
        </w:trPr>
        <w:tc>
          <w:tcPr>
            <w:tcW w:w="0" w:type="auto"/>
          </w:tcPr>
          <w:p w:rsidR="00E903AF" w:rsidRPr="001A7123" w:rsidRDefault="00E903AF" w:rsidP="0093720C">
            <w:pPr>
              <w:pStyle w:val="afe"/>
              <w:jc w:val="center"/>
            </w:pPr>
            <w:bookmarkStart w:id="1" w:name="sub_2026"/>
            <w:r w:rsidRPr="001A7123">
              <w:t>2.6</w:t>
            </w:r>
            <w:bookmarkEnd w:id="1"/>
          </w:p>
        </w:tc>
        <w:tc>
          <w:tcPr>
            <w:tcW w:w="0" w:type="auto"/>
          </w:tcPr>
          <w:p w:rsidR="00E903AF" w:rsidRPr="001A7123" w:rsidRDefault="00E903AF" w:rsidP="0093720C">
            <w:pPr>
              <w:pStyle w:val="aff0"/>
            </w:pPr>
            <w:r w:rsidRPr="001A7123">
              <w:t>Общая площадь помещений, в которых осуществляется образовательная деятельность, в расчете на одного учащегося</w:t>
            </w:r>
          </w:p>
        </w:tc>
        <w:tc>
          <w:tcPr>
            <w:tcW w:w="0" w:type="auto"/>
          </w:tcPr>
          <w:p w:rsidR="00E903AF" w:rsidRPr="001A7123" w:rsidRDefault="00E903AF" w:rsidP="0093720C">
            <w:pPr>
              <w:jc w:val="center"/>
              <w:rPr>
                <w:rFonts w:ascii="Times New Roman" w:hAnsi="Times New Roman" w:cs="Times New Roman"/>
                <w:sz w:val="24"/>
                <w:szCs w:val="24"/>
              </w:rPr>
            </w:pPr>
            <w:r w:rsidRPr="001A7123">
              <w:rPr>
                <w:rFonts w:ascii="Times New Roman" w:hAnsi="Times New Roman" w:cs="Times New Roman"/>
                <w:sz w:val="24"/>
                <w:szCs w:val="24"/>
              </w:rPr>
              <w:t>кв</w:t>
            </w:r>
            <w:proofErr w:type="gramStart"/>
            <w:r w:rsidRPr="001A7123">
              <w:rPr>
                <w:rFonts w:ascii="Times New Roman" w:hAnsi="Times New Roman" w:cs="Times New Roman"/>
                <w:sz w:val="24"/>
                <w:szCs w:val="24"/>
              </w:rPr>
              <w:t>.м</w:t>
            </w:r>
            <w:proofErr w:type="gramEnd"/>
          </w:p>
        </w:tc>
        <w:tc>
          <w:tcPr>
            <w:tcW w:w="0" w:type="auto"/>
          </w:tcPr>
          <w:p w:rsidR="00E903AF" w:rsidRPr="001A7123" w:rsidRDefault="00F057E7" w:rsidP="0093720C">
            <w:pPr>
              <w:pStyle w:val="afe"/>
              <w:jc w:val="center"/>
            </w:pPr>
            <w:r w:rsidRPr="001A7123">
              <w:t>3,5</w:t>
            </w:r>
          </w:p>
        </w:tc>
      </w:tr>
    </w:tbl>
    <w:p w:rsidR="00C62030" w:rsidRPr="001A7123" w:rsidRDefault="00C62030" w:rsidP="00260B42">
      <w:pPr>
        <w:rPr>
          <w:rFonts w:ascii="Times New Roman" w:eastAsia="Times New Roman" w:hAnsi="Times New Roman" w:cs="Times New Roman"/>
          <w:bCs/>
          <w:sz w:val="24"/>
          <w:szCs w:val="24"/>
        </w:rPr>
      </w:pPr>
    </w:p>
    <w:p w:rsidR="000C0225" w:rsidRPr="001A7123" w:rsidRDefault="00597797" w:rsidP="00597797">
      <w:pPr>
        <w:spacing w:after="0" w:line="240" w:lineRule="auto"/>
        <w:jc w:val="center"/>
        <w:rPr>
          <w:rFonts w:ascii="Times New Roman" w:hAnsi="Times New Roman" w:cs="Times New Roman"/>
          <w:sz w:val="24"/>
          <w:szCs w:val="24"/>
        </w:rPr>
      </w:pPr>
      <w:r w:rsidRPr="001A7123">
        <w:rPr>
          <w:rFonts w:ascii="Times New Roman" w:hAnsi="Times New Roman" w:cs="Times New Roman"/>
          <w:sz w:val="24"/>
          <w:szCs w:val="24"/>
        </w:rPr>
        <w:t xml:space="preserve">Часть </w:t>
      </w:r>
      <w:r w:rsidRPr="001A7123">
        <w:rPr>
          <w:rFonts w:ascii="Times New Roman" w:hAnsi="Times New Roman" w:cs="Times New Roman"/>
          <w:sz w:val="24"/>
          <w:szCs w:val="24"/>
          <w:lang w:val="en-US"/>
        </w:rPr>
        <w:t>II</w:t>
      </w:r>
      <w:r w:rsidRPr="001A7123">
        <w:rPr>
          <w:rFonts w:ascii="Times New Roman" w:hAnsi="Times New Roman" w:cs="Times New Roman"/>
          <w:sz w:val="24"/>
          <w:szCs w:val="24"/>
        </w:rPr>
        <w:t>. Аналитическая часть</w:t>
      </w:r>
    </w:p>
    <w:p w:rsidR="00923D1F" w:rsidRPr="001A7123" w:rsidRDefault="00923D1F" w:rsidP="002D4D3E">
      <w:pPr>
        <w:spacing w:after="0" w:line="240" w:lineRule="auto"/>
        <w:jc w:val="both"/>
        <w:rPr>
          <w:rFonts w:ascii="Times New Roman" w:hAnsi="Times New Roman"/>
          <w:b/>
          <w:sz w:val="24"/>
          <w:szCs w:val="24"/>
        </w:rPr>
      </w:pPr>
    </w:p>
    <w:p w:rsidR="00AE4CAD" w:rsidRPr="001A7123" w:rsidRDefault="00AE4CAD" w:rsidP="00AE4CAD">
      <w:pPr>
        <w:pStyle w:val="1"/>
        <w:suppressAutoHyphens/>
        <w:autoSpaceDE w:val="0"/>
        <w:autoSpaceDN w:val="0"/>
        <w:spacing w:before="0" w:after="0"/>
        <w:jc w:val="center"/>
        <w:rPr>
          <w:rFonts w:ascii="Times New Roman" w:hAnsi="Times New Roman"/>
          <w:color w:val="000000"/>
          <w:sz w:val="24"/>
          <w:szCs w:val="24"/>
        </w:rPr>
      </w:pPr>
      <w:r w:rsidRPr="001A7123">
        <w:rPr>
          <w:rFonts w:ascii="Times New Roman" w:hAnsi="Times New Roman"/>
          <w:color w:val="000000"/>
          <w:sz w:val="24"/>
          <w:szCs w:val="24"/>
        </w:rPr>
        <w:t>Общие сведения об образовательной организации</w:t>
      </w:r>
    </w:p>
    <w:p w:rsidR="00AE4CAD" w:rsidRPr="001A7123" w:rsidRDefault="00AE4CAD" w:rsidP="00AE4CAD">
      <w:pPr>
        <w:pStyle w:val="1"/>
        <w:numPr>
          <w:ilvl w:val="0"/>
          <w:numId w:val="23"/>
        </w:numPr>
        <w:jc w:val="both"/>
        <w:rPr>
          <w:rFonts w:ascii="Times New Roman" w:hAnsi="Times New Roman"/>
          <w:b w:val="0"/>
          <w:sz w:val="24"/>
          <w:szCs w:val="24"/>
        </w:rPr>
      </w:pPr>
      <w:r w:rsidRPr="001A7123">
        <w:rPr>
          <w:rFonts w:ascii="Times New Roman" w:hAnsi="Times New Roman"/>
          <w:b w:val="0"/>
          <w:color w:val="000000"/>
          <w:sz w:val="24"/>
          <w:szCs w:val="24"/>
        </w:rPr>
        <w:t xml:space="preserve">Полное наименование ОУ в соответствии с Уставом: </w:t>
      </w:r>
      <w:r w:rsidRPr="001A7123">
        <w:rPr>
          <w:rFonts w:ascii="Times New Roman" w:hAnsi="Times New Roman"/>
          <w:b w:val="0"/>
          <w:sz w:val="24"/>
          <w:szCs w:val="24"/>
        </w:rPr>
        <w:t xml:space="preserve">Муниципальное общеобразовательное учреждение  «Общеобразовательная школа  для </w:t>
      </w:r>
      <w:proofErr w:type="gramStart"/>
      <w:r w:rsidRPr="001A7123">
        <w:rPr>
          <w:rFonts w:ascii="Times New Roman" w:hAnsi="Times New Roman"/>
          <w:b w:val="0"/>
          <w:sz w:val="24"/>
          <w:szCs w:val="24"/>
        </w:rPr>
        <w:t>обучающихся</w:t>
      </w:r>
      <w:proofErr w:type="gramEnd"/>
      <w:r w:rsidRPr="001A7123">
        <w:rPr>
          <w:rFonts w:ascii="Times New Roman" w:hAnsi="Times New Roman"/>
          <w:b w:val="0"/>
          <w:sz w:val="24"/>
          <w:szCs w:val="24"/>
        </w:rPr>
        <w:t xml:space="preserve"> с ограниченными возможностями здоровья № 1 имени Мальцевой Екатерины Александровны»</w:t>
      </w:r>
    </w:p>
    <w:p w:rsidR="00AE4CAD" w:rsidRPr="001A7123" w:rsidRDefault="00AE4CAD" w:rsidP="00AE4CAD">
      <w:pPr>
        <w:pStyle w:val="5"/>
        <w:keepNext w:val="0"/>
        <w:keepLines w:val="0"/>
        <w:numPr>
          <w:ilvl w:val="0"/>
          <w:numId w:val="23"/>
        </w:numPr>
        <w:tabs>
          <w:tab w:val="left" w:pos="360"/>
        </w:tabs>
        <w:suppressAutoHyphens/>
        <w:spacing w:before="0" w:line="240" w:lineRule="auto"/>
        <w:ind w:left="357" w:hanging="357"/>
        <w:jc w:val="both"/>
        <w:rPr>
          <w:rFonts w:ascii="Times New Roman" w:hAnsi="Times New Roman" w:cs="Times New Roman"/>
          <w:color w:val="000000"/>
          <w:sz w:val="24"/>
          <w:szCs w:val="24"/>
        </w:rPr>
      </w:pPr>
      <w:r w:rsidRPr="001A7123">
        <w:rPr>
          <w:rFonts w:ascii="Times New Roman" w:hAnsi="Times New Roman" w:cs="Times New Roman"/>
          <w:color w:val="000000"/>
          <w:sz w:val="24"/>
          <w:szCs w:val="24"/>
        </w:rPr>
        <w:t xml:space="preserve">Тип </w:t>
      </w:r>
      <w:r w:rsidR="002D060B" w:rsidRPr="001A7123">
        <w:rPr>
          <w:rFonts w:ascii="Times New Roman" w:hAnsi="Times New Roman" w:cs="Times New Roman"/>
          <w:color w:val="000000"/>
          <w:sz w:val="24"/>
          <w:szCs w:val="24"/>
        </w:rPr>
        <w:t>учреждения</w:t>
      </w:r>
      <w:r w:rsidRPr="001A7123">
        <w:rPr>
          <w:rFonts w:ascii="Times New Roman" w:hAnsi="Times New Roman" w:cs="Times New Roman"/>
          <w:color w:val="000000"/>
          <w:sz w:val="24"/>
          <w:szCs w:val="24"/>
        </w:rPr>
        <w:t xml:space="preserve">: </w:t>
      </w:r>
      <w:r w:rsidR="002D060B" w:rsidRPr="001A7123">
        <w:rPr>
          <w:rFonts w:ascii="Times New Roman" w:hAnsi="Times New Roman" w:cs="Times New Roman"/>
          <w:color w:val="000000"/>
          <w:sz w:val="24"/>
          <w:szCs w:val="24"/>
        </w:rPr>
        <w:t>общеобразовательное</w:t>
      </w:r>
      <w:r w:rsidRPr="001A7123">
        <w:rPr>
          <w:rFonts w:ascii="Times New Roman" w:hAnsi="Times New Roman" w:cs="Times New Roman"/>
          <w:color w:val="000000"/>
          <w:sz w:val="24"/>
          <w:szCs w:val="24"/>
        </w:rPr>
        <w:t xml:space="preserve"> учреждение</w:t>
      </w:r>
    </w:p>
    <w:p w:rsidR="00AE4CAD" w:rsidRPr="001A7123" w:rsidRDefault="00AE4CAD" w:rsidP="00AE4CAD">
      <w:pPr>
        <w:pStyle w:val="5"/>
        <w:keepNext w:val="0"/>
        <w:keepLines w:val="0"/>
        <w:numPr>
          <w:ilvl w:val="0"/>
          <w:numId w:val="23"/>
        </w:numPr>
        <w:tabs>
          <w:tab w:val="left" w:pos="360"/>
        </w:tabs>
        <w:suppressAutoHyphens/>
        <w:spacing w:before="0" w:line="240" w:lineRule="auto"/>
        <w:jc w:val="both"/>
        <w:rPr>
          <w:rFonts w:ascii="Times New Roman" w:hAnsi="Times New Roman" w:cs="Times New Roman"/>
          <w:color w:val="auto"/>
          <w:sz w:val="24"/>
          <w:szCs w:val="24"/>
        </w:rPr>
      </w:pPr>
      <w:r w:rsidRPr="001A7123">
        <w:rPr>
          <w:rFonts w:ascii="Times New Roman" w:hAnsi="Times New Roman" w:cs="Times New Roman"/>
          <w:color w:val="000000"/>
          <w:sz w:val="24"/>
          <w:szCs w:val="24"/>
        </w:rPr>
        <w:t xml:space="preserve">Вид </w:t>
      </w:r>
      <w:r w:rsidR="002D060B" w:rsidRPr="001A7123">
        <w:rPr>
          <w:rFonts w:ascii="Times New Roman" w:hAnsi="Times New Roman" w:cs="Times New Roman"/>
          <w:color w:val="000000"/>
          <w:sz w:val="24"/>
          <w:szCs w:val="24"/>
        </w:rPr>
        <w:t>учреждения</w:t>
      </w:r>
      <w:r w:rsidRPr="001A7123">
        <w:rPr>
          <w:rFonts w:ascii="Times New Roman" w:hAnsi="Times New Roman" w:cs="Times New Roman"/>
          <w:color w:val="000000"/>
          <w:sz w:val="24"/>
          <w:szCs w:val="24"/>
        </w:rPr>
        <w:t>: общеобразовательная школа</w:t>
      </w:r>
      <w:r w:rsidRPr="001A7123">
        <w:rPr>
          <w:rFonts w:ascii="Times New Roman" w:hAnsi="Times New Roman" w:cs="Times New Roman"/>
          <w:b/>
          <w:sz w:val="24"/>
          <w:szCs w:val="24"/>
        </w:rPr>
        <w:t xml:space="preserve"> </w:t>
      </w:r>
      <w:r w:rsidRPr="001A7123">
        <w:rPr>
          <w:rFonts w:ascii="Times New Roman" w:hAnsi="Times New Roman" w:cs="Times New Roman"/>
          <w:color w:val="auto"/>
          <w:sz w:val="24"/>
          <w:szCs w:val="24"/>
        </w:rPr>
        <w:t xml:space="preserve">для </w:t>
      </w:r>
      <w:proofErr w:type="gramStart"/>
      <w:r w:rsidRPr="001A7123">
        <w:rPr>
          <w:rFonts w:ascii="Times New Roman" w:hAnsi="Times New Roman" w:cs="Times New Roman"/>
          <w:color w:val="auto"/>
          <w:sz w:val="24"/>
          <w:szCs w:val="24"/>
        </w:rPr>
        <w:t>обучающихся</w:t>
      </w:r>
      <w:proofErr w:type="gramEnd"/>
      <w:r w:rsidRPr="001A7123">
        <w:rPr>
          <w:rFonts w:ascii="Times New Roman" w:hAnsi="Times New Roman" w:cs="Times New Roman"/>
          <w:color w:val="auto"/>
          <w:sz w:val="24"/>
          <w:szCs w:val="24"/>
        </w:rPr>
        <w:t xml:space="preserve"> с ограниченными возможностями здоровья</w:t>
      </w:r>
    </w:p>
    <w:p w:rsidR="00AE4CAD" w:rsidRPr="001A7123" w:rsidRDefault="00AE4CAD" w:rsidP="00AE4CAD">
      <w:pPr>
        <w:pStyle w:val="5"/>
        <w:keepNext w:val="0"/>
        <w:keepLines w:val="0"/>
        <w:numPr>
          <w:ilvl w:val="0"/>
          <w:numId w:val="23"/>
        </w:numPr>
        <w:tabs>
          <w:tab w:val="left" w:pos="360"/>
        </w:tabs>
        <w:suppressAutoHyphens/>
        <w:spacing w:before="0" w:line="240" w:lineRule="auto"/>
        <w:jc w:val="both"/>
        <w:rPr>
          <w:rFonts w:ascii="Times New Roman" w:hAnsi="Times New Roman" w:cs="Times New Roman"/>
          <w:color w:val="000000"/>
          <w:sz w:val="24"/>
          <w:szCs w:val="24"/>
        </w:rPr>
      </w:pPr>
      <w:proofErr w:type="gramStart"/>
      <w:r w:rsidRPr="001A7123">
        <w:rPr>
          <w:rFonts w:ascii="Times New Roman" w:hAnsi="Times New Roman" w:cs="Times New Roman"/>
          <w:color w:val="000000"/>
          <w:sz w:val="24"/>
          <w:szCs w:val="24"/>
        </w:rPr>
        <w:t>Юридический адрес: 160011, Вологодская область, г. Вологда, ул.</w:t>
      </w:r>
      <w:r w:rsidR="002D060B" w:rsidRPr="001A7123">
        <w:rPr>
          <w:rFonts w:ascii="Times New Roman" w:hAnsi="Times New Roman" w:cs="Times New Roman"/>
          <w:color w:val="000000"/>
          <w:sz w:val="24"/>
          <w:szCs w:val="24"/>
        </w:rPr>
        <w:t xml:space="preserve"> </w:t>
      </w:r>
      <w:r w:rsidRPr="001A7123">
        <w:rPr>
          <w:rFonts w:ascii="Times New Roman" w:hAnsi="Times New Roman" w:cs="Times New Roman"/>
          <w:color w:val="000000"/>
          <w:sz w:val="24"/>
          <w:szCs w:val="24"/>
        </w:rPr>
        <w:t>Пирогова, д. 43</w:t>
      </w:r>
      <w:proofErr w:type="gramEnd"/>
    </w:p>
    <w:p w:rsidR="00AE4CAD" w:rsidRPr="001A7123" w:rsidRDefault="00AE4CAD" w:rsidP="00AE4CAD">
      <w:pPr>
        <w:pStyle w:val="6"/>
        <w:widowControl w:val="0"/>
        <w:tabs>
          <w:tab w:val="left" w:pos="360"/>
          <w:tab w:val="left" w:pos="2520"/>
        </w:tabs>
        <w:suppressAutoHyphens/>
        <w:autoSpaceDE w:val="0"/>
        <w:autoSpaceDN w:val="0"/>
        <w:spacing w:before="0" w:line="240" w:lineRule="auto"/>
        <w:rPr>
          <w:rFonts w:ascii="Times New Roman" w:hAnsi="Times New Roman" w:cs="Times New Roman"/>
          <w:i w:val="0"/>
          <w:color w:val="000000"/>
          <w:sz w:val="24"/>
          <w:szCs w:val="24"/>
        </w:rPr>
      </w:pPr>
      <w:r w:rsidRPr="001A7123">
        <w:rPr>
          <w:rFonts w:ascii="Times New Roman" w:hAnsi="Times New Roman" w:cs="Times New Roman"/>
          <w:i w:val="0"/>
          <w:color w:val="000000"/>
          <w:sz w:val="24"/>
          <w:szCs w:val="24"/>
        </w:rPr>
        <w:lastRenderedPageBreak/>
        <w:t>4.1. Почтовый индекс: 160011</w:t>
      </w:r>
    </w:p>
    <w:p w:rsidR="00AE4CAD" w:rsidRPr="001A7123" w:rsidRDefault="00AE4CAD" w:rsidP="00AE4CAD">
      <w:pPr>
        <w:pStyle w:val="6"/>
        <w:widowControl w:val="0"/>
        <w:tabs>
          <w:tab w:val="left" w:pos="360"/>
          <w:tab w:val="left" w:pos="2520"/>
        </w:tabs>
        <w:suppressAutoHyphens/>
        <w:autoSpaceDE w:val="0"/>
        <w:autoSpaceDN w:val="0"/>
        <w:spacing w:before="0" w:line="240" w:lineRule="auto"/>
        <w:rPr>
          <w:rFonts w:ascii="Times New Roman" w:hAnsi="Times New Roman" w:cs="Times New Roman"/>
          <w:i w:val="0"/>
          <w:color w:val="000000"/>
          <w:sz w:val="24"/>
          <w:szCs w:val="24"/>
        </w:rPr>
      </w:pPr>
      <w:r w:rsidRPr="001A7123">
        <w:rPr>
          <w:rFonts w:ascii="Times New Roman" w:hAnsi="Times New Roman" w:cs="Times New Roman"/>
          <w:i w:val="0"/>
          <w:color w:val="000000"/>
          <w:sz w:val="24"/>
          <w:szCs w:val="24"/>
        </w:rPr>
        <w:t>4.2. область: Вологодская</w:t>
      </w:r>
    </w:p>
    <w:p w:rsidR="00AE4CAD" w:rsidRPr="001A7123" w:rsidRDefault="00AE4CAD" w:rsidP="00AE4CAD">
      <w:pPr>
        <w:pStyle w:val="6"/>
        <w:widowControl w:val="0"/>
        <w:tabs>
          <w:tab w:val="left" w:pos="360"/>
          <w:tab w:val="left" w:pos="2520"/>
        </w:tabs>
        <w:suppressAutoHyphens/>
        <w:autoSpaceDE w:val="0"/>
        <w:autoSpaceDN w:val="0"/>
        <w:spacing w:before="0" w:line="240" w:lineRule="auto"/>
        <w:rPr>
          <w:rFonts w:ascii="Times New Roman" w:hAnsi="Times New Roman" w:cs="Times New Roman"/>
          <w:i w:val="0"/>
          <w:color w:val="000000"/>
          <w:sz w:val="24"/>
          <w:szCs w:val="24"/>
        </w:rPr>
      </w:pPr>
      <w:r w:rsidRPr="001A7123">
        <w:rPr>
          <w:rFonts w:ascii="Times New Roman" w:hAnsi="Times New Roman" w:cs="Times New Roman"/>
          <w:i w:val="0"/>
          <w:color w:val="000000"/>
          <w:sz w:val="24"/>
          <w:szCs w:val="24"/>
        </w:rPr>
        <w:t>4.3. район, населенный пункт: город Вологда</w:t>
      </w:r>
    </w:p>
    <w:p w:rsidR="00AE4CAD" w:rsidRPr="001A7123" w:rsidRDefault="00AE4CAD" w:rsidP="00AE4CAD">
      <w:pPr>
        <w:pStyle w:val="6"/>
        <w:widowControl w:val="0"/>
        <w:tabs>
          <w:tab w:val="left" w:pos="360"/>
          <w:tab w:val="left" w:pos="2520"/>
        </w:tabs>
        <w:suppressAutoHyphens/>
        <w:autoSpaceDE w:val="0"/>
        <w:autoSpaceDN w:val="0"/>
        <w:spacing w:before="0" w:line="240" w:lineRule="auto"/>
        <w:rPr>
          <w:rFonts w:ascii="Times New Roman" w:hAnsi="Times New Roman" w:cs="Times New Roman"/>
          <w:i w:val="0"/>
          <w:color w:val="000000"/>
          <w:sz w:val="24"/>
          <w:szCs w:val="24"/>
        </w:rPr>
      </w:pPr>
      <w:r w:rsidRPr="001A7123">
        <w:rPr>
          <w:rFonts w:ascii="Times New Roman" w:hAnsi="Times New Roman" w:cs="Times New Roman"/>
          <w:i w:val="0"/>
          <w:color w:val="000000"/>
          <w:sz w:val="24"/>
          <w:szCs w:val="24"/>
        </w:rPr>
        <w:t>4.4. улица:</w:t>
      </w:r>
      <w:r w:rsidR="00FE67D7" w:rsidRPr="001A7123">
        <w:rPr>
          <w:rFonts w:ascii="Times New Roman" w:hAnsi="Times New Roman" w:cs="Times New Roman"/>
          <w:i w:val="0"/>
          <w:color w:val="000000"/>
          <w:sz w:val="24"/>
          <w:szCs w:val="24"/>
        </w:rPr>
        <w:t xml:space="preserve"> </w:t>
      </w:r>
      <w:r w:rsidRPr="001A7123">
        <w:rPr>
          <w:rFonts w:ascii="Times New Roman" w:hAnsi="Times New Roman" w:cs="Times New Roman"/>
          <w:i w:val="0"/>
          <w:color w:val="000000"/>
          <w:sz w:val="24"/>
          <w:szCs w:val="24"/>
        </w:rPr>
        <w:t>Пирогова</w:t>
      </w:r>
    </w:p>
    <w:p w:rsidR="00AE4CAD" w:rsidRPr="001A7123" w:rsidRDefault="00AE4CAD" w:rsidP="00AE4CAD">
      <w:pPr>
        <w:pStyle w:val="6"/>
        <w:widowControl w:val="0"/>
        <w:tabs>
          <w:tab w:val="left" w:pos="360"/>
          <w:tab w:val="left" w:pos="2520"/>
        </w:tabs>
        <w:suppressAutoHyphens/>
        <w:autoSpaceDE w:val="0"/>
        <w:autoSpaceDN w:val="0"/>
        <w:spacing w:before="0" w:line="240" w:lineRule="auto"/>
        <w:rPr>
          <w:rFonts w:ascii="Times New Roman" w:hAnsi="Times New Roman" w:cs="Times New Roman"/>
          <w:i w:val="0"/>
          <w:color w:val="000000"/>
          <w:sz w:val="24"/>
          <w:szCs w:val="24"/>
        </w:rPr>
      </w:pPr>
      <w:r w:rsidRPr="001A7123">
        <w:rPr>
          <w:rFonts w:ascii="Times New Roman" w:hAnsi="Times New Roman" w:cs="Times New Roman"/>
          <w:i w:val="0"/>
          <w:color w:val="000000"/>
          <w:sz w:val="24"/>
          <w:szCs w:val="24"/>
        </w:rPr>
        <w:t>4.5. дом/корпус:43</w:t>
      </w:r>
    </w:p>
    <w:p w:rsidR="00AE4CAD" w:rsidRPr="001A7123" w:rsidRDefault="00AE4CAD" w:rsidP="00AE4CAD">
      <w:pPr>
        <w:pStyle w:val="6"/>
        <w:widowControl w:val="0"/>
        <w:tabs>
          <w:tab w:val="left" w:pos="360"/>
          <w:tab w:val="left" w:pos="2520"/>
        </w:tabs>
        <w:suppressAutoHyphens/>
        <w:autoSpaceDE w:val="0"/>
        <w:autoSpaceDN w:val="0"/>
        <w:spacing w:before="0" w:line="240" w:lineRule="auto"/>
        <w:rPr>
          <w:rFonts w:ascii="Times New Roman" w:hAnsi="Times New Roman" w:cs="Times New Roman"/>
          <w:i w:val="0"/>
          <w:color w:val="000000"/>
          <w:sz w:val="24"/>
          <w:szCs w:val="24"/>
        </w:rPr>
      </w:pPr>
      <w:r w:rsidRPr="001A7123">
        <w:rPr>
          <w:rFonts w:ascii="Times New Roman" w:hAnsi="Times New Roman" w:cs="Times New Roman"/>
          <w:i w:val="0"/>
          <w:color w:val="000000"/>
          <w:sz w:val="24"/>
          <w:szCs w:val="24"/>
        </w:rPr>
        <w:t>4.6. телефон: (8172) 75-37-02</w:t>
      </w:r>
    </w:p>
    <w:p w:rsidR="00AE4CAD" w:rsidRPr="001A7123" w:rsidRDefault="00AE4CAD" w:rsidP="00AE4CAD">
      <w:pPr>
        <w:spacing w:after="0"/>
        <w:rPr>
          <w:rFonts w:ascii="Times New Roman" w:hAnsi="Times New Roman" w:cs="Times New Roman"/>
          <w:color w:val="000000"/>
          <w:sz w:val="24"/>
          <w:szCs w:val="24"/>
        </w:rPr>
      </w:pPr>
      <w:r w:rsidRPr="001A7123">
        <w:rPr>
          <w:rFonts w:ascii="Times New Roman" w:hAnsi="Times New Roman" w:cs="Times New Roman"/>
          <w:color w:val="000000"/>
          <w:sz w:val="24"/>
          <w:szCs w:val="24"/>
        </w:rPr>
        <w:t xml:space="preserve">5.Фактический адрес: 160011, Вологодская область, </w:t>
      </w:r>
      <w:proofErr w:type="gramStart"/>
      <w:r w:rsidRPr="001A7123">
        <w:rPr>
          <w:rFonts w:ascii="Times New Roman" w:hAnsi="Times New Roman" w:cs="Times New Roman"/>
          <w:color w:val="000000"/>
          <w:sz w:val="24"/>
          <w:szCs w:val="24"/>
        </w:rPr>
        <w:t>г</w:t>
      </w:r>
      <w:proofErr w:type="gramEnd"/>
      <w:r w:rsidRPr="001A7123">
        <w:rPr>
          <w:rFonts w:ascii="Times New Roman" w:hAnsi="Times New Roman" w:cs="Times New Roman"/>
          <w:color w:val="000000"/>
          <w:sz w:val="24"/>
          <w:szCs w:val="24"/>
        </w:rPr>
        <w:t>. Вологда, ул.</w:t>
      </w:r>
      <w:r w:rsidR="00FE67D7" w:rsidRPr="001A7123">
        <w:rPr>
          <w:rFonts w:ascii="Times New Roman" w:hAnsi="Times New Roman" w:cs="Times New Roman"/>
          <w:color w:val="000000"/>
          <w:sz w:val="24"/>
          <w:szCs w:val="24"/>
        </w:rPr>
        <w:t xml:space="preserve"> </w:t>
      </w:r>
      <w:r w:rsidRPr="001A7123">
        <w:rPr>
          <w:rFonts w:ascii="Times New Roman" w:hAnsi="Times New Roman" w:cs="Times New Roman"/>
          <w:color w:val="000000"/>
          <w:sz w:val="24"/>
          <w:szCs w:val="24"/>
        </w:rPr>
        <w:t>Пирогова, д. 43</w:t>
      </w:r>
    </w:p>
    <w:p w:rsidR="00AE4CAD" w:rsidRPr="001A7123" w:rsidRDefault="00AE4CAD" w:rsidP="00AE4CAD">
      <w:pPr>
        <w:pStyle w:val="5"/>
        <w:keepNext w:val="0"/>
        <w:keepLines w:val="0"/>
        <w:numPr>
          <w:ilvl w:val="0"/>
          <w:numId w:val="24"/>
        </w:numPr>
        <w:tabs>
          <w:tab w:val="left" w:pos="360"/>
        </w:tabs>
        <w:suppressAutoHyphens/>
        <w:spacing w:before="0" w:line="240" w:lineRule="auto"/>
        <w:jc w:val="both"/>
        <w:rPr>
          <w:rFonts w:ascii="Times New Roman" w:hAnsi="Times New Roman" w:cs="Times New Roman"/>
          <w:color w:val="000000"/>
          <w:sz w:val="24"/>
          <w:szCs w:val="24"/>
        </w:rPr>
      </w:pPr>
      <w:r w:rsidRPr="001A7123">
        <w:rPr>
          <w:rFonts w:ascii="Times New Roman" w:hAnsi="Times New Roman" w:cs="Times New Roman"/>
          <w:color w:val="000000"/>
          <w:sz w:val="24"/>
          <w:szCs w:val="24"/>
        </w:rPr>
        <w:t>Наличие структурных подразделений: нет</w:t>
      </w:r>
    </w:p>
    <w:p w:rsidR="00AE4CAD" w:rsidRPr="001A7123" w:rsidRDefault="00AE4CAD" w:rsidP="00AE4CAD">
      <w:pPr>
        <w:pStyle w:val="5"/>
        <w:keepNext w:val="0"/>
        <w:keepLines w:val="0"/>
        <w:numPr>
          <w:ilvl w:val="0"/>
          <w:numId w:val="24"/>
        </w:numPr>
        <w:tabs>
          <w:tab w:val="left" w:pos="360"/>
        </w:tabs>
        <w:suppressAutoHyphens/>
        <w:spacing w:before="0" w:line="240" w:lineRule="auto"/>
        <w:jc w:val="both"/>
        <w:rPr>
          <w:rFonts w:ascii="Times New Roman" w:hAnsi="Times New Roman" w:cs="Times New Roman"/>
          <w:color w:val="000000"/>
          <w:sz w:val="24"/>
          <w:szCs w:val="24"/>
        </w:rPr>
      </w:pPr>
      <w:r w:rsidRPr="001A7123">
        <w:rPr>
          <w:rFonts w:ascii="Times New Roman" w:hAnsi="Times New Roman" w:cs="Times New Roman"/>
          <w:color w:val="000000"/>
          <w:sz w:val="24"/>
          <w:szCs w:val="24"/>
        </w:rPr>
        <w:t>Наличие филиалов ОУ: нет</w:t>
      </w:r>
    </w:p>
    <w:p w:rsidR="00AE4CAD" w:rsidRPr="001A7123" w:rsidRDefault="00AE4CAD" w:rsidP="00AE4CAD">
      <w:pPr>
        <w:pStyle w:val="af8"/>
        <w:numPr>
          <w:ilvl w:val="0"/>
          <w:numId w:val="24"/>
        </w:numPr>
        <w:spacing w:line="100" w:lineRule="atLeast"/>
        <w:jc w:val="both"/>
      </w:pPr>
      <w:r w:rsidRPr="001A7123">
        <w:t>Лицензия: № 9632, выдана 06.12.2019 г. Департаментом образования Вологодской области, срок действия - БЕССРОЧНО.</w:t>
      </w:r>
    </w:p>
    <w:p w:rsidR="00AE4CAD" w:rsidRPr="001A7123" w:rsidRDefault="00AE4CAD" w:rsidP="00AE4CAD">
      <w:pPr>
        <w:pStyle w:val="5"/>
        <w:keepNext w:val="0"/>
        <w:keepLines w:val="0"/>
        <w:numPr>
          <w:ilvl w:val="0"/>
          <w:numId w:val="24"/>
        </w:numPr>
        <w:tabs>
          <w:tab w:val="left" w:pos="360"/>
        </w:tabs>
        <w:suppressAutoHyphens/>
        <w:spacing w:before="0" w:line="240" w:lineRule="auto"/>
        <w:rPr>
          <w:rFonts w:ascii="Times New Roman" w:hAnsi="Times New Roman" w:cs="Times New Roman"/>
          <w:color w:val="000000"/>
          <w:sz w:val="24"/>
          <w:szCs w:val="24"/>
        </w:rPr>
      </w:pPr>
      <w:r w:rsidRPr="001A7123">
        <w:rPr>
          <w:rFonts w:ascii="Times New Roman" w:hAnsi="Times New Roman" w:cs="Times New Roman"/>
          <w:color w:val="000000"/>
          <w:sz w:val="24"/>
          <w:szCs w:val="24"/>
        </w:rPr>
        <w:t>Все реализуемые общеобразовательные программы: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9"/>
        <w:gridCol w:w="7174"/>
        <w:gridCol w:w="2141"/>
      </w:tblGrid>
      <w:tr w:rsidR="00AE4CAD" w:rsidRPr="001A7123" w:rsidTr="00AE4CAD">
        <w:trPr>
          <w:trHeight w:val="180"/>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AE4CAD" w:rsidRPr="001A7123" w:rsidRDefault="00AE4CAD" w:rsidP="00FE67D7">
            <w:pPr>
              <w:jc w:val="center"/>
              <w:rPr>
                <w:rFonts w:ascii="Times New Roman" w:hAnsi="Times New Roman" w:cs="Times New Roman"/>
                <w:color w:val="000000"/>
                <w:sz w:val="24"/>
                <w:szCs w:val="24"/>
              </w:rPr>
            </w:pPr>
            <w:r w:rsidRPr="001A7123">
              <w:rPr>
                <w:rFonts w:ascii="Times New Roman" w:hAnsi="Times New Roman" w:cs="Times New Roman"/>
                <w:color w:val="000000"/>
                <w:sz w:val="24"/>
                <w:szCs w:val="24"/>
              </w:rPr>
              <w:t xml:space="preserve">№ </w:t>
            </w:r>
            <w:proofErr w:type="gramStart"/>
            <w:r w:rsidRPr="001A7123">
              <w:rPr>
                <w:rFonts w:ascii="Times New Roman" w:hAnsi="Times New Roman" w:cs="Times New Roman"/>
                <w:color w:val="000000"/>
                <w:sz w:val="24"/>
                <w:szCs w:val="24"/>
              </w:rPr>
              <w:t>п</w:t>
            </w:r>
            <w:proofErr w:type="gramEnd"/>
            <w:r w:rsidRPr="001A7123">
              <w:rPr>
                <w:rFonts w:ascii="Times New Roman" w:hAnsi="Times New Roman" w:cs="Times New Roman"/>
                <w:color w:val="000000"/>
                <w:sz w:val="24"/>
                <w:szCs w:val="24"/>
              </w:rPr>
              <w:t>/п</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AE4CAD" w:rsidRPr="001A7123" w:rsidRDefault="00AE4CAD" w:rsidP="00FE67D7">
            <w:pPr>
              <w:jc w:val="center"/>
              <w:rPr>
                <w:rFonts w:ascii="Times New Roman" w:hAnsi="Times New Roman" w:cs="Times New Roman"/>
                <w:color w:val="000000"/>
                <w:sz w:val="24"/>
                <w:szCs w:val="24"/>
              </w:rPr>
            </w:pPr>
            <w:r w:rsidRPr="001A7123">
              <w:rPr>
                <w:rFonts w:ascii="Times New Roman" w:hAnsi="Times New Roman" w:cs="Times New Roman"/>
                <w:color w:val="000000"/>
                <w:sz w:val="24"/>
                <w:szCs w:val="24"/>
              </w:rPr>
              <w:t>Образовательная программа</w:t>
            </w:r>
          </w:p>
        </w:tc>
      </w:tr>
      <w:tr w:rsidR="00AE4CAD" w:rsidRPr="001A7123" w:rsidTr="00AE4CAD">
        <w:trPr>
          <w:trHeight w:val="180"/>
        </w:trPr>
        <w:tc>
          <w:tcPr>
            <w:tcW w:w="0" w:type="auto"/>
            <w:vMerge/>
            <w:tcBorders>
              <w:top w:val="single" w:sz="4" w:space="0" w:color="auto"/>
              <w:left w:val="single" w:sz="4" w:space="0" w:color="auto"/>
              <w:bottom w:val="single" w:sz="4" w:space="0" w:color="auto"/>
              <w:right w:val="single" w:sz="4" w:space="0" w:color="auto"/>
            </w:tcBorders>
            <w:vAlign w:val="center"/>
          </w:tcPr>
          <w:p w:rsidR="00AE4CAD" w:rsidRPr="001A7123" w:rsidRDefault="00AE4CAD" w:rsidP="00FE67D7">
            <w:pPr>
              <w:rPr>
                <w:rFonts w:ascii="Times New Roman" w:hAnsi="Times New Roman" w:cs="Times New Roman"/>
                <w:color w:val="000000"/>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AE4CAD" w:rsidRPr="001A7123" w:rsidRDefault="00AE4CAD" w:rsidP="00AE4CAD">
            <w:pPr>
              <w:spacing w:after="0"/>
              <w:jc w:val="center"/>
              <w:rPr>
                <w:rFonts w:ascii="Times New Roman" w:hAnsi="Times New Roman" w:cs="Times New Roman"/>
                <w:color w:val="000000"/>
                <w:sz w:val="24"/>
                <w:szCs w:val="24"/>
              </w:rPr>
            </w:pPr>
            <w:r w:rsidRPr="001A7123">
              <w:rPr>
                <w:rFonts w:ascii="Times New Roman" w:hAnsi="Times New Roman" w:cs="Times New Roman"/>
                <w:color w:val="000000"/>
                <w:sz w:val="24"/>
                <w:szCs w:val="24"/>
              </w:rPr>
              <w:t>Направленность  (наименование ОП)</w:t>
            </w:r>
          </w:p>
        </w:tc>
        <w:tc>
          <w:tcPr>
            <w:tcW w:w="0" w:type="auto"/>
            <w:tcBorders>
              <w:top w:val="single" w:sz="4" w:space="0" w:color="auto"/>
              <w:left w:val="single" w:sz="4" w:space="0" w:color="auto"/>
              <w:bottom w:val="single" w:sz="4" w:space="0" w:color="auto"/>
              <w:right w:val="single" w:sz="4" w:space="0" w:color="auto"/>
            </w:tcBorders>
            <w:vAlign w:val="center"/>
          </w:tcPr>
          <w:p w:rsidR="00AE4CAD" w:rsidRPr="001A7123" w:rsidRDefault="00AE4CAD" w:rsidP="00AE4CAD">
            <w:pPr>
              <w:spacing w:after="0"/>
              <w:jc w:val="center"/>
              <w:rPr>
                <w:rFonts w:ascii="Times New Roman" w:hAnsi="Times New Roman" w:cs="Times New Roman"/>
                <w:color w:val="000000"/>
                <w:sz w:val="24"/>
                <w:szCs w:val="24"/>
              </w:rPr>
            </w:pPr>
            <w:r w:rsidRPr="001A7123">
              <w:rPr>
                <w:rFonts w:ascii="Times New Roman" w:hAnsi="Times New Roman" w:cs="Times New Roman"/>
                <w:color w:val="000000"/>
                <w:sz w:val="24"/>
                <w:szCs w:val="24"/>
              </w:rPr>
              <w:t xml:space="preserve">Вид </w:t>
            </w:r>
          </w:p>
          <w:p w:rsidR="00AE4CAD" w:rsidRPr="001A7123" w:rsidRDefault="00AE4CAD" w:rsidP="00AE4CAD">
            <w:pPr>
              <w:spacing w:after="0"/>
              <w:jc w:val="center"/>
              <w:rPr>
                <w:rFonts w:ascii="Times New Roman" w:hAnsi="Times New Roman" w:cs="Times New Roman"/>
                <w:color w:val="000000"/>
                <w:sz w:val="24"/>
                <w:szCs w:val="24"/>
              </w:rPr>
            </w:pPr>
            <w:r w:rsidRPr="001A7123">
              <w:rPr>
                <w:rFonts w:ascii="Times New Roman" w:hAnsi="Times New Roman" w:cs="Times New Roman"/>
                <w:color w:val="000000"/>
                <w:sz w:val="24"/>
                <w:szCs w:val="24"/>
              </w:rPr>
              <w:t>(основная, дополнительная)</w:t>
            </w:r>
          </w:p>
        </w:tc>
      </w:tr>
      <w:tr w:rsidR="00AE4CAD" w:rsidRPr="001A7123" w:rsidTr="00AE4CAD">
        <w:trPr>
          <w:trHeight w:val="180"/>
        </w:trPr>
        <w:tc>
          <w:tcPr>
            <w:tcW w:w="0" w:type="auto"/>
            <w:tcBorders>
              <w:top w:val="single" w:sz="4" w:space="0" w:color="auto"/>
              <w:left w:val="single" w:sz="4" w:space="0" w:color="auto"/>
              <w:bottom w:val="single" w:sz="4" w:space="0" w:color="auto"/>
              <w:right w:val="single" w:sz="4" w:space="0" w:color="auto"/>
            </w:tcBorders>
            <w:vAlign w:val="center"/>
          </w:tcPr>
          <w:p w:rsidR="00AE4CAD" w:rsidRPr="001A7123" w:rsidRDefault="00AE4CAD" w:rsidP="00FE67D7">
            <w:pPr>
              <w:jc w:val="center"/>
              <w:rPr>
                <w:rFonts w:ascii="Times New Roman" w:hAnsi="Times New Roman" w:cs="Times New Roman"/>
                <w:color w:val="000000"/>
                <w:sz w:val="24"/>
                <w:szCs w:val="24"/>
              </w:rPr>
            </w:pPr>
            <w:r w:rsidRPr="001A7123">
              <w:rPr>
                <w:rFonts w:ascii="Times New Roman" w:hAnsi="Times New Roman" w:cs="Times New Roman"/>
                <w:color w:val="000000"/>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AE4CAD" w:rsidRPr="001A7123" w:rsidRDefault="00AE4CAD" w:rsidP="00AE4CAD">
            <w:pPr>
              <w:pStyle w:val="ab"/>
              <w:spacing w:after="0" w:line="240" w:lineRule="auto"/>
              <w:jc w:val="both"/>
            </w:pPr>
            <w:r w:rsidRPr="001A7123">
              <w:t>Адаптированная основная общеобразовательная программа образования обучающихся с лёгкой умственной отсталостью (интеллектуальными нарушениями) (вариант 1)</w:t>
            </w:r>
          </w:p>
        </w:tc>
        <w:tc>
          <w:tcPr>
            <w:tcW w:w="0" w:type="auto"/>
            <w:tcBorders>
              <w:top w:val="single" w:sz="4" w:space="0" w:color="auto"/>
              <w:left w:val="single" w:sz="4" w:space="0" w:color="auto"/>
              <w:bottom w:val="single" w:sz="4" w:space="0" w:color="auto"/>
              <w:right w:val="single" w:sz="4" w:space="0" w:color="auto"/>
            </w:tcBorders>
            <w:vAlign w:val="center"/>
          </w:tcPr>
          <w:p w:rsidR="00AE4CAD" w:rsidRPr="001A7123" w:rsidRDefault="00AE4CAD" w:rsidP="00FE67D7">
            <w:pPr>
              <w:jc w:val="center"/>
              <w:rPr>
                <w:rFonts w:ascii="Times New Roman" w:hAnsi="Times New Roman" w:cs="Times New Roman"/>
                <w:color w:val="000000"/>
                <w:sz w:val="24"/>
                <w:szCs w:val="24"/>
              </w:rPr>
            </w:pPr>
            <w:r w:rsidRPr="001A7123">
              <w:rPr>
                <w:rFonts w:ascii="Times New Roman" w:hAnsi="Times New Roman" w:cs="Times New Roman"/>
                <w:color w:val="000000"/>
                <w:sz w:val="24"/>
                <w:szCs w:val="24"/>
              </w:rPr>
              <w:t>Основная</w:t>
            </w:r>
          </w:p>
        </w:tc>
      </w:tr>
      <w:tr w:rsidR="00AE4CAD" w:rsidRPr="001A7123" w:rsidTr="00AE4CAD">
        <w:trPr>
          <w:trHeight w:val="180"/>
        </w:trPr>
        <w:tc>
          <w:tcPr>
            <w:tcW w:w="0" w:type="auto"/>
            <w:tcBorders>
              <w:top w:val="single" w:sz="4" w:space="0" w:color="auto"/>
              <w:left w:val="single" w:sz="4" w:space="0" w:color="auto"/>
              <w:bottom w:val="single" w:sz="4" w:space="0" w:color="auto"/>
              <w:right w:val="single" w:sz="4" w:space="0" w:color="auto"/>
            </w:tcBorders>
            <w:vAlign w:val="center"/>
          </w:tcPr>
          <w:p w:rsidR="00AE4CAD" w:rsidRPr="001A7123" w:rsidRDefault="00AE4CAD" w:rsidP="00FE67D7">
            <w:pPr>
              <w:jc w:val="center"/>
              <w:rPr>
                <w:rFonts w:ascii="Times New Roman" w:hAnsi="Times New Roman" w:cs="Times New Roman"/>
                <w:color w:val="000000"/>
                <w:sz w:val="24"/>
                <w:szCs w:val="24"/>
              </w:rPr>
            </w:pPr>
            <w:r w:rsidRPr="001A7123">
              <w:rPr>
                <w:rFonts w:ascii="Times New Roman" w:hAnsi="Times New Roman" w:cs="Times New Roman"/>
                <w:color w:val="000000"/>
                <w:sz w:val="24"/>
                <w:szCs w:val="24"/>
              </w:rPr>
              <w:t>2</w:t>
            </w:r>
          </w:p>
        </w:tc>
        <w:tc>
          <w:tcPr>
            <w:tcW w:w="0" w:type="auto"/>
            <w:tcBorders>
              <w:top w:val="single" w:sz="4" w:space="0" w:color="auto"/>
              <w:left w:val="single" w:sz="4" w:space="0" w:color="auto"/>
              <w:bottom w:val="single" w:sz="4" w:space="0" w:color="auto"/>
              <w:right w:val="single" w:sz="4" w:space="0" w:color="auto"/>
            </w:tcBorders>
            <w:vAlign w:val="center"/>
          </w:tcPr>
          <w:p w:rsidR="00AE4CAD" w:rsidRPr="001A7123" w:rsidRDefault="00AE4CAD" w:rsidP="00AE4CAD">
            <w:pPr>
              <w:pStyle w:val="ab"/>
              <w:spacing w:after="0" w:line="240" w:lineRule="auto"/>
              <w:jc w:val="both"/>
            </w:pPr>
            <w:r w:rsidRPr="001A7123">
              <w:t>Адаптированная основная общеобразовательная программа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 (вариант 2)</w:t>
            </w:r>
          </w:p>
        </w:tc>
        <w:tc>
          <w:tcPr>
            <w:tcW w:w="0" w:type="auto"/>
            <w:tcBorders>
              <w:top w:val="single" w:sz="4" w:space="0" w:color="auto"/>
              <w:left w:val="single" w:sz="4" w:space="0" w:color="auto"/>
              <w:bottom w:val="single" w:sz="4" w:space="0" w:color="auto"/>
              <w:right w:val="single" w:sz="4" w:space="0" w:color="auto"/>
            </w:tcBorders>
            <w:vAlign w:val="center"/>
          </w:tcPr>
          <w:p w:rsidR="00AE4CAD" w:rsidRPr="001A7123" w:rsidRDefault="00AE4CAD" w:rsidP="00FE67D7">
            <w:pPr>
              <w:jc w:val="center"/>
              <w:rPr>
                <w:rFonts w:ascii="Times New Roman" w:hAnsi="Times New Roman" w:cs="Times New Roman"/>
                <w:color w:val="000000"/>
                <w:sz w:val="24"/>
                <w:szCs w:val="24"/>
              </w:rPr>
            </w:pPr>
            <w:r w:rsidRPr="001A7123">
              <w:rPr>
                <w:rFonts w:ascii="Times New Roman" w:hAnsi="Times New Roman" w:cs="Times New Roman"/>
                <w:color w:val="000000"/>
                <w:sz w:val="24"/>
                <w:szCs w:val="24"/>
              </w:rPr>
              <w:t>Основная</w:t>
            </w:r>
          </w:p>
        </w:tc>
      </w:tr>
      <w:tr w:rsidR="00AE4CAD" w:rsidRPr="001A7123" w:rsidTr="00AE4CAD">
        <w:trPr>
          <w:trHeight w:val="180"/>
        </w:trPr>
        <w:tc>
          <w:tcPr>
            <w:tcW w:w="0" w:type="auto"/>
            <w:tcBorders>
              <w:top w:val="single" w:sz="4" w:space="0" w:color="auto"/>
              <w:left w:val="single" w:sz="4" w:space="0" w:color="auto"/>
              <w:bottom w:val="single" w:sz="4" w:space="0" w:color="auto"/>
              <w:right w:val="single" w:sz="4" w:space="0" w:color="auto"/>
            </w:tcBorders>
            <w:vAlign w:val="center"/>
          </w:tcPr>
          <w:p w:rsidR="00AE4CAD" w:rsidRPr="001A7123" w:rsidRDefault="00AE4CAD" w:rsidP="00FE67D7">
            <w:pPr>
              <w:jc w:val="center"/>
              <w:rPr>
                <w:rFonts w:ascii="Times New Roman" w:hAnsi="Times New Roman" w:cs="Times New Roman"/>
                <w:color w:val="000000"/>
                <w:sz w:val="24"/>
                <w:szCs w:val="24"/>
              </w:rPr>
            </w:pPr>
            <w:r w:rsidRPr="001A7123">
              <w:rPr>
                <w:rFonts w:ascii="Times New Roman" w:hAnsi="Times New Roman" w:cs="Times New Roman"/>
                <w:color w:val="000000"/>
                <w:sz w:val="24"/>
                <w:szCs w:val="24"/>
              </w:rPr>
              <w:t>3</w:t>
            </w:r>
          </w:p>
          <w:p w:rsidR="00AE4CAD" w:rsidRPr="001A7123" w:rsidRDefault="00AE4CAD" w:rsidP="00FE67D7">
            <w:pPr>
              <w:jc w:val="center"/>
              <w:rPr>
                <w:rFonts w:ascii="Times New Roman" w:hAnsi="Times New Roman" w:cs="Times New Roman"/>
                <w:color w:val="000000"/>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AE4CAD" w:rsidRPr="001A7123" w:rsidRDefault="00AE4CAD" w:rsidP="00AE4CAD">
            <w:pPr>
              <w:pStyle w:val="ab"/>
              <w:spacing w:after="0" w:line="240" w:lineRule="auto"/>
              <w:jc w:val="both"/>
            </w:pPr>
            <w:r w:rsidRPr="001A7123">
              <w:t xml:space="preserve">Адаптированная основная общеобразовательная программа начального общего образования обучающихся с нарушениями опорно-двигательного аппарата с умственной отсталостью (вариант 6.3). </w:t>
            </w:r>
          </w:p>
        </w:tc>
        <w:tc>
          <w:tcPr>
            <w:tcW w:w="0" w:type="auto"/>
            <w:tcBorders>
              <w:top w:val="single" w:sz="4" w:space="0" w:color="auto"/>
              <w:left w:val="single" w:sz="4" w:space="0" w:color="auto"/>
              <w:bottom w:val="single" w:sz="4" w:space="0" w:color="auto"/>
              <w:right w:val="single" w:sz="4" w:space="0" w:color="auto"/>
            </w:tcBorders>
            <w:vAlign w:val="center"/>
          </w:tcPr>
          <w:p w:rsidR="00AE4CAD" w:rsidRPr="001A7123" w:rsidRDefault="00AE4CAD" w:rsidP="00FE67D7">
            <w:pPr>
              <w:jc w:val="center"/>
              <w:rPr>
                <w:rFonts w:ascii="Times New Roman" w:hAnsi="Times New Roman" w:cs="Times New Roman"/>
                <w:color w:val="000000"/>
                <w:sz w:val="24"/>
                <w:szCs w:val="24"/>
              </w:rPr>
            </w:pPr>
            <w:r w:rsidRPr="001A7123">
              <w:rPr>
                <w:rFonts w:ascii="Times New Roman" w:hAnsi="Times New Roman" w:cs="Times New Roman"/>
                <w:color w:val="000000"/>
                <w:sz w:val="24"/>
                <w:szCs w:val="24"/>
              </w:rPr>
              <w:t>Основная</w:t>
            </w:r>
          </w:p>
        </w:tc>
      </w:tr>
      <w:tr w:rsidR="00AE4CAD" w:rsidRPr="001A7123" w:rsidTr="00AE4CAD">
        <w:trPr>
          <w:trHeight w:val="180"/>
        </w:trPr>
        <w:tc>
          <w:tcPr>
            <w:tcW w:w="0" w:type="auto"/>
            <w:tcBorders>
              <w:top w:val="single" w:sz="4" w:space="0" w:color="auto"/>
              <w:left w:val="single" w:sz="4" w:space="0" w:color="auto"/>
              <w:bottom w:val="single" w:sz="4" w:space="0" w:color="auto"/>
              <w:right w:val="single" w:sz="4" w:space="0" w:color="auto"/>
            </w:tcBorders>
            <w:vAlign w:val="center"/>
          </w:tcPr>
          <w:p w:rsidR="00AE4CAD" w:rsidRPr="001A7123" w:rsidRDefault="00AE4CAD" w:rsidP="00FE67D7">
            <w:pPr>
              <w:jc w:val="center"/>
              <w:rPr>
                <w:rFonts w:ascii="Times New Roman" w:hAnsi="Times New Roman" w:cs="Times New Roman"/>
                <w:color w:val="000000"/>
                <w:sz w:val="24"/>
                <w:szCs w:val="24"/>
              </w:rPr>
            </w:pPr>
            <w:r w:rsidRPr="001A7123">
              <w:rPr>
                <w:rFonts w:ascii="Times New Roman" w:hAnsi="Times New Roman" w:cs="Times New Roman"/>
                <w:color w:val="000000"/>
                <w:sz w:val="24"/>
                <w:szCs w:val="24"/>
              </w:rPr>
              <w:t>4</w:t>
            </w:r>
          </w:p>
        </w:tc>
        <w:tc>
          <w:tcPr>
            <w:tcW w:w="0" w:type="auto"/>
            <w:tcBorders>
              <w:top w:val="single" w:sz="4" w:space="0" w:color="auto"/>
              <w:left w:val="single" w:sz="4" w:space="0" w:color="auto"/>
              <w:bottom w:val="single" w:sz="4" w:space="0" w:color="auto"/>
              <w:right w:val="single" w:sz="4" w:space="0" w:color="auto"/>
            </w:tcBorders>
            <w:vAlign w:val="center"/>
          </w:tcPr>
          <w:p w:rsidR="00AE4CAD" w:rsidRPr="001A7123" w:rsidRDefault="00AE4CAD" w:rsidP="00AE4CAD">
            <w:pPr>
              <w:pStyle w:val="ab"/>
              <w:spacing w:after="0" w:line="240" w:lineRule="auto"/>
              <w:jc w:val="both"/>
            </w:pPr>
            <w:r w:rsidRPr="001A7123">
              <w:t xml:space="preserve">Адаптированная основная общеобразовательная программа образования начального общего образования обучающихся с нарушениями опорно-двигательного аппарата умеренной, тяжелой и глубокой умственной отсталостью, тяжелыми и множественными нарушениями развития (вариант 6.4). </w:t>
            </w:r>
          </w:p>
        </w:tc>
        <w:tc>
          <w:tcPr>
            <w:tcW w:w="0" w:type="auto"/>
            <w:tcBorders>
              <w:top w:val="single" w:sz="4" w:space="0" w:color="auto"/>
              <w:left w:val="single" w:sz="4" w:space="0" w:color="auto"/>
              <w:bottom w:val="single" w:sz="4" w:space="0" w:color="auto"/>
              <w:right w:val="single" w:sz="4" w:space="0" w:color="auto"/>
            </w:tcBorders>
          </w:tcPr>
          <w:p w:rsidR="00AE4CAD" w:rsidRPr="001A7123" w:rsidRDefault="00AE4CAD" w:rsidP="00AE4CAD">
            <w:pPr>
              <w:jc w:val="center"/>
              <w:rPr>
                <w:rFonts w:ascii="Times New Roman" w:hAnsi="Times New Roman" w:cs="Times New Roman"/>
                <w:sz w:val="24"/>
                <w:szCs w:val="24"/>
              </w:rPr>
            </w:pPr>
            <w:r w:rsidRPr="001A7123">
              <w:rPr>
                <w:rFonts w:ascii="Times New Roman" w:hAnsi="Times New Roman" w:cs="Times New Roman"/>
                <w:color w:val="000000"/>
                <w:sz w:val="24"/>
                <w:szCs w:val="24"/>
              </w:rPr>
              <w:t>Основная</w:t>
            </w:r>
          </w:p>
        </w:tc>
      </w:tr>
      <w:tr w:rsidR="00AE4CAD" w:rsidRPr="001A7123" w:rsidTr="00AE4CAD">
        <w:trPr>
          <w:trHeight w:val="180"/>
        </w:trPr>
        <w:tc>
          <w:tcPr>
            <w:tcW w:w="0" w:type="auto"/>
            <w:tcBorders>
              <w:top w:val="single" w:sz="4" w:space="0" w:color="auto"/>
              <w:left w:val="single" w:sz="4" w:space="0" w:color="auto"/>
              <w:bottom w:val="single" w:sz="4" w:space="0" w:color="auto"/>
              <w:right w:val="single" w:sz="4" w:space="0" w:color="auto"/>
            </w:tcBorders>
            <w:vAlign w:val="center"/>
          </w:tcPr>
          <w:p w:rsidR="00AE4CAD" w:rsidRPr="001A7123" w:rsidRDefault="00AE4CAD" w:rsidP="00FE67D7">
            <w:pPr>
              <w:jc w:val="center"/>
              <w:rPr>
                <w:rFonts w:ascii="Times New Roman" w:hAnsi="Times New Roman" w:cs="Times New Roman"/>
                <w:color w:val="000000"/>
                <w:sz w:val="24"/>
                <w:szCs w:val="24"/>
              </w:rPr>
            </w:pPr>
            <w:r w:rsidRPr="001A7123">
              <w:rPr>
                <w:rFonts w:ascii="Times New Roman" w:hAnsi="Times New Roman" w:cs="Times New Roman"/>
                <w:color w:val="000000"/>
                <w:sz w:val="24"/>
                <w:szCs w:val="24"/>
              </w:rPr>
              <w:t>5</w:t>
            </w:r>
          </w:p>
        </w:tc>
        <w:tc>
          <w:tcPr>
            <w:tcW w:w="0" w:type="auto"/>
            <w:tcBorders>
              <w:top w:val="single" w:sz="4" w:space="0" w:color="auto"/>
              <w:left w:val="single" w:sz="4" w:space="0" w:color="auto"/>
              <w:bottom w:val="single" w:sz="4" w:space="0" w:color="auto"/>
              <w:right w:val="single" w:sz="4" w:space="0" w:color="auto"/>
            </w:tcBorders>
            <w:vAlign w:val="center"/>
          </w:tcPr>
          <w:p w:rsidR="00AE4CAD" w:rsidRPr="001A7123" w:rsidRDefault="00AE4CAD" w:rsidP="00AE4CAD">
            <w:pPr>
              <w:pStyle w:val="ab"/>
              <w:spacing w:after="0" w:line="240" w:lineRule="auto"/>
              <w:jc w:val="both"/>
            </w:pPr>
            <w:r w:rsidRPr="001A7123">
              <w:t xml:space="preserve">Адаптированная основная общеобразовательная программа образования </w:t>
            </w:r>
            <w:proofErr w:type="gramStart"/>
            <w:r w:rsidRPr="001A7123">
              <w:t>обучающихся</w:t>
            </w:r>
            <w:proofErr w:type="gramEnd"/>
            <w:r w:rsidRPr="001A7123">
              <w:t xml:space="preserve"> с лёгкой умственной отсталостью (интеллектуальными нарушениями) на 2016-2023 годы.</w:t>
            </w:r>
          </w:p>
        </w:tc>
        <w:tc>
          <w:tcPr>
            <w:tcW w:w="0" w:type="auto"/>
            <w:tcBorders>
              <w:top w:val="single" w:sz="4" w:space="0" w:color="auto"/>
              <w:left w:val="single" w:sz="4" w:space="0" w:color="auto"/>
              <w:bottom w:val="single" w:sz="4" w:space="0" w:color="auto"/>
              <w:right w:val="single" w:sz="4" w:space="0" w:color="auto"/>
            </w:tcBorders>
          </w:tcPr>
          <w:p w:rsidR="00AE4CAD" w:rsidRPr="001A7123" w:rsidRDefault="00AE4CAD" w:rsidP="00AE4CAD">
            <w:pPr>
              <w:jc w:val="center"/>
              <w:rPr>
                <w:rFonts w:ascii="Times New Roman" w:hAnsi="Times New Roman" w:cs="Times New Roman"/>
                <w:sz w:val="24"/>
                <w:szCs w:val="24"/>
              </w:rPr>
            </w:pPr>
            <w:r w:rsidRPr="001A7123">
              <w:rPr>
                <w:rFonts w:ascii="Times New Roman" w:hAnsi="Times New Roman" w:cs="Times New Roman"/>
                <w:color w:val="000000"/>
                <w:sz w:val="24"/>
                <w:szCs w:val="24"/>
              </w:rPr>
              <w:t>Основная</w:t>
            </w:r>
          </w:p>
        </w:tc>
      </w:tr>
      <w:tr w:rsidR="00AE4CAD" w:rsidRPr="001A7123" w:rsidTr="00AE4CAD">
        <w:trPr>
          <w:trHeight w:val="180"/>
        </w:trPr>
        <w:tc>
          <w:tcPr>
            <w:tcW w:w="0" w:type="auto"/>
            <w:tcBorders>
              <w:top w:val="single" w:sz="4" w:space="0" w:color="auto"/>
              <w:left w:val="single" w:sz="4" w:space="0" w:color="auto"/>
              <w:bottom w:val="single" w:sz="4" w:space="0" w:color="auto"/>
              <w:right w:val="single" w:sz="4" w:space="0" w:color="auto"/>
            </w:tcBorders>
            <w:vAlign w:val="center"/>
          </w:tcPr>
          <w:p w:rsidR="00AE4CAD" w:rsidRPr="001A7123" w:rsidRDefault="00AE4CAD" w:rsidP="00FE67D7">
            <w:pPr>
              <w:jc w:val="center"/>
              <w:rPr>
                <w:rFonts w:ascii="Times New Roman" w:hAnsi="Times New Roman" w:cs="Times New Roman"/>
                <w:color w:val="000000"/>
                <w:sz w:val="24"/>
                <w:szCs w:val="24"/>
              </w:rPr>
            </w:pPr>
            <w:r w:rsidRPr="001A7123">
              <w:rPr>
                <w:rFonts w:ascii="Times New Roman" w:hAnsi="Times New Roman" w:cs="Times New Roman"/>
                <w:color w:val="000000"/>
                <w:sz w:val="24"/>
                <w:szCs w:val="24"/>
              </w:rPr>
              <w:t>6</w:t>
            </w:r>
          </w:p>
        </w:tc>
        <w:tc>
          <w:tcPr>
            <w:tcW w:w="0" w:type="auto"/>
            <w:tcBorders>
              <w:top w:val="single" w:sz="4" w:space="0" w:color="auto"/>
              <w:left w:val="single" w:sz="4" w:space="0" w:color="auto"/>
              <w:bottom w:val="single" w:sz="4" w:space="0" w:color="auto"/>
              <w:right w:val="single" w:sz="4" w:space="0" w:color="auto"/>
            </w:tcBorders>
            <w:vAlign w:val="center"/>
          </w:tcPr>
          <w:p w:rsidR="00AE4CAD" w:rsidRPr="001A7123" w:rsidRDefault="00AE4CAD" w:rsidP="00AE4CAD">
            <w:pPr>
              <w:pStyle w:val="ab"/>
              <w:spacing w:after="0" w:line="240" w:lineRule="auto"/>
              <w:jc w:val="both"/>
            </w:pPr>
            <w:r w:rsidRPr="001A7123">
              <w:t>Адаптированная основная общеобразовательная программа начального общего образования обучающихся с расстройствами аутистического спектра (вариант 8.3) на 2019-2030 годы.</w:t>
            </w:r>
          </w:p>
        </w:tc>
        <w:tc>
          <w:tcPr>
            <w:tcW w:w="0" w:type="auto"/>
            <w:tcBorders>
              <w:top w:val="single" w:sz="4" w:space="0" w:color="auto"/>
              <w:left w:val="single" w:sz="4" w:space="0" w:color="auto"/>
              <w:bottom w:val="single" w:sz="4" w:space="0" w:color="auto"/>
              <w:right w:val="single" w:sz="4" w:space="0" w:color="auto"/>
            </w:tcBorders>
          </w:tcPr>
          <w:p w:rsidR="00AE4CAD" w:rsidRPr="001A7123" w:rsidRDefault="00AE4CAD" w:rsidP="00AE4CAD">
            <w:pPr>
              <w:jc w:val="center"/>
              <w:rPr>
                <w:rFonts w:ascii="Times New Roman" w:hAnsi="Times New Roman" w:cs="Times New Roman"/>
                <w:sz w:val="24"/>
                <w:szCs w:val="24"/>
              </w:rPr>
            </w:pPr>
            <w:r w:rsidRPr="001A7123">
              <w:rPr>
                <w:rFonts w:ascii="Times New Roman" w:hAnsi="Times New Roman" w:cs="Times New Roman"/>
                <w:color w:val="000000"/>
                <w:sz w:val="24"/>
                <w:szCs w:val="24"/>
              </w:rPr>
              <w:t>Основная</w:t>
            </w:r>
          </w:p>
        </w:tc>
      </w:tr>
      <w:tr w:rsidR="00AE4CAD" w:rsidRPr="001A7123" w:rsidTr="00AE4CAD">
        <w:trPr>
          <w:trHeight w:val="180"/>
        </w:trPr>
        <w:tc>
          <w:tcPr>
            <w:tcW w:w="0" w:type="auto"/>
            <w:tcBorders>
              <w:top w:val="single" w:sz="4" w:space="0" w:color="auto"/>
              <w:left w:val="single" w:sz="4" w:space="0" w:color="auto"/>
              <w:bottom w:val="single" w:sz="4" w:space="0" w:color="auto"/>
              <w:right w:val="single" w:sz="4" w:space="0" w:color="auto"/>
            </w:tcBorders>
            <w:vAlign w:val="center"/>
          </w:tcPr>
          <w:p w:rsidR="00AE4CAD" w:rsidRPr="001A7123" w:rsidRDefault="00AE4CAD" w:rsidP="00FE67D7">
            <w:pPr>
              <w:jc w:val="center"/>
              <w:rPr>
                <w:rFonts w:ascii="Times New Roman" w:hAnsi="Times New Roman" w:cs="Times New Roman"/>
                <w:color w:val="000000"/>
                <w:sz w:val="24"/>
                <w:szCs w:val="24"/>
              </w:rPr>
            </w:pPr>
            <w:r w:rsidRPr="001A7123">
              <w:rPr>
                <w:rFonts w:ascii="Times New Roman" w:hAnsi="Times New Roman" w:cs="Times New Roman"/>
                <w:color w:val="000000"/>
                <w:sz w:val="24"/>
                <w:szCs w:val="24"/>
              </w:rPr>
              <w:t>7</w:t>
            </w:r>
          </w:p>
        </w:tc>
        <w:tc>
          <w:tcPr>
            <w:tcW w:w="0" w:type="auto"/>
            <w:tcBorders>
              <w:top w:val="single" w:sz="4" w:space="0" w:color="auto"/>
              <w:left w:val="single" w:sz="4" w:space="0" w:color="auto"/>
              <w:bottom w:val="single" w:sz="4" w:space="0" w:color="auto"/>
              <w:right w:val="single" w:sz="4" w:space="0" w:color="auto"/>
            </w:tcBorders>
            <w:vAlign w:val="center"/>
          </w:tcPr>
          <w:p w:rsidR="00AE4CAD" w:rsidRPr="001A7123" w:rsidRDefault="00AE4CAD" w:rsidP="00AE4CAD">
            <w:pPr>
              <w:pStyle w:val="ab"/>
              <w:spacing w:after="0" w:line="240" w:lineRule="auto"/>
              <w:jc w:val="both"/>
            </w:pPr>
            <w:r w:rsidRPr="001A7123">
              <w:t>Адаптированная основная общеобразовательная программа начального общего образования обучающихся с расстройствами аутистического спектра (вариант 8.4) на 2019-2030 годы.</w:t>
            </w:r>
          </w:p>
        </w:tc>
        <w:tc>
          <w:tcPr>
            <w:tcW w:w="0" w:type="auto"/>
            <w:tcBorders>
              <w:top w:val="single" w:sz="4" w:space="0" w:color="auto"/>
              <w:left w:val="single" w:sz="4" w:space="0" w:color="auto"/>
              <w:bottom w:val="single" w:sz="4" w:space="0" w:color="auto"/>
              <w:right w:val="single" w:sz="4" w:space="0" w:color="auto"/>
            </w:tcBorders>
          </w:tcPr>
          <w:p w:rsidR="00AE4CAD" w:rsidRPr="001A7123" w:rsidRDefault="00AE4CAD" w:rsidP="00AE4CAD">
            <w:pPr>
              <w:jc w:val="center"/>
              <w:rPr>
                <w:rFonts w:ascii="Times New Roman" w:hAnsi="Times New Roman" w:cs="Times New Roman"/>
                <w:sz w:val="24"/>
                <w:szCs w:val="24"/>
              </w:rPr>
            </w:pPr>
            <w:r w:rsidRPr="001A7123">
              <w:rPr>
                <w:rFonts w:ascii="Times New Roman" w:hAnsi="Times New Roman" w:cs="Times New Roman"/>
                <w:color w:val="000000"/>
                <w:sz w:val="24"/>
                <w:szCs w:val="24"/>
              </w:rPr>
              <w:t>Основная</w:t>
            </w:r>
          </w:p>
        </w:tc>
      </w:tr>
      <w:tr w:rsidR="00AE4CAD" w:rsidRPr="001A7123" w:rsidTr="00AE4CAD">
        <w:trPr>
          <w:trHeight w:val="180"/>
        </w:trPr>
        <w:tc>
          <w:tcPr>
            <w:tcW w:w="0" w:type="auto"/>
            <w:tcBorders>
              <w:top w:val="single" w:sz="4" w:space="0" w:color="auto"/>
              <w:left w:val="single" w:sz="4" w:space="0" w:color="auto"/>
              <w:bottom w:val="single" w:sz="4" w:space="0" w:color="auto"/>
              <w:right w:val="single" w:sz="4" w:space="0" w:color="auto"/>
            </w:tcBorders>
            <w:vAlign w:val="center"/>
          </w:tcPr>
          <w:p w:rsidR="00AE4CAD" w:rsidRPr="001A7123" w:rsidRDefault="00AE4CAD" w:rsidP="00FE67D7">
            <w:pPr>
              <w:jc w:val="center"/>
              <w:rPr>
                <w:rFonts w:ascii="Times New Roman" w:hAnsi="Times New Roman" w:cs="Times New Roman"/>
                <w:color w:val="000000"/>
                <w:sz w:val="24"/>
                <w:szCs w:val="24"/>
              </w:rPr>
            </w:pPr>
            <w:r w:rsidRPr="001A7123">
              <w:rPr>
                <w:rFonts w:ascii="Times New Roman" w:hAnsi="Times New Roman" w:cs="Times New Roman"/>
                <w:color w:val="000000"/>
                <w:sz w:val="24"/>
                <w:szCs w:val="24"/>
              </w:rPr>
              <w:t>8</w:t>
            </w:r>
          </w:p>
        </w:tc>
        <w:tc>
          <w:tcPr>
            <w:tcW w:w="0" w:type="auto"/>
            <w:tcBorders>
              <w:top w:val="single" w:sz="4" w:space="0" w:color="auto"/>
              <w:left w:val="single" w:sz="4" w:space="0" w:color="auto"/>
              <w:bottom w:val="single" w:sz="4" w:space="0" w:color="auto"/>
              <w:right w:val="single" w:sz="4" w:space="0" w:color="auto"/>
            </w:tcBorders>
            <w:vAlign w:val="center"/>
          </w:tcPr>
          <w:p w:rsidR="00AE4CAD" w:rsidRPr="001A7123" w:rsidRDefault="00AE4CAD" w:rsidP="00AE4CAD">
            <w:pPr>
              <w:pStyle w:val="ab"/>
              <w:spacing w:after="0" w:line="240" w:lineRule="auto"/>
              <w:jc w:val="both"/>
            </w:pPr>
            <w:r w:rsidRPr="001A7123">
              <w:t>Адаптированная основная общеобразовательная программа начального общего образования для слабовидящих обучающихся (вариант 4.3) на 2019-2030.</w:t>
            </w:r>
          </w:p>
        </w:tc>
        <w:tc>
          <w:tcPr>
            <w:tcW w:w="0" w:type="auto"/>
            <w:tcBorders>
              <w:top w:val="single" w:sz="4" w:space="0" w:color="auto"/>
              <w:left w:val="single" w:sz="4" w:space="0" w:color="auto"/>
              <w:bottom w:val="single" w:sz="4" w:space="0" w:color="auto"/>
              <w:right w:val="single" w:sz="4" w:space="0" w:color="auto"/>
            </w:tcBorders>
          </w:tcPr>
          <w:p w:rsidR="00AE4CAD" w:rsidRPr="001A7123" w:rsidRDefault="00AE4CAD" w:rsidP="00AE4CAD">
            <w:pPr>
              <w:jc w:val="center"/>
              <w:rPr>
                <w:rFonts w:ascii="Times New Roman" w:hAnsi="Times New Roman" w:cs="Times New Roman"/>
                <w:sz w:val="24"/>
                <w:szCs w:val="24"/>
              </w:rPr>
            </w:pPr>
            <w:r w:rsidRPr="001A7123">
              <w:rPr>
                <w:rFonts w:ascii="Times New Roman" w:hAnsi="Times New Roman" w:cs="Times New Roman"/>
                <w:color w:val="000000"/>
                <w:sz w:val="24"/>
                <w:szCs w:val="24"/>
              </w:rPr>
              <w:t>Основная</w:t>
            </w:r>
          </w:p>
        </w:tc>
      </w:tr>
      <w:tr w:rsidR="00AE4CAD" w:rsidRPr="001A7123" w:rsidTr="00AE4CAD">
        <w:trPr>
          <w:trHeight w:val="180"/>
        </w:trPr>
        <w:tc>
          <w:tcPr>
            <w:tcW w:w="0" w:type="auto"/>
            <w:tcBorders>
              <w:top w:val="single" w:sz="4" w:space="0" w:color="auto"/>
              <w:left w:val="single" w:sz="4" w:space="0" w:color="auto"/>
              <w:bottom w:val="single" w:sz="4" w:space="0" w:color="auto"/>
              <w:right w:val="single" w:sz="4" w:space="0" w:color="auto"/>
            </w:tcBorders>
            <w:vAlign w:val="center"/>
          </w:tcPr>
          <w:p w:rsidR="00AE4CAD" w:rsidRPr="001A7123" w:rsidRDefault="00AE4CAD" w:rsidP="00FE67D7">
            <w:pPr>
              <w:jc w:val="center"/>
              <w:rPr>
                <w:rFonts w:ascii="Times New Roman" w:hAnsi="Times New Roman" w:cs="Times New Roman"/>
                <w:color w:val="000000"/>
                <w:sz w:val="24"/>
                <w:szCs w:val="24"/>
              </w:rPr>
            </w:pPr>
            <w:r w:rsidRPr="001A7123">
              <w:rPr>
                <w:rFonts w:ascii="Times New Roman" w:hAnsi="Times New Roman" w:cs="Times New Roman"/>
                <w:color w:val="000000"/>
                <w:sz w:val="24"/>
                <w:szCs w:val="24"/>
              </w:rPr>
              <w:t>9</w:t>
            </w:r>
          </w:p>
        </w:tc>
        <w:tc>
          <w:tcPr>
            <w:tcW w:w="0" w:type="auto"/>
            <w:tcBorders>
              <w:top w:val="single" w:sz="4" w:space="0" w:color="auto"/>
              <w:left w:val="single" w:sz="4" w:space="0" w:color="auto"/>
              <w:bottom w:val="single" w:sz="4" w:space="0" w:color="auto"/>
              <w:right w:val="single" w:sz="4" w:space="0" w:color="auto"/>
            </w:tcBorders>
            <w:vAlign w:val="center"/>
          </w:tcPr>
          <w:p w:rsidR="00AE4CAD" w:rsidRPr="001A7123" w:rsidRDefault="00AE4CAD" w:rsidP="00AE4CAD">
            <w:pPr>
              <w:pStyle w:val="ab"/>
              <w:spacing w:after="0" w:line="240" w:lineRule="auto"/>
              <w:jc w:val="both"/>
            </w:pPr>
            <w:r w:rsidRPr="001A7123">
              <w:t xml:space="preserve">Адаптированная основная общеобразовательная программа образования </w:t>
            </w:r>
            <w:proofErr w:type="gramStart"/>
            <w:r w:rsidRPr="001A7123">
              <w:t>обучающихся</w:t>
            </w:r>
            <w:proofErr w:type="gramEnd"/>
            <w:r w:rsidRPr="001A7123">
              <w:t xml:space="preserve"> с умеренной, тяжёлой и глубокой умственной отсталостью (интеллектуальными нарушениями), тяжёлыми и множественными нарушениями развития на 2016-2022 годы.</w:t>
            </w:r>
          </w:p>
        </w:tc>
        <w:tc>
          <w:tcPr>
            <w:tcW w:w="0" w:type="auto"/>
            <w:tcBorders>
              <w:top w:val="single" w:sz="4" w:space="0" w:color="auto"/>
              <w:left w:val="single" w:sz="4" w:space="0" w:color="auto"/>
              <w:bottom w:val="single" w:sz="4" w:space="0" w:color="auto"/>
              <w:right w:val="single" w:sz="4" w:space="0" w:color="auto"/>
            </w:tcBorders>
          </w:tcPr>
          <w:p w:rsidR="00AE4CAD" w:rsidRPr="001A7123" w:rsidRDefault="00AE4CAD" w:rsidP="00AE4CAD">
            <w:pPr>
              <w:jc w:val="center"/>
              <w:rPr>
                <w:rFonts w:ascii="Times New Roman" w:hAnsi="Times New Roman" w:cs="Times New Roman"/>
                <w:sz w:val="24"/>
                <w:szCs w:val="24"/>
              </w:rPr>
            </w:pPr>
            <w:r w:rsidRPr="001A7123">
              <w:rPr>
                <w:rFonts w:ascii="Times New Roman" w:hAnsi="Times New Roman" w:cs="Times New Roman"/>
                <w:color w:val="000000"/>
                <w:sz w:val="24"/>
                <w:szCs w:val="24"/>
              </w:rPr>
              <w:t>Основная</w:t>
            </w:r>
          </w:p>
        </w:tc>
      </w:tr>
      <w:tr w:rsidR="00AE4CAD" w:rsidRPr="001A7123" w:rsidTr="00AE4CAD">
        <w:trPr>
          <w:trHeight w:val="180"/>
        </w:trPr>
        <w:tc>
          <w:tcPr>
            <w:tcW w:w="0" w:type="auto"/>
            <w:tcBorders>
              <w:top w:val="single" w:sz="4" w:space="0" w:color="auto"/>
              <w:left w:val="single" w:sz="4" w:space="0" w:color="auto"/>
              <w:bottom w:val="single" w:sz="4" w:space="0" w:color="auto"/>
              <w:right w:val="single" w:sz="4" w:space="0" w:color="auto"/>
            </w:tcBorders>
            <w:vAlign w:val="center"/>
          </w:tcPr>
          <w:p w:rsidR="00AE4CAD" w:rsidRPr="001A7123" w:rsidRDefault="00AE4CAD" w:rsidP="00FE67D7">
            <w:pPr>
              <w:jc w:val="center"/>
              <w:rPr>
                <w:rFonts w:ascii="Times New Roman" w:hAnsi="Times New Roman" w:cs="Times New Roman"/>
                <w:color w:val="000000"/>
                <w:sz w:val="24"/>
                <w:szCs w:val="24"/>
              </w:rPr>
            </w:pPr>
            <w:r w:rsidRPr="001A7123">
              <w:rPr>
                <w:rFonts w:ascii="Times New Roman" w:hAnsi="Times New Roman" w:cs="Times New Roman"/>
                <w:color w:val="000000"/>
                <w:sz w:val="24"/>
                <w:szCs w:val="24"/>
              </w:rPr>
              <w:t>10</w:t>
            </w:r>
          </w:p>
        </w:tc>
        <w:tc>
          <w:tcPr>
            <w:tcW w:w="0" w:type="auto"/>
            <w:tcBorders>
              <w:top w:val="single" w:sz="4" w:space="0" w:color="auto"/>
              <w:left w:val="single" w:sz="4" w:space="0" w:color="auto"/>
              <w:bottom w:val="single" w:sz="4" w:space="0" w:color="auto"/>
              <w:right w:val="single" w:sz="4" w:space="0" w:color="auto"/>
            </w:tcBorders>
            <w:vAlign w:val="center"/>
          </w:tcPr>
          <w:p w:rsidR="00AE4CAD" w:rsidRPr="001A7123" w:rsidRDefault="00AE4CAD" w:rsidP="00AE4CAD">
            <w:pPr>
              <w:pStyle w:val="ab"/>
              <w:spacing w:after="0" w:line="240" w:lineRule="auto"/>
              <w:jc w:val="both"/>
            </w:pPr>
            <w:r w:rsidRPr="001A7123">
              <w:t xml:space="preserve">Адаптированная основная общеобразовательная программа профессионального </w:t>
            </w:r>
            <w:proofErr w:type="gramStart"/>
            <w:r w:rsidRPr="001A7123">
              <w:t>обучения  по профессии</w:t>
            </w:r>
            <w:proofErr w:type="gramEnd"/>
            <w:r w:rsidRPr="001A7123">
              <w:t xml:space="preserve">  13 209 «Столяр».</w:t>
            </w:r>
          </w:p>
        </w:tc>
        <w:tc>
          <w:tcPr>
            <w:tcW w:w="0" w:type="auto"/>
            <w:tcBorders>
              <w:top w:val="single" w:sz="4" w:space="0" w:color="auto"/>
              <w:left w:val="single" w:sz="4" w:space="0" w:color="auto"/>
              <w:bottom w:val="single" w:sz="4" w:space="0" w:color="auto"/>
              <w:right w:val="single" w:sz="4" w:space="0" w:color="auto"/>
            </w:tcBorders>
            <w:vAlign w:val="center"/>
          </w:tcPr>
          <w:p w:rsidR="00AE4CAD" w:rsidRPr="001A7123" w:rsidRDefault="00AE4CAD" w:rsidP="00FE67D7">
            <w:pPr>
              <w:jc w:val="center"/>
              <w:rPr>
                <w:rFonts w:ascii="Times New Roman" w:hAnsi="Times New Roman" w:cs="Times New Roman"/>
                <w:color w:val="000000"/>
                <w:sz w:val="24"/>
                <w:szCs w:val="24"/>
              </w:rPr>
            </w:pPr>
            <w:r w:rsidRPr="001A7123">
              <w:rPr>
                <w:rFonts w:ascii="Times New Roman" w:hAnsi="Times New Roman" w:cs="Times New Roman"/>
                <w:color w:val="000000"/>
                <w:sz w:val="24"/>
                <w:szCs w:val="24"/>
              </w:rPr>
              <w:t>дополнительная</w:t>
            </w:r>
          </w:p>
        </w:tc>
      </w:tr>
      <w:tr w:rsidR="00AE4CAD" w:rsidRPr="001A7123" w:rsidTr="00AE4CAD">
        <w:trPr>
          <w:trHeight w:val="180"/>
        </w:trPr>
        <w:tc>
          <w:tcPr>
            <w:tcW w:w="0" w:type="auto"/>
            <w:tcBorders>
              <w:top w:val="single" w:sz="4" w:space="0" w:color="auto"/>
              <w:left w:val="single" w:sz="4" w:space="0" w:color="auto"/>
              <w:bottom w:val="single" w:sz="4" w:space="0" w:color="auto"/>
              <w:right w:val="single" w:sz="4" w:space="0" w:color="auto"/>
            </w:tcBorders>
            <w:vAlign w:val="center"/>
          </w:tcPr>
          <w:p w:rsidR="00AE4CAD" w:rsidRPr="001A7123" w:rsidRDefault="00AE4CAD" w:rsidP="00FE67D7">
            <w:pPr>
              <w:jc w:val="center"/>
              <w:rPr>
                <w:rFonts w:ascii="Times New Roman" w:hAnsi="Times New Roman" w:cs="Times New Roman"/>
                <w:color w:val="000000"/>
                <w:sz w:val="24"/>
                <w:szCs w:val="24"/>
              </w:rPr>
            </w:pPr>
            <w:r w:rsidRPr="001A7123">
              <w:rPr>
                <w:rFonts w:ascii="Times New Roman" w:hAnsi="Times New Roman" w:cs="Times New Roman"/>
                <w:color w:val="000000"/>
                <w:sz w:val="24"/>
                <w:szCs w:val="24"/>
              </w:rPr>
              <w:lastRenderedPageBreak/>
              <w:t>11</w:t>
            </w:r>
          </w:p>
        </w:tc>
        <w:tc>
          <w:tcPr>
            <w:tcW w:w="0" w:type="auto"/>
            <w:tcBorders>
              <w:top w:val="single" w:sz="4" w:space="0" w:color="auto"/>
              <w:left w:val="single" w:sz="4" w:space="0" w:color="auto"/>
              <w:bottom w:val="single" w:sz="4" w:space="0" w:color="auto"/>
              <w:right w:val="single" w:sz="4" w:space="0" w:color="auto"/>
            </w:tcBorders>
            <w:vAlign w:val="center"/>
          </w:tcPr>
          <w:p w:rsidR="00AE4CAD" w:rsidRPr="001A7123" w:rsidRDefault="00AE4CAD" w:rsidP="00AE4CAD">
            <w:pPr>
              <w:rPr>
                <w:rFonts w:ascii="Times New Roman" w:hAnsi="Times New Roman" w:cs="Times New Roman"/>
                <w:color w:val="000000"/>
                <w:sz w:val="24"/>
                <w:szCs w:val="24"/>
              </w:rPr>
            </w:pPr>
            <w:r w:rsidRPr="001A7123">
              <w:rPr>
                <w:rFonts w:ascii="Times New Roman" w:hAnsi="Times New Roman" w:cs="Times New Roman"/>
                <w:sz w:val="24"/>
                <w:szCs w:val="24"/>
              </w:rPr>
              <w:t xml:space="preserve">Адаптированная основная общеобразовательная программа профессионального </w:t>
            </w:r>
            <w:proofErr w:type="gramStart"/>
            <w:r w:rsidRPr="001A7123">
              <w:rPr>
                <w:rFonts w:ascii="Times New Roman" w:hAnsi="Times New Roman" w:cs="Times New Roman"/>
                <w:sz w:val="24"/>
                <w:szCs w:val="24"/>
              </w:rPr>
              <w:t>обучения  по профессии</w:t>
            </w:r>
            <w:proofErr w:type="gramEnd"/>
            <w:r w:rsidRPr="001A7123">
              <w:rPr>
                <w:rFonts w:ascii="Times New Roman" w:hAnsi="Times New Roman" w:cs="Times New Roman"/>
                <w:sz w:val="24"/>
                <w:szCs w:val="24"/>
              </w:rPr>
              <w:t xml:space="preserve"> 19 601  «Швея».</w:t>
            </w:r>
          </w:p>
        </w:tc>
        <w:tc>
          <w:tcPr>
            <w:tcW w:w="0" w:type="auto"/>
            <w:tcBorders>
              <w:top w:val="single" w:sz="4" w:space="0" w:color="auto"/>
              <w:left w:val="single" w:sz="4" w:space="0" w:color="auto"/>
              <w:bottom w:val="single" w:sz="4" w:space="0" w:color="auto"/>
              <w:right w:val="single" w:sz="4" w:space="0" w:color="auto"/>
            </w:tcBorders>
            <w:vAlign w:val="center"/>
          </w:tcPr>
          <w:p w:rsidR="00AE4CAD" w:rsidRPr="001A7123" w:rsidRDefault="00AE4CAD" w:rsidP="00FE67D7">
            <w:pPr>
              <w:jc w:val="center"/>
              <w:rPr>
                <w:rFonts w:ascii="Times New Roman" w:hAnsi="Times New Roman" w:cs="Times New Roman"/>
                <w:color w:val="000000"/>
                <w:sz w:val="24"/>
                <w:szCs w:val="24"/>
              </w:rPr>
            </w:pPr>
            <w:r w:rsidRPr="001A7123">
              <w:rPr>
                <w:rFonts w:ascii="Times New Roman" w:hAnsi="Times New Roman" w:cs="Times New Roman"/>
                <w:color w:val="000000"/>
                <w:sz w:val="24"/>
                <w:szCs w:val="24"/>
              </w:rPr>
              <w:t>дополнительная</w:t>
            </w:r>
          </w:p>
        </w:tc>
      </w:tr>
    </w:tbl>
    <w:p w:rsidR="00AE4CAD" w:rsidRPr="001A7123" w:rsidRDefault="00AE4CAD" w:rsidP="00652881">
      <w:pPr>
        <w:spacing w:after="0" w:line="100" w:lineRule="atLeast"/>
        <w:jc w:val="both"/>
        <w:rPr>
          <w:rFonts w:ascii="Times New Roman" w:hAnsi="Times New Roman"/>
          <w:b/>
          <w:sz w:val="24"/>
          <w:szCs w:val="24"/>
        </w:rPr>
      </w:pPr>
    </w:p>
    <w:p w:rsidR="00652881" w:rsidRPr="001A7123" w:rsidRDefault="00652881" w:rsidP="00652881">
      <w:pPr>
        <w:spacing w:after="0" w:line="100" w:lineRule="atLeast"/>
        <w:jc w:val="both"/>
        <w:rPr>
          <w:rFonts w:ascii="Times New Roman" w:hAnsi="Times New Roman"/>
          <w:sz w:val="24"/>
          <w:szCs w:val="24"/>
        </w:rPr>
      </w:pPr>
    </w:p>
    <w:p w:rsidR="00652881" w:rsidRPr="001A7123" w:rsidRDefault="00AE4CAD" w:rsidP="00652881">
      <w:pPr>
        <w:spacing w:after="0" w:line="100" w:lineRule="atLeast"/>
        <w:jc w:val="both"/>
        <w:rPr>
          <w:rFonts w:ascii="Times New Roman" w:hAnsi="Times New Roman"/>
          <w:sz w:val="24"/>
          <w:szCs w:val="24"/>
          <w:u w:val="single"/>
        </w:rPr>
      </w:pPr>
      <w:r w:rsidRPr="001A7123">
        <w:rPr>
          <w:rFonts w:ascii="Times New Roman" w:hAnsi="Times New Roman"/>
          <w:sz w:val="24"/>
          <w:szCs w:val="24"/>
          <w:u w:val="single"/>
        </w:rPr>
        <w:t>Администрация</w:t>
      </w:r>
    </w:p>
    <w:p w:rsidR="00652881" w:rsidRPr="001A7123" w:rsidRDefault="00652881" w:rsidP="00652881">
      <w:pPr>
        <w:spacing w:after="0" w:line="100" w:lineRule="atLeast"/>
        <w:jc w:val="both"/>
        <w:rPr>
          <w:rFonts w:ascii="Times New Roman" w:hAnsi="Times New Roman"/>
          <w:sz w:val="24"/>
          <w:szCs w:val="24"/>
        </w:rPr>
      </w:pPr>
    </w:p>
    <w:p w:rsidR="00652881" w:rsidRPr="001A7123" w:rsidRDefault="005F21E7" w:rsidP="00652881">
      <w:pPr>
        <w:spacing w:after="0" w:line="100" w:lineRule="atLeast"/>
        <w:jc w:val="both"/>
        <w:rPr>
          <w:rFonts w:ascii="Times New Roman" w:hAnsi="Times New Roman"/>
          <w:sz w:val="24"/>
          <w:szCs w:val="24"/>
        </w:rPr>
      </w:pPr>
      <w:r w:rsidRPr="001A7123">
        <w:rPr>
          <w:rFonts w:ascii="Times New Roman" w:hAnsi="Times New Roman"/>
          <w:sz w:val="24"/>
          <w:szCs w:val="24"/>
        </w:rPr>
        <w:t xml:space="preserve">Директор: </w:t>
      </w:r>
      <w:r w:rsidR="00FE67D7" w:rsidRPr="001A7123">
        <w:rPr>
          <w:rFonts w:ascii="Times New Roman" w:hAnsi="Times New Roman"/>
          <w:sz w:val="24"/>
          <w:szCs w:val="24"/>
        </w:rPr>
        <w:t>Рюмин Роман Владимирович</w:t>
      </w:r>
      <w:r w:rsidR="00652881" w:rsidRPr="001A7123">
        <w:rPr>
          <w:rFonts w:ascii="Times New Roman" w:hAnsi="Times New Roman"/>
          <w:sz w:val="24"/>
          <w:szCs w:val="24"/>
        </w:rPr>
        <w:t xml:space="preserve">, </w:t>
      </w:r>
      <w:r w:rsidR="006711E9" w:rsidRPr="001A7123">
        <w:rPr>
          <w:rFonts w:ascii="Times New Roman" w:hAnsi="Times New Roman"/>
          <w:sz w:val="24"/>
          <w:szCs w:val="24"/>
        </w:rPr>
        <w:t>кандидат филологических наук</w:t>
      </w:r>
    </w:p>
    <w:p w:rsidR="00652881" w:rsidRPr="001A7123" w:rsidRDefault="00652881" w:rsidP="00652881">
      <w:pPr>
        <w:spacing w:after="0" w:line="100" w:lineRule="atLeast"/>
        <w:jc w:val="both"/>
        <w:rPr>
          <w:rFonts w:ascii="Times New Roman" w:hAnsi="Times New Roman"/>
          <w:sz w:val="24"/>
          <w:szCs w:val="24"/>
        </w:rPr>
      </w:pPr>
      <w:r w:rsidRPr="001A7123">
        <w:rPr>
          <w:rFonts w:ascii="Times New Roman" w:hAnsi="Times New Roman"/>
          <w:sz w:val="24"/>
          <w:szCs w:val="24"/>
        </w:rPr>
        <w:t xml:space="preserve">Заместитель директора по </w:t>
      </w:r>
      <w:r w:rsidR="005F21E7" w:rsidRPr="001A7123">
        <w:rPr>
          <w:rFonts w:ascii="Times New Roman" w:hAnsi="Times New Roman"/>
          <w:sz w:val="24"/>
          <w:szCs w:val="24"/>
        </w:rPr>
        <w:t>учебно</w:t>
      </w:r>
      <w:r w:rsidR="0075713A" w:rsidRPr="001A7123">
        <w:rPr>
          <w:rFonts w:ascii="Times New Roman" w:hAnsi="Times New Roman"/>
          <w:sz w:val="24"/>
          <w:szCs w:val="24"/>
        </w:rPr>
        <w:t>-воспитательной работе</w:t>
      </w:r>
      <w:r w:rsidR="00FE67D7" w:rsidRPr="001A7123">
        <w:rPr>
          <w:rFonts w:ascii="Times New Roman" w:hAnsi="Times New Roman"/>
          <w:sz w:val="24"/>
          <w:szCs w:val="24"/>
        </w:rPr>
        <w:t xml:space="preserve"> Маганова Людмила Анатольевна</w:t>
      </w:r>
    </w:p>
    <w:p w:rsidR="00652881" w:rsidRPr="001A7123" w:rsidRDefault="00652881" w:rsidP="00652881">
      <w:pPr>
        <w:spacing w:after="0" w:line="100" w:lineRule="atLeast"/>
        <w:jc w:val="both"/>
        <w:rPr>
          <w:rFonts w:ascii="Times New Roman" w:hAnsi="Times New Roman"/>
          <w:sz w:val="24"/>
          <w:szCs w:val="24"/>
        </w:rPr>
      </w:pPr>
      <w:r w:rsidRPr="001A7123">
        <w:rPr>
          <w:rFonts w:ascii="Times New Roman" w:hAnsi="Times New Roman"/>
          <w:sz w:val="24"/>
          <w:szCs w:val="24"/>
        </w:rPr>
        <w:t xml:space="preserve">Заместитель директора по </w:t>
      </w:r>
      <w:r w:rsidR="0075713A" w:rsidRPr="001A7123">
        <w:rPr>
          <w:rFonts w:ascii="Times New Roman" w:hAnsi="Times New Roman"/>
          <w:sz w:val="24"/>
          <w:szCs w:val="24"/>
        </w:rPr>
        <w:t>воспитательной работе</w:t>
      </w:r>
      <w:r w:rsidRPr="001A7123">
        <w:rPr>
          <w:rFonts w:ascii="Times New Roman" w:hAnsi="Times New Roman"/>
          <w:sz w:val="24"/>
          <w:szCs w:val="24"/>
        </w:rPr>
        <w:t xml:space="preserve">: </w:t>
      </w:r>
      <w:r w:rsidR="002340AC" w:rsidRPr="001A7123">
        <w:rPr>
          <w:rFonts w:ascii="Times New Roman" w:hAnsi="Times New Roman"/>
          <w:sz w:val="24"/>
          <w:szCs w:val="24"/>
        </w:rPr>
        <w:t>Носенкова Марина Константиновна</w:t>
      </w:r>
    </w:p>
    <w:p w:rsidR="00652881" w:rsidRPr="001A7123" w:rsidRDefault="0075713A" w:rsidP="00652881">
      <w:pPr>
        <w:spacing w:after="0" w:line="100" w:lineRule="atLeast"/>
        <w:jc w:val="both"/>
        <w:rPr>
          <w:rFonts w:ascii="Times New Roman" w:hAnsi="Times New Roman"/>
          <w:sz w:val="24"/>
          <w:szCs w:val="24"/>
        </w:rPr>
      </w:pPr>
      <w:r w:rsidRPr="001A7123">
        <w:rPr>
          <w:rFonts w:ascii="Times New Roman" w:hAnsi="Times New Roman"/>
          <w:sz w:val="24"/>
          <w:szCs w:val="24"/>
        </w:rPr>
        <w:t>Заместитель директора по административно-хозяйственной работе</w:t>
      </w:r>
      <w:r w:rsidR="00652881" w:rsidRPr="001A7123">
        <w:rPr>
          <w:rFonts w:ascii="Times New Roman" w:hAnsi="Times New Roman"/>
          <w:sz w:val="24"/>
          <w:szCs w:val="24"/>
        </w:rPr>
        <w:t xml:space="preserve">: </w:t>
      </w:r>
      <w:r w:rsidR="00FE67D7" w:rsidRPr="001A7123">
        <w:rPr>
          <w:rFonts w:ascii="Times New Roman" w:hAnsi="Times New Roman"/>
          <w:sz w:val="24"/>
          <w:szCs w:val="24"/>
        </w:rPr>
        <w:t>Полякова Анна Владимировна</w:t>
      </w:r>
    </w:p>
    <w:p w:rsidR="00652881" w:rsidRPr="001A7123" w:rsidRDefault="00652881" w:rsidP="00652881">
      <w:pPr>
        <w:spacing w:after="0" w:line="100" w:lineRule="atLeast"/>
        <w:jc w:val="both"/>
        <w:rPr>
          <w:rFonts w:ascii="Times New Roman" w:hAnsi="Times New Roman"/>
          <w:sz w:val="24"/>
          <w:szCs w:val="24"/>
        </w:rPr>
      </w:pPr>
    </w:p>
    <w:p w:rsidR="00652881" w:rsidRPr="001A7123" w:rsidRDefault="00652881" w:rsidP="00652881">
      <w:pPr>
        <w:spacing w:after="0" w:line="100" w:lineRule="atLeast"/>
        <w:jc w:val="both"/>
        <w:rPr>
          <w:rFonts w:ascii="Times New Roman" w:hAnsi="Times New Roman"/>
          <w:sz w:val="24"/>
          <w:szCs w:val="24"/>
          <w:u w:val="single"/>
        </w:rPr>
      </w:pPr>
      <w:r w:rsidRPr="001A7123">
        <w:rPr>
          <w:rFonts w:ascii="Times New Roman" w:hAnsi="Times New Roman"/>
          <w:sz w:val="24"/>
          <w:szCs w:val="24"/>
          <w:u w:val="single"/>
        </w:rPr>
        <w:t>Органы   государственно-общественн</w:t>
      </w:r>
      <w:r w:rsidR="00AE4CAD" w:rsidRPr="001A7123">
        <w:rPr>
          <w:rFonts w:ascii="Times New Roman" w:hAnsi="Times New Roman"/>
          <w:sz w:val="24"/>
          <w:szCs w:val="24"/>
          <w:u w:val="single"/>
        </w:rPr>
        <w:t>ого управления и самоуправления</w:t>
      </w:r>
    </w:p>
    <w:p w:rsidR="00652881" w:rsidRPr="001A7123" w:rsidRDefault="00652881" w:rsidP="00652881">
      <w:pPr>
        <w:spacing w:after="0" w:line="100" w:lineRule="atLeast"/>
        <w:jc w:val="both"/>
        <w:rPr>
          <w:rFonts w:ascii="Times New Roman" w:hAnsi="Times New Roman"/>
          <w:sz w:val="24"/>
          <w:szCs w:val="24"/>
        </w:rPr>
      </w:pPr>
    </w:p>
    <w:p w:rsidR="00652881" w:rsidRPr="001A7123" w:rsidRDefault="00652881" w:rsidP="00652881">
      <w:pPr>
        <w:spacing w:after="0" w:line="100" w:lineRule="atLeast"/>
        <w:jc w:val="both"/>
        <w:rPr>
          <w:rFonts w:ascii="Times New Roman" w:hAnsi="Times New Roman"/>
          <w:sz w:val="24"/>
          <w:szCs w:val="24"/>
        </w:rPr>
      </w:pPr>
      <w:r w:rsidRPr="001A7123">
        <w:rPr>
          <w:rFonts w:ascii="Times New Roman" w:hAnsi="Times New Roman"/>
          <w:sz w:val="24"/>
          <w:szCs w:val="24"/>
        </w:rPr>
        <w:t>1. Попечительский совет</w:t>
      </w:r>
    </w:p>
    <w:tbl>
      <w:tblPr>
        <w:tblW w:w="0" w:type="auto"/>
        <w:tblInd w:w="-190" w:type="dxa"/>
        <w:tblLayout w:type="fixed"/>
        <w:tblLook w:val="0000"/>
      </w:tblPr>
      <w:tblGrid>
        <w:gridCol w:w="3368"/>
        <w:gridCol w:w="7024"/>
      </w:tblGrid>
      <w:tr w:rsidR="00652881" w:rsidRPr="001A7123" w:rsidTr="00A702F7">
        <w:trPr>
          <w:cantSplit/>
          <w:trHeight w:val="230"/>
        </w:trPr>
        <w:tc>
          <w:tcPr>
            <w:tcW w:w="3368" w:type="dxa"/>
            <w:tcBorders>
              <w:top w:val="single" w:sz="4" w:space="0" w:color="000000"/>
              <w:left w:val="single" w:sz="4" w:space="0" w:color="000000"/>
              <w:bottom w:val="single" w:sz="4" w:space="0" w:color="000000"/>
            </w:tcBorders>
            <w:shd w:val="clear" w:color="auto" w:fill="auto"/>
          </w:tcPr>
          <w:p w:rsidR="00652881" w:rsidRPr="001A7123" w:rsidRDefault="00652881" w:rsidP="00A702F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Дата образования:</w:t>
            </w:r>
          </w:p>
        </w:tc>
        <w:tc>
          <w:tcPr>
            <w:tcW w:w="702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52881" w:rsidRPr="001A7123" w:rsidRDefault="00652881" w:rsidP="00A702F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28.12.2006</w:t>
            </w:r>
            <w:r w:rsidR="002D060B" w:rsidRPr="001A7123">
              <w:rPr>
                <w:rFonts w:ascii="Times New Roman" w:hAnsi="Times New Roman"/>
                <w:sz w:val="24"/>
                <w:szCs w:val="24"/>
              </w:rPr>
              <w:t xml:space="preserve"> </w:t>
            </w:r>
            <w:r w:rsidRPr="001A7123">
              <w:rPr>
                <w:rFonts w:ascii="Times New Roman" w:hAnsi="Times New Roman"/>
                <w:sz w:val="24"/>
                <w:szCs w:val="24"/>
              </w:rPr>
              <w:t>г.</w:t>
            </w:r>
          </w:p>
          <w:p w:rsidR="00652881" w:rsidRPr="001A7123" w:rsidRDefault="00652881" w:rsidP="00A702F7">
            <w:pPr>
              <w:spacing w:after="0" w:line="100" w:lineRule="atLeast"/>
              <w:jc w:val="both"/>
              <w:rPr>
                <w:rFonts w:ascii="Times New Roman" w:hAnsi="Times New Roman"/>
                <w:sz w:val="24"/>
                <w:szCs w:val="24"/>
              </w:rPr>
            </w:pPr>
            <w:r w:rsidRPr="001A7123">
              <w:rPr>
                <w:rFonts w:ascii="Times New Roman" w:hAnsi="Times New Roman"/>
                <w:sz w:val="24"/>
                <w:szCs w:val="24"/>
              </w:rPr>
              <w:t>Нет</w:t>
            </w:r>
          </w:p>
          <w:p w:rsidR="00652881" w:rsidRPr="001A7123" w:rsidRDefault="00652881" w:rsidP="00A702F7">
            <w:pPr>
              <w:spacing w:after="0" w:line="100" w:lineRule="atLeast"/>
              <w:jc w:val="both"/>
              <w:rPr>
                <w:rFonts w:ascii="Times New Roman" w:hAnsi="Times New Roman"/>
                <w:sz w:val="24"/>
                <w:szCs w:val="24"/>
              </w:rPr>
            </w:pPr>
          </w:p>
          <w:p w:rsidR="00652881" w:rsidRPr="001A7123" w:rsidRDefault="00652881" w:rsidP="00A702F7">
            <w:pPr>
              <w:spacing w:after="0" w:line="100" w:lineRule="atLeast"/>
              <w:jc w:val="both"/>
              <w:rPr>
                <w:rFonts w:ascii="Times New Roman" w:hAnsi="Times New Roman"/>
                <w:sz w:val="24"/>
                <w:szCs w:val="24"/>
              </w:rPr>
            </w:pPr>
            <w:r w:rsidRPr="001A7123">
              <w:rPr>
                <w:rFonts w:ascii="Times New Roman" w:hAnsi="Times New Roman"/>
                <w:sz w:val="24"/>
                <w:szCs w:val="24"/>
              </w:rPr>
              <w:t>Положение о попечительском совете, приказ директора</w:t>
            </w:r>
          </w:p>
          <w:p w:rsidR="002340AC" w:rsidRPr="001A7123" w:rsidRDefault="002340AC" w:rsidP="00A702F7">
            <w:pPr>
              <w:spacing w:after="0" w:line="100" w:lineRule="atLeast"/>
              <w:jc w:val="both"/>
              <w:rPr>
                <w:rFonts w:ascii="Times New Roman" w:hAnsi="Times New Roman"/>
                <w:sz w:val="24"/>
                <w:szCs w:val="24"/>
              </w:rPr>
            </w:pPr>
          </w:p>
          <w:p w:rsidR="00652881" w:rsidRPr="001A7123" w:rsidRDefault="00652881" w:rsidP="004439B6">
            <w:pPr>
              <w:spacing w:after="0" w:line="100" w:lineRule="atLeast"/>
              <w:jc w:val="both"/>
              <w:rPr>
                <w:rFonts w:ascii="Times New Roman" w:hAnsi="Times New Roman"/>
                <w:sz w:val="24"/>
                <w:szCs w:val="24"/>
              </w:rPr>
            </w:pPr>
          </w:p>
        </w:tc>
      </w:tr>
      <w:tr w:rsidR="00652881" w:rsidRPr="001A7123" w:rsidTr="00A702F7">
        <w:trPr>
          <w:cantSplit/>
          <w:trHeight w:val="228"/>
        </w:trPr>
        <w:tc>
          <w:tcPr>
            <w:tcW w:w="3368" w:type="dxa"/>
            <w:tcBorders>
              <w:top w:val="single" w:sz="4" w:space="0" w:color="000000"/>
              <w:left w:val="single" w:sz="4" w:space="0" w:color="000000"/>
              <w:bottom w:val="single" w:sz="4" w:space="0" w:color="000000"/>
            </w:tcBorders>
            <w:shd w:val="clear" w:color="auto" w:fill="auto"/>
          </w:tcPr>
          <w:p w:rsidR="00652881" w:rsidRPr="001A7123" w:rsidRDefault="00652881" w:rsidP="00A702F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Статус (зарегистрирован или нет как юридическое лицо):</w:t>
            </w:r>
          </w:p>
        </w:tc>
        <w:tc>
          <w:tcPr>
            <w:tcW w:w="7024" w:type="dxa"/>
            <w:vMerge/>
            <w:tcBorders>
              <w:top w:val="single" w:sz="4" w:space="0" w:color="000000"/>
              <w:left w:val="single" w:sz="4" w:space="0" w:color="000000"/>
              <w:bottom w:val="single" w:sz="4" w:space="0" w:color="000000"/>
              <w:right w:val="single" w:sz="4" w:space="0" w:color="000000"/>
            </w:tcBorders>
            <w:shd w:val="clear" w:color="auto" w:fill="auto"/>
          </w:tcPr>
          <w:p w:rsidR="00652881" w:rsidRPr="001A7123" w:rsidRDefault="00652881" w:rsidP="00A702F7">
            <w:pPr>
              <w:snapToGrid w:val="0"/>
              <w:rPr>
                <w:sz w:val="24"/>
                <w:szCs w:val="24"/>
              </w:rPr>
            </w:pPr>
          </w:p>
        </w:tc>
      </w:tr>
      <w:tr w:rsidR="00652881" w:rsidRPr="001A7123" w:rsidTr="00A702F7">
        <w:trPr>
          <w:cantSplit/>
          <w:trHeight w:val="228"/>
        </w:trPr>
        <w:tc>
          <w:tcPr>
            <w:tcW w:w="3368" w:type="dxa"/>
            <w:tcBorders>
              <w:top w:val="single" w:sz="4" w:space="0" w:color="000000"/>
              <w:left w:val="single" w:sz="4" w:space="0" w:color="000000"/>
              <w:bottom w:val="single" w:sz="4" w:space="0" w:color="000000"/>
            </w:tcBorders>
            <w:shd w:val="clear" w:color="auto" w:fill="auto"/>
          </w:tcPr>
          <w:p w:rsidR="00652881" w:rsidRPr="001A7123" w:rsidRDefault="00652881" w:rsidP="00A702F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Наличие уставных документов:</w:t>
            </w:r>
          </w:p>
        </w:tc>
        <w:tc>
          <w:tcPr>
            <w:tcW w:w="7024" w:type="dxa"/>
            <w:vMerge/>
            <w:tcBorders>
              <w:top w:val="single" w:sz="4" w:space="0" w:color="000000"/>
              <w:left w:val="single" w:sz="4" w:space="0" w:color="000000"/>
              <w:bottom w:val="single" w:sz="4" w:space="0" w:color="000000"/>
              <w:right w:val="single" w:sz="4" w:space="0" w:color="000000"/>
            </w:tcBorders>
            <w:shd w:val="clear" w:color="auto" w:fill="auto"/>
          </w:tcPr>
          <w:p w:rsidR="00652881" w:rsidRPr="001A7123" w:rsidRDefault="00652881" w:rsidP="00A702F7">
            <w:pPr>
              <w:snapToGrid w:val="0"/>
              <w:rPr>
                <w:sz w:val="24"/>
                <w:szCs w:val="24"/>
              </w:rPr>
            </w:pPr>
          </w:p>
        </w:tc>
      </w:tr>
      <w:tr w:rsidR="00652881" w:rsidRPr="001A7123" w:rsidTr="00A702F7">
        <w:trPr>
          <w:cantSplit/>
          <w:trHeight w:val="333"/>
        </w:trPr>
        <w:tc>
          <w:tcPr>
            <w:tcW w:w="3368" w:type="dxa"/>
            <w:tcBorders>
              <w:top w:val="single" w:sz="4" w:space="0" w:color="000000"/>
              <w:left w:val="single" w:sz="4" w:space="0" w:color="000000"/>
              <w:bottom w:val="single" w:sz="4" w:space="0" w:color="000000"/>
            </w:tcBorders>
            <w:shd w:val="clear" w:color="auto" w:fill="auto"/>
          </w:tcPr>
          <w:p w:rsidR="00652881" w:rsidRPr="001A7123" w:rsidRDefault="00652881" w:rsidP="00A702F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ФИО руководителя совета</w:t>
            </w:r>
          </w:p>
        </w:tc>
        <w:tc>
          <w:tcPr>
            <w:tcW w:w="7024" w:type="dxa"/>
            <w:vMerge/>
            <w:tcBorders>
              <w:top w:val="single" w:sz="4" w:space="0" w:color="000000"/>
              <w:left w:val="single" w:sz="4" w:space="0" w:color="000000"/>
              <w:bottom w:val="single" w:sz="4" w:space="0" w:color="000000"/>
              <w:right w:val="single" w:sz="4" w:space="0" w:color="000000"/>
            </w:tcBorders>
            <w:shd w:val="clear" w:color="auto" w:fill="auto"/>
          </w:tcPr>
          <w:p w:rsidR="00652881" w:rsidRPr="001A7123" w:rsidRDefault="00652881" w:rsidP="00A702F7">
            <w:pPr>
              <w:snapToGrid w:val="0"/>
              <w:rPr>
                <w:sz w:val="24"/>
                <w:szCs w:val="24"/>
              </w:rPr>
            </w:pPr>
          </w:p>
        </w:tc>
      </w:tr>
    </w:tbl>
    <w:p w:rsidR="00652881" w:rsidRPr="001A7123" w:rsidRDefault="00652881" w:rsidP="00652881">
      <w:pPr>
        <w:spacing w:after="0" w:line="100" w:lineRule="atLeast"/>
        <w:jc w:val="both"/>
        <w:rPr>
          <w:sz w:val="24"/>
          <w:szCs w:val="24"/>
        </w:rPr>
      </w:pPr>
    </w:p>
    <w:p w:rsidR="00652881" w:rsidRPr="001A7123" w:rsidRDefault="00652881" w:rsidP="00652881">
      <w:pPr>
        <w:spacing w:after="0" w:line="100" w:lineRule="atLeast"/>
        <w:jc w:val="both"/>
        <w:rPr>
          <w:rFonts w:ascii="Times New Roman" w:hAnsi="Times New Roman"/>
          <w:sz w:val="24"/>
          <w:szCs w:val="24"/>
        </w:rPr>
      </w:pPr>
      <w:r w:rsidRPr="001A7123">
        <w:rPr>
          <w:rFonts w:ascii="Times New Roman" w:hAnsi="Times New Roman"/>
          <w:sz w:val="24"/>
          <w:szCs w:val="24"/>
        </w:rPr>
        <w:t>2. Совет образовательного учреждения</w:t>
      </w:r>
    </w:p>
    <w:p w:rsidR="00FC1FB2" w:rsidRPr="001A7123" w:rsidRDefault="00FC1FB2" w:rsidP="00652881">
      <w:pPr>
        <w:spacing w:after="0" w:line="100" w:lineRule="atLeast"/>
        <w:jc w:val="both"/>
        <w:rPr>
          <w:rFonts w:ascii="Times New Roman" w:hAnsi="Times New Roman"/>
          <w:sz w:val="24"/>
          <w:szCs w:val="24"/>
        </w:rPr>
      </w:pPr>
    </w:p>
    <w:tbl>
      <w:tblPr>
        <w:tblStyle w:val="afd"/>
        <w:tblW w:w="0" w:type="auto"/>
        <w:tblLook w:val="04A0"/>
      </w:tblPr>
      <w:tblGrid>
        <w:gridCol w:w="4503"/>
        <w:gridCol w:w="5509"/>
      </w:tblGrid>
      <w:tr w:rsidR="00FC1FB2" w:rsidRPr="001A7123" w:rsidTr="00FC1FB2">
        <w:tc>
          <w:tcPr>
            <w:tcW w:w="4503" w:type="dxa"/>
          </w:tcPr>
          <w:p w:rsidR="00FC1FB2" w:rsidRPr="001A7123" w:rsidRDefault="00FC1FB2" w:rsidP="00652881">
            <w:pPr>
              <w:spacing w:line="100" w:lineRule="atLeast"/>
              <w:jc w:val="both"/>
              <w:rPr>
                <w:rFonts w:ascii="Times New Roman" w:hAnsi="Times New Roman"/>
                <w:sz w:val="24"/>
                <w:szCs w:val="24"/>
              </w:rPr>
            </w:pPr>
            <w:r w:rsidRPr="001A7123">
              <w:rPr>
                <w:rFonts w:ascii="Times New Roman" w:hAnsi="Times New Roman"/>
                <w:sz w:val="24"/>
                <w:szCs w:val="24"/>
              </w:rPr>
              <w:t>Статус (зарегистрирован или нет как юридическое лицо):</w:t>
            </w:r>
          </w:p>
        </w:tc>
        <w:tc>
          <w:tcPr>
            <w:tcW w:w="5509" w:type="dxa"/>
          </w:tcPr>
          <w:p w:rsidR="00FC1FB2" w:rsidRPr="001A7123" w:rsidRDefault="00FC1FB2" w:rsidP="00FC1FB2">
            <w:pPr>
              <w:snapToGrid w:val="0"/>
              <w:spacing w:line="100" w:lineRule="atLeast"/>
              <w:jc w:val="both"/>
              <w:rPr>
                <w:rFonts w:ascii="Times New Roman" w:hAnsi="Times New Roman"/>
                <w:sz w:val="24"/>
                <w:szCs w:val="24"/>
              </w:rPr>
            </w:pPr>
            <w:r w:rsidRPr="001A7123">
              <w:rPr>
                <w:rFonts w:ascii="Times New Roman" w:hAnsi="Times New Roman"/>
                <w:sz w:val="24"/>
                <w:szCs w:val="24"/>
              </w:rPr>
              <w:t>04.09.2006г.</w:t>
            </w:r>
          </w:p>
          <w:p w:rsidR="00FC1FB2" w:rsidRPr="001A7123" w:rsidRDefault="00FC1FB2" w:rsidP="00652881">
            <w:pPr>
              <w:spacing w:line="100" w:lineRule="atLeast"/>
              <w:jc w:val="both"/>
              <w:rPr>
                <w:rFonts w:ascii="Times New Roman" w:hAnsi="Times New Roman"/>
                <w:sz w:val="24"/>
                <w:szCs w:val="24"/>
              </w:rPr>
            </w:pPr>
            <w:r w:rsidRPr="001A7123">
              <w:rPr>
                <w:rFonts w:ascii="Times New Roman" w:hAnsi="Times New Roman"/>
                <w:sz w:val="24"/>
                <w:szCs w:val="24"/>
              </w:rPr>
              <w:t>Нет</w:t>
            </w:r>
          </w:p>
        </w:tc>
      </w:tr>
      <w:tr w:rsidR="00FC1FB2" w:rsidRPr="001A7123" w:rsidTr="00FC1FB2">
        <w:tc>
          <w:tcPr>
            <w:tcW w:w="4503" w:type="dxa"/>
          </w:tcPr>
          <w:p w:rsidR="00FC1FB2" w:rsidRPr="001A7123" w:rsidRDefault="00FC1FB2" w:rsidP="00652881">
            <w:pPr>
              <w:spacing w:line="100" w:lineRule="atLeast"/>
              <w:jc w:val="both"/>
              <w:rPr>
                <w:rFonts w:ascii="Times New Roman" w:hAnsi="Times New Roman"/>
                <w:sz w:val="24"/>
                <w:szCs w:val="24"/>
              </w:rPr>
            </w:pPr>
            <w:r w:rsidRPr="001A7123">
              <w:rPr>
                <w:rFonts w:ascii="Times New Roman" w:hAnsi="Times New Roman"/>
                <w:sz w:val="24"/>
                <w:szCs w:val="24"/>
              </w:rPr>
              <w:t>Наличие уставных документов, каких:</w:t>
            </w:r>
          </w:p>
        </w:tc>
        <w:tc>
          <w:tcPr>
            <w:tcW w:w="5509" w:type="dxa"/>
          </w:tcPr>
          <w:p w:rsidR="00FC1FB2" w:rsidRPr="001A7123" w:rsidRDefault="00FC1FB2" w:rsidP="00652881">
            <w:pPr>
              <w:spacing w:line="100" w:lineRule="atLeast"/>
              <w:jc w:val="both"/>
              <w:rPr>
                <w:rFonts w:ascii="Times New Roman" w:hAnsi="Times New Roman"/>
                <w:sz w:val="24"/>
                <w:szCs w:val="24"/>
              </w:rPr>
            </w:pPr>
            <w:r w:rsidRPr="001A7123">
              <w:rPr>
                <w:rFonts w:ascii="Times New Roman" w:hAnsi="Times New Roman"/>
                <w:sz w:val="24"/>
                <w:szCs w:val="24"/>
              </w:rPr>
              <w:t>Положение о Совете школы, приказ директора</w:t>
            </w:r>
          </w:p>
        </w:tc>
      </w:tr>
      <w:tr w:rsidR="00FC1FB2" w:rsidRPr="001A7123" w:rsidTr="00FC1FB2">
        <w:tc>
          <w:tcPr>
            <w:tcW w:w="4503" w:type="dxa"/>
          </w:tcPr>
          <w:p w:rsidR="00FC1FB2" w:rsidRPr="001A7123" w:rsidRDefault="00FC1FB2" w:rsidP="00EB7CCF">
            <w:pPr>
              <w:snapToGrid w:val="0"/>
              <w:spacing w:line="100" w:lineRule="atLeast"/>
              <w:jc w:val="both"/>
              <w:rPr>
                <w:rFonts w:ascii="Times New Roman" w:hAnsi="Times New Roman"/>
                <w:sz w:val="24"/>
                <w:szCs w:val="24"/>
              </w:rPr>
            </w:pPr>
            <w:r w:rsidRPr="001A7123">
              <w:rPr>
                <w:rFonts w:ascii="Times New Roman" w:hAnsi="Times New Roman"/>
                <w:sz w:val="24"/>
                <w:szCs w:val="24"/>
              </w:rPr>
              <w:t>Состав Совета</w:t>
            </w:r>
          </w:p>
        </w:tc>
        <w:tc>
          <w:tcPr>
            <w:tcW w:w="5509" w:type="dxa"/>
          </w:tcPr>
          <w:p w:rsidR="00FC1FB2" w:rsidRPr="001A7123" w:rsidRDefault="00FC1FB2" w:rsidP="00652881">
            <w:pPr>
              <w:spacing w:line="100" w:lineRule="atLeast"/>
              <w:jc w:val="both"/>
              <w:rPr>
                <w:rFonts w:ascii="Times New Roman" w:hAnsi="Times New Roman"/>
                <w:sz w:val="24"/>
                <w:szCs w:val="24"/>
              </w:rPr>
            </w:pPr>
            <w:r w:rsidRPr="001A7123">
              <w:rPr>
                <w:rFonts w:ascii="Times New Roman" w:hAnsi="Times New Roman"/>
                <w:sz w:val="24"/>
                <w:szCs w:val="24"/>
              </w:rPr>
              <w:t xml:space="preserve">7 чел.: председатель, </w:t>
            </w:r>
            <w:r w:rsidR="00013C0A" w:rsidRPr="001A7123">
              <w:rPr>
                <w:rFonts w:ascii="Times New Roman" w:hAnsi="Times New Roman"/>
                <w:sz w:val="24"/>
                <w:szCs w:val="24"/>
              </w:rPr>
              <w:t>заместитель, секретарь + 4 чел.</w:t>
            </w:r>
          </w:p>
        </w:tc>
      </w:tr>
      <w:tr w:rsidR="00FC1FB2" w:rsidRPr="001A7123" w:rsidTr="00FC1FB2">
        <w:tc>
          <w:tcPr>
            <w:tcW w:w="4503" w:type="dxa"/>
          </w:tcPr>
          <w:p w:rsidR="00FC1FB2" w:rsidRPr="001A7123" w:rsidRDefault="00013C0A" w:rsidP="00EB7CCF">
            <w:pPr>
              <w:snapToGrid w:val="0"/>
              <w:spacing w:line="100" w:lineRule="atLeast"/>
              <w:jc w:val="both"/>
              <w:rPr>
                <w:rFonts w:ascii="Times New Roman" w:hAnsi="Times New Roman"/>
                <w:sz w:val="24"/>
                <w:szCs w:val="24"/>
              </w:rPr>
            </w:pPr>
            <w:r w:rsidRPr="001A7123">
              <w:rPr>
                <w:rFonts w:ascii="Times New Roman" w:hAnsi="Times New Roman"/>
                <w:sz w:val="24"/>
                <w:szCs w:val="24"/>
              </w:rPr>
              <w:t>Основные направления деятельности Совета</w:t>
            </w:r>
          </w:p>
        </w:tc>
        <w:tc>
          <w:tcPr>
            <w:tcW w:w="5509" w:type="dxa"/>
          </w:tcPr>
          <w:p w:rsidR="00013C0A" w:rsidRPr="001A7123" w:rsidRDefault="00013C0A" w:rsidP="00013C0A">
            <w:pPr>
              <w:spacing w:line="100" w:lineRule="atLeast"/>
              <w:jc w:val="both"/>
              <w:rPr>
                <w:rFonts w:ascii="Times New Roman" w:hAnsi="Times New Roman"/>
                <w:sz w:val="24"/>
                <w:szCs w:val="24"/>
              </w:rPr>
            </w:pPr>
            <w:r w:rsidRPr="001A7123">
              <w:rPr>
                <w:rFonts w:ascii="Times New Roman" w:hAnsi="Times New Roman"/>
                <w:sz w:val="24"/>
                <w:szCs w:val="24"/>
              </w:rPr>
              <w:t>принимает участие в обсуждении перспективного плана развития Школы;</w:t>
            </w:r>
          </w:p>
          <w:p w:rsidR="00013C0A" w:rsidRPr="001A7123" w:rsidRDefault="00013C0A" w:rsidP="00013C0A">
            <w:pPr>
              <w:spacing w:line="100" w:lineRule="atLeast"/>
              <w:jc w:val="both"/>
              <w:rPr>
                <w:rFonts w:ascii="Times New Roman" w:hAnsi="Times New Roman"/>
                <w:sz w:val="24"/>
                <w:szCs w:val="24"/>
              </w:rPr>
            </w:pPr>
            <w:r w:rsidRPr="001A7123">
              <w:rPr>
                <w:rFonts w:ascii="Times New Roman" w:hAnsi="Times New Roman"/>
                <w:sz w:val="24"/>
                <w:szCs w:val="24"/>
              </w:rPr>
              <w:t>вносит предложения о внесении изменений в Устав Школы;</w:t>
            </w:r>
          </w:p>
          <w:p w:rsidR="00013C0A" w:rsidRPr="001A7123" w:rsidRDefault="00013C0A" w:rsidP="00013C0A">
            <w:pPr>
              <w:spacing w:line="100" w:lineRule="atLeast"/>
              <w:jc w:val="both"/>
              <w:rPr>
                <w:rFonts w:ascii="Times New Roman" w:hAnsi="Times New Roman"/>
                <w:sz w:val="24"/>
                <w:szCs w:val="24"/>
              </w:rPr>
            </w:pPr>
            <w:r w:rsidRPr="001A7123">
              <w:rPr>
                <w:rFonts w:ascii="Times New Roman" w:hAnsi="Times New Roman"/>
                <w:sz w:val="24"/>
                <w:szCs w:val="24"/>
              </w:rPr>
              <w:t>согласовывает график работы Школы, продолжительность учебной недели в соответствии с учебным планом и графиком учебного процесса;</w:t>
            </w:r>
          </w:p>
          <w:p w:rsidR="00013C0A" w:rsidRPr="001A7123" w:rsidRDefault="00013C0A" w:rsidP="00013C0A">
            <w:pPr>
              <w:spacing w:line="100" w:lineRule="atLeast"/>
              <w:jc w:val="both"/>
              <w:rPr>
                <w:rFonts w:ascii="Times New Roman" w:hAnsi="Times New Roman"/>
                <w:sz w:val="24"/>
                <w:szCs w:val="24"/>
              </w:rPr>
            </w:pPr>
            <w:r w:rsidRPr="001A7123">
              <w:rPr>
                <w:rFonts w:ascii="Times New Roman" w:hAnsi="Times New Roman"/>
                <w:sz w:val="24"/>
                <w:szCs w:val="24"/>
              </w:rPr>
              <w:t>согласовывает локальные акты Школы</w:t>
            </w:r>
          </w:p>
          <w:p w:rsidR="00013C0A" w:rsidRPr="001A7123" w:rsidRDefault="00013C0A" w:rsidP="00013C0A">
            <w:pPr>
              <w:spacing w:line="100" w:lineRule="atLeast"/>
              <w:jc w:val="both"/>
              <w:rPr>
                <w:rFonts w:ascii="Times New Roman" w:hAnsi="Times New Roman"/>
                <w:sz w:val="24"/>
                <w:szCs w:val="24"/>
              </w:rPr>
            </w:pPr>
            <w:r w:rsidRPr="001A7123">
              <w:rPr>
                <w:rFonts w:ascii="Times New Roman" w:hAnsi="Times New Roman"/>
                <w:sz w:val="24"/>
                <w:szCs w:val="24"/>
              </w:rPr>
              <w:t>во взаимодействии с педагогическим коллективом организует деятельность других органов самоуправления Школы;</w:t>
            </w:r>
          </w:p>
          <w:p w:rsidR="00013C0A" w:rsidRPr="001A7123" w:rsidRDefault="00013C0A" w:rsidP="00013C0A">
            <w:pPr>
              <w:spacing w:line="100" w:lineRule="atLeast"/>
              <w:jc w:val="both"/>
              <w:rPr>
                <w:rFonts w:ascii="Times New Roman" w:hAnsi="Times New Roman"/>
                <w:sz w:val="24"/>
                <w:szCs w:val="24"/>
              </w:rPr>
            </w:pPr>
            <w:r w:rsidRPr="001A7123">
              <w:rPr>
                <w:rFonts w:ascii="Times New Roman" w:hAnsi="Times New Roman"/>
                <w:sz w:val="24"/>
                <w:szCs w:val="24"/>
              </w:rPr>
              <w:t xml:space="preserve">поддерживает общественные инициативы по совершенствованию и развитию обучения и воспитания детей, творческий поиск педагогических работников в организации опытно-экспериментальной работы; определяет пути взаимодействия Школы с научно-исследовательскими, производственными, добровольными обществами, ассоциациями, творческими союзами, другими государственными (или негосударственными), общественными институтами и фондами с целью создания необходимых условий для разностороннего </w:t>
            </w:r>
            <w:r w:rsidRPr="001A7123">
              <w:rPr>
                <w:rFonts w:ascii="Times New Roman" w:hAnsi="Times New Roman"/>
                <w:sz w:val="24"/>
                <w:szCs w:val="24"/>
              </w:rPr>
              <w:lastRenderedPageBreak/>
              <w:t xml:space="preserve">развития </w:t>
            </w:r>
            <w:proofErr w:type="gramStart"/>
            <w:r w:rsidRPr="001A7123">
              <w:rPr>
                <w:rFonts w:ascii="Times New Roman" w:hAnsi="Times New Roman"/>
                <w:sz w:val="24"/>
                <w:szCs w:val="24"/>
              </w:rPr>
              <w:t>личности</w:t>
            </w:r>
            <w:proofErr w:type="gramEnd"/>
            <w:r w:rsidRPr="001A7123">
              <w:rPr>
                <w:rFonts w:ascii="Times New Roman" w:hAnsi="Times New Roman"/>
                <w:sz w:val="24"/>
                <w:szCs w:val="24"/>
              </w:rPr>
              <w:t xml:space="preserve"> обучающегося и профессионального роста педагогов;</w:t>
            </w:r>
          </w:p>
          <w:p w:rsidR="00013C0A" w:rsidRPr="001A7123" w:rsidRDefault="00013C0A" w:rsidP="00013C0A">
            <w:pPr>
              <w:spacing w:line="100" w:lineRule="atLeast"/>
              <w:jc w:val="both"/>
              <w:rPr>
                <w:rFonts w:ascii="Times New Roman" w:hAnsi="Times New Roman"/>
                <w:sz w:val="24"/>
                <w:szCs w:val="24"/>
              </w:rPr>
            </w:pPr>
            <w:r w:rsidRPr="001A7123">
              <w:rPr>
                <w:rFonts w:ascii="Times New Roman" w:hAnsi="Times New Roman"/>
                <w:sz w:val="24"/>
                <w:szCs w:val="24"/>
              </w:rPr>
              <w:t>заслушивает директора Школы о рациональном расходовании средств на деятельность Школы: определяет дополнительные источники финансового обеспечения;</w:t>
            </w:r>
          </w:p>
          <w:p w:rsidR="00013C0A" w:rsidRPr="001A7123" w:rsidRDefault="00013C0A" w:rsidP="00013C0A">
            <w:pPr>
              <w:spacing w:line="100" w:lineRule="atLeast"/>
              <w:jc w:val="both"/>
              <w:rPr>
                <w:rFonts w:ascii="Times New Roman" w:hAnsi="Times New Roman"/>
                <w:sz w:val="24"/>
                <w:szCs w:val="24"/>
              </w:rPr>
            </w:pPr>
            <w:r w:rsidRPr="001A7123">
              <w:rPr>
                <w:rFonts w:ascii="Times New Roman" w:hAnsi="Times New Roman"/>
                <w:sz w:val="24"/>
                <w:szCs w:val="24"/>
              </w:rPr>
              <w:t>заслушивает отчеты о работе директора Школы, его заместителей, других работников, вносит предложения по совершенствованию работы администрации; знакомится с итоговыми документами по проверке компетентными органами деятельности Школы и заслушивает отчеты о мероприятиях по устранению недостатков в ее работе;</w:t>
            </w:r>
          </w:p>
          <w:p w:rsidR="00013C0A" w:rsidRPr="001A7123" w:rsidRDefault="00013C0A" w:rsidP="00013C0A">
            <w:pPr>
              <w:spacing w:line="100" w:lineRule="atLeast"/>
              <w:jc w:val="both"/>
              <w:rPr>
                <w:rFonts w:ascii="Times New Roman" w:hAnsi="Times New Roman"/>
                <w:sz w:val="24"/>
                <w:szCs w:val="24"/>
              </w:rPr>
            </w:pPr>
            <w:r w:rsidRPr="001A7123">
              <w:rPr>
                <w:rFonts w:ascii="Times New Roman" w:hAnsi="Times New Roman"/>
                <w:sz w:val="24"/>
                <w:szCs w:val="24"/>
              </w:rPr>
              <w:t>в рамках действующего законодательства Российской Федерации принимает необходимые меры по защите педагогических работников и администрации Школы от необоснованного вмешательства в их профессиональную деятельность, а также по обеспечению гарантий автономности Школы, ее самоуправляемости;</w:t>
            </w:r>
          </w:p>
          <w:p w:rsidR="00FC1FB2" w:rsidRPr="001A7123" w:rsidRDefault="00013C0A" w:rsidP="00652881">
            <w:pPr>
              <w:spacing w:line="100" w:lineRule="atLeast"/>
              <w:jc w:val="both"/>
              <w:rPr>
                <w:rFonts w:ascii="Times New Roman" w:hAnsi="Times New Roman"/>
                <w:sz w:val="24"/>
                <w:szCs w:val="24"/>
              </w:rPr>
            </w:pPr>
            <w:r w:rsidRPr="001A7123">
              <w:rPr>
                <w:rFonts w:ascii="Times New Roman" w:hAnsi="Times New Roman"/>
                <w:sz w:val="24"/>
                <w:szCs w:val="24"/>
              </w:rPr>
              <w:t>принимает решения по охране Школы и другим вопросам жизнедеятельности Школы, которые не оговорены и не регламентированы уставом Школы.</w:t>
            </w:r>
          </w:p>
        </w:tc>
      </w:tr>
    </w:tbl>
    <w:p w:rsidR="00FC1FB2" w:rsidRPr="001A7123" w:rsidRDefault="00FC1FB2" w:rsidP="00652881">
      <w:pPr>
        <w:spacing w:after="0" w:line="100" w:lineRule="atLeast"/>
        <w:jc w:val="both"/>
        <w:rPr>
          <w:rFonts w:ascii="Times New Roman" w:hAnsi="Times New Roman"/>
          <w:sz w:val="24"/>
          <w:szCs w:val="24"/>
        </w:rPr>
      </w:pPr>
    </w:p>
    <w:p w:rsidR="00CE7E3C" w:rsidRPr="001A7123" w:rsidRDefault="00CE7E3C" w:rsidP="00AE4CAD">
      <w:pPr>
        <w:spacing w:after="0" w:line="100" w:lineRule="atLeast"/>
        <w:rPr>
          <w:rFonts w:ascii="Times New Roman" w:hAnsi="Times New Roman"/>
          <w:sz w:val="24"/>
          <w:szCs w:val="24"/>
          <w:u w:val="single"/>
        </w:rPr>
      </w:pPr>
    </w:p>
    <w:p w:rsidR="00FD37C0" w:rsidRPr="001A7123" w:rsidRDefault="00FD37C0" w:rsidP="00FD37C0">
      <w:pPr>
        <w:spacing w:after="0" w:line="100" w:lineRule="atLeast"/>
        <w:jc w:val="center"/>
        <w:rPr>
          <w:rFonts w:ascii="Times New Roman" w:hAnsi="Times New Roman"/>
          <w:sz w:val="24"/>
          <w:szCs w:val="24"/>
          <w:u w:val="single"/>
        </w:rPr>
      </w:pPr>
      <w:r w:rsidRPr="001A7123">
        <w:rPr>
          <w:rFonts w:ascii="Times New Roman" w:hAnsi="Times New Roman"/>
          <w:sz w:val="24"/>
          <w:szCs w:val="24"/>
          <w:u w:val="single"/>
        </w:rPr>
        <w:t xml:space="preserve">Характеристика контингента </w:t>
      </w:r>
      <w:proofErr w:type="gramStart"/>
      <w:r w:rsidRPr="001A7123">
        <w:rPr>
          <w:rFonts w:ascii="Times New Roman" w:hAnsi="Times New Roman"/>
          <w:sz w:val="24"/>
          <w:szCs w:val="24"/>
          <w:u w:val="single"/>
        </w:rPr>
        <w:t>обучающихся</w:t>
      </w:r>
      <w:proofErr w:type="gramEnd"/>
    </w:p>
    <w:p w:rsidR="00FD37C0" w:rsidRPr="001A7123" w:rsidRDefault="00FD37C0" w:rsidP="00FD37C0">
      <w:pPr>
        <w:spacing w:after="0" w:line="100" w:lineRule="atLeast"/>
        <w:jc w:val="center"/>
        <w:rPr>
          <w:rFonts w:ascii="Times New Roman" w:hAnsi="Times New Roman"/>
          <w:sz w:val="24"/>
          <w:szCs w:val="24"/>
          <w:u w:val="single"/>
        </w:rPr>
      </w:pPr>
    </w:p>
    <w:p w:rsidR="00FD37C0" w:rsidRPr="001A7123" w:rsidRDefault="00FD37C0" w:rsidP="00FD37C0">
      <w:pPr>
        <w:spacing w:after="0" w:line="100" w:lineRule="atLeast"/>
        <w:jc w:val="both"/>
        <w:rPr>
          <w:rFonts w:ascii="Times New Roman" w:hAnsi="Times New Roman"/>
          <w:sz w:val="24"/>
          <w:szCs w:val="24"/>
        </w:rPr>
      </w:pPr>
      <w:r w:rsidRPr="001A7123">
        <w:rPr>
          <w:rFonts w:ascii="Times New Roman" w:hAnsi="Times New Roman"/>
          <w:sz w:val="24"/>
          <w:szCs w:val="24"/>
        </w:rPr>
        <w:t>Численность обучающихся (за три года)</w:t>
      </w:r>
    </w:p>
    <w:tbl>
      <w:tblPr>
        <w:tblW w:w="0" w:type="auto"/>
        <w:tblInd w:w="-95"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000"/>
      </w:tblPr>
      <w:tblGrid>
        <w:gridCol w:w="696"/>
        <w:gridCol w:w="1214"/>
        <w:gridCol w:w="1017"/>
        <w:gridCol w:w="1017"/>
        <w:gridCol w:w="1070"/>
        <w:gridCol w:w="1417"/>
        <w:gridCol w:w="2165"/>
        <w:gridCol w:w="1511"/>
      </w:tblGrid>
      <w:tr w:rsidR="00FD37C0" w:rsidRPr="001A7123" w:rsidTr="00FD37C0">
        <w:trPr>
          <w:cantSplit/>
          <w:trHeight w:val="177"/>
        </w:trPr>
        <w:tc>
          <w:tcPr>
            <w:tcW w:w="0" w:type="auto"/>
            <w:shd w:val="clear" w:color="auto" w:fill="auto"/>
            <w:vAlign w:val="center"/>
          </w:tcPr>
          <w:p w:rsidR="00FD37C0" w:rsidRPr="001A7123" w:rsidRDefault="00FD37C0" w:rsidP="00532733">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Год</w:t>
            </w:r>
          </w:p>
        </w:tc>
        <w:tc>
          <w:tcPr>
            <w:tcW w:w="0" w:type="auto"/>
            <w:shd w:val="clear" w:color="auto" w:fill="auto"/>
            <w:vAlign w:val="center"/>
          </w:tcPr>
          <w:p w:rsidR="00FD37C0" w:rsidRPr="001A7123" w:rsidRDefault="00FD37C0" w:rsidP="00532733">
            <w:pPr>
              <w:snapToGrid w:val="0"/>
              <w:spacing w:after="0" w:line="100" w:lineRule="atLeast"/>
              <w:jc w:val="both"/>
              <w:rPr>
                <w:rFonts w:ascii="Times New Roman" w:hAnsi="Times New Roman"/>
                <w:sz w:val="24"/>
                <w:szCs w:val="24"/>
              </w:rPr>
            </w:pPr>
            <w:r w:rsidRPr="001A7123">
              <w:rPr>
                <w:rFonts w:ascii="Times New Roman" w:hAnsi="Times New Roman"/>
                <w:sz w:val="24"/>
                <w:szCs w:val="24"/>
              </w:rPr>
              <w:t xml:space="preserve">Всего </w:t>
            </w:r>
          </w:p>
          <w:p w:rsidR="00FD37C0" w:rsidRPr="001A7123" w:rsidRDefault="00FD37C0" w:rsidP="00532733">
            <w:pPr>
              <w:spacing w:after="0" w:line="100" w:lineRule="atLeast"/>
              <w:jc w:val="both"/>
              <w:rPr>
                <w:rFonts w:ascii="Times New Roman" w:hAnsi="Times New Roman"/>
                <w:sz w:val="24"/>
                <w:szCs w:val="24"/>
              </w:rPr>
            </w:pPr>
            <w:r w:rsidRPr="001A7123">
              <w:rPr>
                <w:rFonts w:ascii="Times New Roman" w:hAnsi="Times New Roman"/>
                <w:sz w:val="24"/>
                <w:szCs w:val="24"/>
              </w:rPr>
              <w:t>учащихся</w:t>
            </w:r>
          </w:p>
        </w:tc>
        <w:tc>
          <w:tcPr>
            <w:tcW w:w="0" w:type="auto"/>
            <w:shd w:val="clear" w:color="auto" w:fill="auto"/>
            <w:vAlign w:val="center"/>
          </w:tcPr>
          <w:p w:rsidR="00FD37C0" w:rsidRPr="001A7123" w:rsidRDefault="00FD37C0" w:rsidP="00532733">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1-4 классы</w:t>
            </w:r>
          </w:p>
        </w:tc>
        <w:tc>
          <w:tcPr>
            <w:tcW w:w="0" w:type="auto"/>
            <w:shd w:val="clear" w:color="auto" w:fill="auto"/>
            <w:vAlign w:val="center"/>
          </w:tcPr>
          <w:p w:rsidR="00FD37C0" w:rsidRPr="001A7123" w:rsidRDefault="00FD37C0" w:rsidP="00532733">
            <w:pPr>
              <w:snapToGrid w:val="0"/>
              <w:spacing w:after="0" w:line="100" w:lineRule="atLeast"/>
              <w:jc w:val="both"/>
              <w:rPr>
                <w:rFonts w:ascii="Times New Roman" w:hAnsi="Times New Roman"/>
                <w:sz w:val="24"/>
                <w:szCs w:val="24"/>
              </w:rPr>
            </w:pPr>
            <w:r w:rsidRPr="001A7123">
              <w:rPr>
                <w:rFonts w:ascii="Times New Roman" w:hAnsi="Times New Roman"/>
                <w:sz w:val="24"/>
                <w:szCs w:val="24"/>
              </w:rPr>
              <w:t>5-9 классы</w:t>
            </w:r>
          </w:p>
        </w:tc>
        <w:tc>
          <w:tcPr>
            <w:tcW w:w="0" w:type="auto"/>
            <w:shd w:val="clear" w:color="auto" w:fill="auto"/>
            <w:vAlign w:val="center"/>
          </w:tcPr>
          <w:p w:rsidR="00FD37C0" w:rsidRPr="001A7123" w:rsidRDefault="00FD37C0" w:rsidP="00532733">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10-11 классы</w:t>
            </w:r>
          </w:p>
        </w:tc>
        <w:tc>
          <w:tcPr>
            <w:tcW w:w="0" w:type="auto"/>
            <w:shd w:val="clear" w:color="auto" w:fill="auto"/>
            <w:vAlign w:val="center"/>
          </w:tcPr>
          <w:p w:rsidR="00FD37C0" w:rsidRPr="001A7123" w:rsidRDefault="00FD37C0" w:rsidP="00532733">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Количество</w:t>
            </w:r>
          </w:p>
          <w:p w:rsidR="00FD37C0" w:rsidRPr="001A7123" w:rsidRDefault="00FD37C0" w:rsidP="00532733">
            <w:pPr>
              <w:spacing w:after="0" w:line="100" w:lineRule="atLeast"/>
              <w:jc w:val="both"/>
              <w:rPr>
                <w:rFonts w:ascii="Times New Roman" w:hAnsi="Times New Roman"/>
                <w:sz w:val="24"/>
                <w:szCs w:val="24"/>
              </w:rPr>
            </w:pPr>
            <w:r w:rsidRPr="001A7123">
              <w:rPr>
                <w:rFonts w:ascii="Times New Roman" w:hAnsi="Times New Roman"/>
                <w:sz w:val="24"/>
                <w:szCs w:val="24"/>
              </w:rPr>
              <w:t xml:space="preserve"> классов</w:t>
            </w:r>
          </w:p>
        </w:tc>
        <w:tc>
          <w:tcPr>
            <w:tcW w:w="0" w:type="auto"/>
            <w:shd w:val="clear" w:color="auto" w:fill="auto"/>
            <w:vAlign w:val="center"/>
          </w:tcPr>
          <w:p w:rsidR="00FD37C0" w:rsidRPr="001A7123" w:rsidRDefault="00FD37C0" w:rsidP="00532733">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Индивидуальное обучение</w:t>
            </w:r>
          </w:p>
        </w:tc>
        <w:tc>
          <w:tcPr>
            <w:tcW w:w="0" w:type="auto"/>
            <w:shd w:val="clear" w:color="auto" w:fill="auto"/>
            <w:vAlign w:val="center"/>
          </w:tcPr>
          <w:p w:rsidR="00FD37C0" w:rsidRPr="001A7123" w:rsidRDefault="00FD37C0" w:rsidP="00532733">
            <w:pPr>
              <w:snapToGrid w:val="0"/>
              <w:spacing w:after="0" w:line="100" w:lineRule="atLeast"/>
              <w:jc w:val="both"/>
              <w:rPr>
                <w:rFonts w:ascii="Times New Roman" w:hAnsi="Times New Roman"/>
                <w:sz w:val="24"/>
                <w:szCs w:val="24"/>
              </w:rPr>
            </w:pPr>
            <w:r w:rsidRPr="001A7123">
              <w:rPr>
                <w:rFonts w:ascii="Times New Roman" w:hAnsi="Times New Roman"/>
                <w:sz w:val="24"/>
                <w:szCs w:val="24"/>
              </w:rPr>
              <w:t xml:space="preserve">Выпускники </w:t>
            </w:r>
          </w:p>
          <w:p w:rsidR="00FD37C0" w:rsidRPr="001A7123" w:rsidRDefault="00FD37C0" w:rsidP="00532733">
            <w:pPr>
              <w:spacing w:after="0" w:line="100" w:lineRule="atLeast"/>
              <w:jc w:val="both"/>
              <w:rPr>
                <w:rFonts w:ascii="Times New Roman" w:hAnsi="Times New Roman"/>
                <w:sz w:val="24"/>
                <w:szCs w:val="24"/>
              </w:rPr>
            </w:pPr>
            <w:r w:rsidRPr="001A7123">
              <w:rPr>
                <w:rFonts w:ascii="Times New Roman" w:hAnsi="Times New Roman"/>
                <w:sz w:val="24"/>
                <w:szCs w:val="24"/>
              </w:rPr>
              <w:t>9-11 классов</w:t>
            </w:r>
          </w:p>
        </w:tc>
      </w:tr>
      <w:tr w:rsidR="00FD37C0" w:rsidRPr="001A7123" w:rsidTr="00FD37C0">
        <w:tblPrEx>
          <w:tblCellMar>
            <w:top w:w="108" w:type="dxa"/>
            <w:bottom w:w="108" w:type="dxa"/>
          </w:tblCellMar>
        </w:tblPrEx>
        <w:trPr>
          <w:trHeight w:val="113"/>
        </w:trPr>
        <w:tc>
          <w:tcPr>
            <w:tcW w:w="0" w:type="auto"/>
            <w:shd w:val="clear" w:color="auto" w:fill="auto"/>
          </w:tcPr>
          <w:p w:rsidR="00FD37C0" w:rsidRPr="001A7123" w:rsidRDefault="00FD37C0" w:rsidP="00532733">
            <w:pPr>
              <w:snapToGrid w:val="0"/>
              <w:spacing w:after="0" w:line="100" w:lineRule="atLeast"/>
              <w:jc w:val="both"/>
              <w:rPr>
                <w:rFonts w:ascii="Times New Roman" w:hAnsi="Times New Roman"/>
                <w:sz w:val="24"/>
                <w:szCs w:val="24"/>
              </w:rPr>
            </w:pPr>
            <w:r w:rsidRPr="001A7123">
              <w:rPr>
                <w:rFonts w:ascii="Times New Roman" w:hAnsi="Times New Roman"/>
                <w:sz w:val="24"/>
                <w:szCs w:val="24"/>
              </w:rPr>
              <w:t>2018</w:t>
            </w:r>
          </w:p>
        </w:tc>
        <w:tc>
          <w:tcPr>
            <w:tcW w:w="0" w:type="auto"/>
            <w:shd w:val="clear" w:color="auto" w:fill="auto"/>
          </w:tcPr>
          <w:p w:rsidR="00FD37C0" w:rsidRPr="001A7123" w:rsidRDefault="00FD37C0" w:rsidP="00532733">
            <w:pPr>
              <w:snapToGrid w:val="0"/>
              <w:spacing w:after="0" w:line="100" w:lineRule="atLeast"/>
              <w:jc w:val="both"/>
              <w:rPr>
                <w:rFonts w:ascii="Times New Roman" w:hAnsi="Times New Roman"/>
                <w:sz w:val="24"/>
                <w:szCs w:val="24"/>
              </w:rPr>
            </w:pPr>
            <w:r w:rsidRPr="001A7123">
              <w:rPr>
                <w:rFonts w:ascii="Times New Roman" w:hAnsi="Times New Roman"/>
                <w:sz w:val="24"/>
                <w:szCs w:val="24"/>
              </w:rPr>
              <w:t>319</w:t>
            </w:r>
          </w:p>
        </w:tc>
        <w:tc>
          <w:tcPr>
            <w:tcW w:w="0" w:type="auto"/>
            <w:shd w:val="clear" w:color="auto" w:fill="auto"/>
          </w:tcPr>
          <w:p w:rsidR="00FD37C0" w:rsidRPr="001A7123" w:rsidRDefault="00FD37C0" w:rsidP="00532733">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128 чел.</w:t>
            </w:r>
          </w:p>
        </w:tc>
        <w:tc>
          <w:tcPr>
            <w:tcW w:w="0" w:type="auto"/>
            <w:shd w:val="clear" w:color="auto" w:fill="auto"/>
          </w:tcPr>
          <w:p w:rsidR="00FD37C0" w:rsidRPr="001A7123" w:rsidRDefault="00FD37C0" w:rsidP="00532733">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175 чел.</w:t>
            </w:r>
          </w:p>
        </w:tc>
        <w:tc>
          <w:tcPr>
            <w:tcW w:w="0" w:type="auto"/>
            <w:shd w:val="clear" w:color="auto" w:fill="auto"/>
          </w:tcPr>
          <w:p w:rsidR="00FD37C0" w:rsidRPr="001A7123" w:rsidRDefault="00FD37C0" w:rsidP="00532733">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16 чел.</w:t>
            </w:r>
          </w:p>
        </w:tc>
        <w:tc>
          <w:tcPr>
            <w:tcW w:w="0" w:type="auto"/>
            <w:shd w:val="clear" w:color="auto" w:fill="auto"/>
          </w:tcPr>
          <w:p w:rsidR="00FD37C0" w:rsidRPr="001A7123" w:rsidRDefault="00FD37C0" w:rsidP="00532733">
            <w:pPr>
              <w:snapToGrid w:val="0"/>
              <w:spacing w:after="0" w:line="100" w:lineRule="atLeast"/>
              <w:jc w:val="both"/>
              <w:rPr>
                <w:rFonts w:ascii="Times New Roman" w:hAnsi="Times New Roman"/>
                <w:sz w:val="24"/>
                <w:szCs w:val="24"/>
              </w:rPr>
            </w:pPr>
            <w:r w:rsidRPr="001A7123">
              <w:rPr>
                <w:rFonts w:ascii="Times New Roman" w:hAnsi="Times New Roman"/>
                <w:sz w:val="24"/>
                <w:szCs w:val="24"/>
              </w:rPr>
              <w:t>27</w:t>
            </w:r>
          </w:p>
        </w:tc>
        <w:tc>
          <w:tcPr>
            <w:tcW w:w="0" w:type="auto"/>
            <w:shd w:val="clear" w:color="auto" w:fill="auto"/>
          </w:tcPr>
          <w:p w:rsidR="00FD37C0" w:rsidRPr="001A7123" w:rsidRDefault="00FD37C0" w:rsidP="00532733">
            <w:pPr>
              <w:snapToGrid w:val="0"/>
              <w:spacing w:after="0" w:line="100" w:lineRule="atLeast"/>
              <w:jc w:val="both"/>
              <w:rPr>
                <w:rFonts w:ascii="Times New Roman" w:hAnsi="Times New Roman"/>
                <w:sz w:val="24"/>
                <w:szCs w:val="24"/>
              </w:rPr>
            </w:pPr>
            <w:r w:rsidRPr="001A7123">
              <w:rPr>
                <w:rFonts w:ascii="Times New Roman" w:hAnsi="Times New Roman"/>
                <w:sz w:val="24"/>
                <w:szCs w:val="24"/>
              </w:rPr>
              <w:t>37 чел.</w:t>
            </w:r>
          </w:p>
        </w:tc>
        <w:tc>
          <w:tcPr>
            <w:tcW w:w="0" w:type="auto"/>
            <w:shd w:val="clear" w:color="auto" w:fill="auto"/>
          </w:tcPr>
          <w:p w:rsidR="00FD37C0" w:rsidRPr="001A7123" w:rsidRDefault="00FD37C0" w:rsidP="00532733">
            <w:pPr>
              <w:snapToGrid w:val="0"/>
              <w:spacing w:after="0" w:line="100" w:lineRule="atLeast"/>
              <w:jc w:val="both"/>
              <w:rPr>
                <w:rFonts w:ascii="Times New Roman" w:hAnsi="Times New Roman"/>
                <w:sz w:val="24"/>
                <w:szCs w:val="24"/>
              </w:rPr>
            </w:pPr>
            <w:r w:rsidRPr="001A7123">
              <w:rPr>
                <w:rFonts w:ascii="Times New Roman" w:hAnsi="Times New Roman"/>
                <w:sz w:val="24"/>
                <w:szCs w:val="24"/>
              </w:rPr>
              <w:t>32 чел.</w:t>
            </w:r>
          </w:p>
        </w:tc>
      </w:tr>
      <w:tr w:rsidR="00FD37C0" w:rsidRPr="001A7123" w:rsidTr="00FD37C0">
        <w:tblPrEx>
          <w:tblCellMar>
            <w:top w:w="108" w:type="dxa"/>
            <w:bottom w:w="108" w:type="dxa"/>
          </w:tblCellMar>
        </w:tblPrEx>
        <w:trPr>
          <w:trHeight w:val="113"/>
        </w:trPr>
        <w:tc>
          <w:tcPr>
            <w:tcW w:w="0" w:type="auto"/>
            <w:shd w:val="clear" w:color="auto" w:fill="auto"/>
          </w:tcPr>
          <w:p w:rsidR="00FD37C0" w:rsidRPr="001A7123" w:rsidRDefault="00FD37C0" w:rsidP="00532733">
            <w:pPr>
              <w:snapToGrid w:val="0"/>
              <w:spacing w:after="0" w:line="100" w:lineRule="atLeast"/>
              <w:jc w:val="both"/>
              <w:rPr>
                <w:rFonts w:ascii="Times New Roman" w:hAnsi="Times New Roman"/>
                <w:sz w:val="24"/>
                <w:szCs w:val="24"/>
              </w:rPr>
            </w:pPr>
            <w:r w:rsidRPr="001A7123">
              <w:rPr>
                <w:rFonts w:ascii="Times New Roman" w:hAnsi="Times New Roman"/>
                <w:sz w:val="24"/>
                <w:szCs w:val="24"/>
              </w:rPr>
              <w:t>2019</w:t>
            </w:r>
          </w:p>
        </w:tc>
        <w:tc>
          <w:tcPr>
            <w:tcW w:w="0" w:type="auto"/>
            <w:shd w:val="clear" w:color="auto" w:fill="auto"/>
          </w:tcPr>
          <w:p w:rsidR="00FD37C0" w:rsidRPr="001A7123" w:rsidRDefault="00FD37C0" w:rsidP="00532733">
            <w:pPr>
              <w:snapToGrid w:val="0"/>
              <w:spacing w:after="0" w:line="100" w:lineRule="atLeast"/>
              <w:jc w:val="both"/>
              <w:rPr>
                <w:rFonts w:ascii="Times New Roman" w:hAnsi="Times New Roman"/>
                <w:sz w:val="24"/>
                <w:szCs w:val="24"/>
              </w:rPr>
            </w:pPr>
            <w:r w:rsidRPr="001A7123">
              <w:rPr>
                <w:rFonts w:ascii="Times New Roman" w:hAnsi="Times New Roman"/>
                <w:sz w:val="24"/>
                <w:szCs w:val="24"/>
              </w:rPr>
              <w:t>354</w:t>
            </w:r>
          </w:p>
        </w:tc>
        <w:tc>
          <w:tcPr>
            <w:tcW w:w="0" w:type="auto"/>
            <w:shd w:val="clear" w:color="auto" w:fill="auto"/>
          </w:tcPr>
          <w:p w:rsidR="00FD37C0" w:rsidRPr="001A7123" w:rsidRDefault="00FD37C0" w:rsidP="00532733">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132 чел.</w:t>
            </w:r>
          </w:p>
        </w:tc>
        <w:tc>
          <w:tcPr>
            <w:tcW w:w="0" w:type="auto"/>
            <w:shd w:val="clear" w:color="auto" w:fill="auto"/>
          </w:tcPr>
          <w:p w:rsidR="00FD37C0" w:rsidRPr="001A7123" w:rsidRDefault="00FD37C0" w:rsidP="00532733">
            <w:pPr>
              <w:snapToGrid w:val="0"/>
              <w:spacing w:after="0" w:line="100" w:lineRule="atLeast"/>
              <w:jc w:val="both"/>
              <w:rPr>
                <w:rFonts w:ascii="Times New Roman" w:hAnsi="Times New Roman"/>
                <w:sz w:val="24"/>
                <w:szCs w:val="24"/>
              </w:rPr>
            </w:pPr>
            <w:r w:rsidRPr="001A7123">
              <w:rPr>
                <w:rFonts w:ascii="Times New Roman" w:hAnsi="Times New Roman"/>
                <w:sz w:val="24"/>
                <w:szCs w:val="24"/>
              </w:rPr>
              <w:t>206 чел.</w:t>
            </w:r>
          </w:p>
        </w:tc>
        <w:tc>
          <w:tcPr>
            <w:tcW w:w="0" w:type="auto"/>
            <w:shd w:val="clear" w:color="auto" w:fill="auto"/>
          </w:tcPr>
          <w:p w:rsidR="00FD37C0" w:rsidRPr="001A7123" w:rsidRDefault="00FD37C0" w:rsidP="00532733">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16 чел.</w:t>
            </w:r>
          </w:p>
        </w:tc>
        <w:tc>
          <w:tcPr>
            <w:tcW w:w="0" w:type="auto"/>
            <w:shd w:val="clear" w:color="auto" w:fill="auto"/>
          </w:tcPr>
          <w:p w:rsidR="00FD37C0" w:rsidRPr="001A7123" w:rsidRDefault="00FD37C0" w:rsidP="00532733">
            <w:pPr>
              <w:snapToGrid w:val="0"/>
              <w:spacing w:after="0" w:line="100" w:lineRule="atLeast"/>
              <w:jc w:val="both"/>
              <w:rPr>
                <w:rFonts w:ascii="Times New Roman" w:hAnsi="Times New Roman"/>
                <w:sz w:val="24"/>
                <w:szCs w:val="24"/>
              </w:rPr>
            </w:pPr>
            <w:r w:rsidRPr="001A7123">
              <w:rPr>
                <w:rFonts w:ascii="Times New Roman" w:hAnsi="Times New Roman"/>
                <w:sz w:val="24"/>
                <w:szCs w:val="24"/>
              </w:rPr>
              <w:t>30</w:t>
            </w:r>
          </w:p>
        </w:tc>
        <w:tc>
          <w:tcPr>
            <w:tcW w:w="0" w:type="auto"/>
            <w:shd w:val="clear" w:color="auto" w:fill="auto"/>
          </w:tcPr>
          <w:p w:rsidR="00FD37C0" w:rsidRPr="001A7123" w:rsidRDefault="00FD37C0" w:rsidP="00532733">
            <w:pPr>
              <w:snapToGrid w:val="0"/>
              <w:spacing w:after="0" w:line="100" w:lineRule="atLeast"/>
              <w:jc w:val="both"/>
              <w:rPr>
                <w:rFonts w:ascii="Times New Roman" w:hAnsi="Times New Roman"/>
                <w:sz w:val="24"/>
                <w:szCs w:val="24"/>
              </w:rPr>
            </w:pPr>
            <w:r w:rsidRPr="001A7123">
              <w:rPr>
                <w:rFonts w:ascii="Times New Roman" w:hAnsi="Times New Roman"/>
                <w:sz w:val="24"/>
                <w:szCs w:val="24"/>
              </w:rPr>
              <w:t>39 чел.</w:t>
            </w:r>
          </w:p>
        </w:tc>
        <w:tc>
          <w:tcPr>
            <w:tcW w:w="0" w:type="auto"/>
            <w:shd w:val="clear" w:color="auto" w:fill="auto"/>
          </w:tcPr>
          <w:p w:rsidR="00FD37C0" w:rsidRPr="001A7123" w:rsidRDefault="00FD37C0" w:rsidP="00532733">
            <w:pPr>
              <w:snapToGrid w:val="0"/>
              <w:spacing w:after="0" w:line="100" w:lineRule="atLeast"/>
              <w:jc w:val="both"/>
              <w:rPr>
                <w:rFonts w:ascii="Times New Roman" w:hAnsi="Times New Roman"/>
                <w:sz w:val="24"/>
                <w:szCs w:val="24"/>
              </w:rPr>
            </w:pPr>
            <w:r w:rsidRPr="001A7123">
              <w:rPr>
                <w:rFonts w:ascii="Times New Roman" w:hAnsi="Times New Roman"/>
                <w:sz w:val="24"/>
                <w:szCs w:val="24"/>
              </w:rPr>
              <w:t>59 чел.</w:t>
            </w:r>
          </w:p>
        </w:tc>
      </w:tr>
      <w:tr w:rsidR="00FD37C0" w:rsidRPr="001A7123" w:rsidTr="00FD37C0">
        <w:tblPrEx>
          <w:tblCellMar>
            <w:top w:w="108" w:type="dxa"/>
            <w:bottom w:w="108" w:type="dxa"/>
          </w:tblCellMar>
        </w:tblPrEx>
        <w:trPr>
          <w:trHeight w:val="17"/>
        </w:trPr>
        <w:tc>
          <w:tcPr>
            <w:tcW w:w="0" w:type="auto"/>
            <w:shd w:val="clear" w:color="auto" w:fill="auto"/>
          </w:tcPr>
          <w:p w:rsidR="00FD37C0" w:rsidRPr="001A7123" w:rsidRDefault="00FD37C0" w:rsidP="00532733">
            <w:pPr>
              <w:snapToGrid w:val="0"/>
              <w:spacing w:after="0" w:line="100" w:lineRule="atLeast"/>
              <w:jc w:val="both"/>
              <w:rPr>
                <w:rFonts w:ascii="Times New Roman" w:hAnsi="Times New Roman"/>
                <w:sz w:val="24"/>
                <w:szCs w:val="24"/>
              </w:rPr>
            </w:pPr>
            <w:r w:rsidRPr="001A7123">
              <w:rPr>
                <w:rFonts w:ascii="Times New Roman" w:hAnsi="Times New Roman"/>
                <w:sz w:val="24"/>
                <w:szCs w:val="24"/>
              </w:rPr>
              <w:t>2020</w:t>
            </w:r>
          </w:p>
        </w:tc>
        <w:tc>
          <w:tcPr>
            <w:tcW w:w="0" w:type="auto"/>
            <w:shd w:val="clear" w:color="auto" w:fill="auto"/>
          </w:tcPr>
          <w:p w:rsidR="00FD37C0" w:rsidRPr="001A7123" w:rsidRDefault="00FD37C0" w:rsidP="00532733">
            <w:pPr>
              <w:snapToGrid w:val="0"/>
              <w:spacing w:after="0" w:line="100" w:lineRule="atLeast"/>
              <w:jc w:val="both"/>
              <w:rPr>
                <w:rFonts w:ascii="Times New Roman" w:hAnsi="Times New Roman"/>
                <w:sz w:val="24"/>
                <w:szCs w:val="24"/>
              </w:rPr>
            </w:pPr>
            <w:r w:rsidRPr="001A7123">
              <w:rPr>
                <w:rFonts w:ascii="Times New Roman" w:hAnsi="Times New Roman"/>
                <w:sz w:val="24"/>
                <w:szCs w:val="24"/>
              </w:rPr>
              <w:t>362</w:t>
            </w:r>
          </w:p>
        </w:tc>
        <w:tc>
          <w:tcPr>
            <w:tcW w:w="0" w:type="auto"/>
            <w:shd w:val="clear" w:color="auto" w:fill="auto"/>
          </w:tcPr>
          <w:p w:rsidR="00FD37C0" w:rsidRPr="001A7123" w:rsidRDefault="00FD37C0" w:rsidP="00532733">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139 чел.</w:t>
            </w:r>
          </w:p>
        </w:tc>
        <w:tc>
          <w:tcPr>
            <w:tcW w:w="0" w:type="auto"/>
            <w:shd w:val="clear" w:color="auto" w:fill="auto"/>
          </w:tcPr>
          <w:p w:rsidR="00FD37C0" w:rsidRPr="001A7123" w:rsidRDefault="00FD37C0" w:rsidP="00532733">
            <w:pPr>
              <w:snapToGrid w:val="0"/>
              <w:spacing w:after="0" w:line="100" w:lineRule="atLeast"/>
              <w:jc w:val="both"/>
              <w:rPr>
                <w:rFonts w:ascii="Times New Roman" w:hAnsi="Times New Roman"/>
                <w:sz w:val="24"/>
                <w:szCs w:val="24"/>
              </w:rPr>
            </w:pPr>
            <w:r w:rsidRPr="001A7123">
              <w:rPr>
                <w:rFonts w:ascii="Times New Roman" w:hAnsi="Times New Roman"/>
                <w:sz w:val="24"/>
                <w:szCs w:val="24"/>
              </w:rPr>
              <w:t>207 чел.</w:t>
            </w:r>
          </w:p>
        </w:tc>
        <w:tc>
          <w:tcPr>
            <w:tcW w:w="0" w:type="auto"/>
            <w:shd w:val="clear" w:color="auto" w:fill="auto"/>
          </w:tcPr>
          <w:p w:rsidR="00FD37C0" w:rsidRPr="001A7123" w:rsidRDefault="00FD37C0" w:rsidP="00532733">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16 чел.</w:t>
            </w:r>
          </w:p>
        </w:tc>
        <w:tc>
          <w:tcPr>
            <w:tcW w:w="0" w:type="auto"/>
            <w:shd w:val="clear" w:color="auto" w:fill="auto"/>
          </w:tcPr>
          <w:p w:rsidR="00FD37C0" w:rsidRPr="001A7123" w:rsidRDefault="00FD37C0" w:rsidP="00532733">
            <w:pPr>
              <w:snapToGrid w:val="0"/>
              <w:spacing w:after="0" w:line="100" w:lineRule="atLeast"/>
              <w:jc w:val="both"/>
              <w:rPr>
                <w:rFonts w:ascii="Times New Roman" w:hAnsi="Times New Roman"/>
                <w:sz w:val="24"/>
                <w:szCs w:val="24"/>
              </w:rPr>
            </w:pPr>
            <w:r w:rsidRPr="001A7123">
              <w:rPr>
                <w:rFonts w:ascii="Times New Roman" w:hAnsi="Times New Roman"/>
                <w:sz w:val="24"/>
                <w:szCs w:val="24"/>
              </w:rPr>
              <w:t>30</w:t>
            </w:r>
          </w:p>
        </w:tc>
        <w:tc>
          <w:tcPr>
            <w:tcW w:w="0" w:type="auto"/>
            <w:shd w:val="clear" w:color="auto" w:fill="auto"/>
          </w:tcPr>
          <w:p w:rsidR="00FD37C0" w:rsidRPr="001A7123" w:rsidRDefault="00FD37C0" w:rsidP="00532733">
            <w:pPr>
              <w:snapToGrid w:val="0"/>
              <w:spacing w:after="0" w:line="100" w:lineRule="atLeast"/>
              <w:jc w:val="both"/>
              <w:rPr>
                <w:rFonts w:ascii="Times New Roman" w:hAnsi="Times New Roman"/>
                <w:sz w:val="24"/>
                <w:szCs w:val="24"/>
              </w:rPr>
            </w:pPr>
            <w:r w:rsidRPr="001A7123">
              <w:rPr>
                <w:rFonts w:ascii="Times New Roman" w:hAnsi="Times New Roman"/>
                <w:sz w:val="24"/>
                <w:szCs w:val="24"/>
              </w:rPr>
              <w:t>46 чел.</w:t>
            </w:r>
          </w:p>
        </w:tc>
        <w:tc>
          <w:tcPr>
            <w:tcW w:w="0" w:type="auto"/>
            <w:shd w:val="clear" w:color="auto" w:fill="auto"/>
          </w:tcPr>
          <w:p w:rsidR="00FD37C0" w:rsidRPr="001A7123" w:rsidRDefault="00FD37C0" w:rsidP="00532733">
            <w:pPr>
              <w:snapToGrid w:val="0"/>
              <w:spacing w:after="0" w:line="100" w:lineRule="atLeast"/>
              <w:jc w:val="both"/>
              <w:rPr>
                <w:rFonts w:ascii="Times New Roman" w:hAnsi="Times New Roman"/>
                <w:sz w:val="24"/>
                <w:szCs w:val="24"/>
              </w:rPr>
            </w:pPr>
            <w:r w:rsidRPr="001A7123">
              <w:rPr>
                <w:rFonts w:ascii="Times New Roman" w:hAnsi="Times New Roman"/>
                <w:sz w:val="24"/>
                <w:szCs w:val="24"/>
              </w:rPr>
              <w:t>52 чел.</w:t>
            </w:r>
          </w:p>
        </w:tc>
      </w:tr>
    </w:tbl>
    <w:p w:rsidR="00FD37C0" w:rsidRPr="001A7123" w:rsidRDefault="00FD37C0" w:rsidP="00FD37C0">
      <w:pPr>
        <w:spacing w:after="0" w:line="100" w:lineRule="atLeast"/>
        <w:jc w:val="both"/>
        <w:rPr>
          <w:sz w:val="24"/>
          <w:szCs w:val="24"/>
        </w:rPr>
      </w:pPr>
    </w:p>
    <w:p w:rsidR="00652881" w:rsidRPr="001A7123" w:rsidRDefault="00652881" w:rsidP="00652881">
      <w:pPr>
        <w:spacing w:after="0" w:line="100" w:lineRule="atLeast"/>
        <w:jc w:val="both"/>
        <w:rPr>
          <w:sz w:val="24"/>
          <w:szCs w:val="24"/>
        </w:rPr>
      </w:pPr>
    </w:p>
    <w:p w:rsidR="00652881" w:rsidRPr="001A7123" w:rsidRDefault="00652881" w:rsidP="00652881">
      <w:pPr>
        <w:spacing w:after="0" w:line="100" w:lineRule="atLeast"/>
        <w:jc w:val="both"/>
        <w:rPr>
          <w:rFonts w:ascii="Times New Roman" w:hAnsi="Times New Roman"/>
          <w:sz w:val="24"/>
          <w:szCs w:val="24"/>
        </w:rPr>
      </w:pPr>
      <w:r w:rsidRPr="001A7123">
        <w:rPr>
          <w:rFonts w:ascii="Times New Roman" w:hAnsi="Times New Roman"/>
          <w:sz w:val="24"/>
          <w:szCs w:val="24"/>
        </w:rPr>
        <w:t>Социальный статус семей:</w:t>
      </w:r>
    </w:p>
    <w:tbl>
      <w:tblPr>
        <w:tblW w:w="10160" w:type="dxa"/>
        <w:tblInd w:w="108" w:type="dxa"/>
        <w:tblLayout w:type="fixed"/>
        <w:tblLook w:val="0000"/>
      </w:tblPr>
      <w:tblGrid>
        <w:gridCol w:w="6345"/>
        <w:gridCol w:w="1575"/>
        <w:gridCol w:w="2240"/>
      </w:tblGrid>
      <w:tr w:rsidR="00A702F7" w:rsidRPr="001A7123" w:rsidTr="00A702F7">
        <w:trPr>
          <w:trHeight w:val="333"/>
        </w:trPr>
        <w:tc>
          <w:tcPr>
            <w:tcW w:w="6345" w:type="dxa"/>
            <w:tcBorders>
              <w:top w:val="single" w:sz="4" w:space="0" w:color="000000"/>
              <w:left w:val="single" w:sz="4" w:space="0" w:color="000000"/>
              <w:bottom w:val="single" w:sz="4" w:space="0" w:color="000000"/>
            </w:tcBorders>
            <w:shd w:val="clear" w:color="auto" w:fill="auto"/>
          </w:tcPr>
          <w:p w:rsidR="00A702F7" w:rsidRPr="001A7123" w:rsidRDefault="00A702F7" w:rsidP="0096389A">
            <w:pPr>
              <w:pStyle w:val="ab"/>
              <w:spacing w:after="0" w:line="105" w:lineRule="atLeast"/>
              <w:jc w:val="center"/>
            </w:pPr>
            <w:r w:rsidRPr="001A7123">
              <w:t>Социальное положение</w:t>
            </w:r>
          </w:p>
        </w:tc>
        <w:tc>
          <w:tcPr>
            <w:tcW w:w="1575" w:type="dxa"/>
            <w:tcBorders>
              <w:top w:val="single" w:sz="4" w:space="0" w:color="000000"/>
              <w:left w:val="single" w:sz="4" w:space="0" w:color="000000"/>
              <w:bottom w:val="single" w:sz="4" w:space="0" w:color="000000"/>
            </w:tcBorders>
            <w:shd w:val="clear" w:color="auto" w:fill="auto"/>
          </w:tcPr>
          <w:p w:rsidR="00A702F7" w:rsidRPr="001A7123" w:rsidRDefault="00A702F7" w:rsidP="0096389A">
            <w:pPr>
              <w:pStyle w:val="ab"/>
              <w:spacing w:after="0" w:line="105" w:lineRule="atLeast"/>
              <w:jc w:val="center"/>
            </w:pPr>
            <w:r w:rsidRPr="001A7123">
              <w:t>Количество</w:t>
            </w:r>
          </w:p>
        </w:tc>
        <w:tc>
          <w:tcPr>
            <w:tcW w:w="2240" w:type="dxa"/>
            <w:tcBorders>
              <w:top w:val="single" w:sz="4" w:space="0" w:color="000000"/>
              <w:left w:val="single" w:sz="4" w:space="0" w:color="000000"/>
              <w:bottom w:val="single" w:sz="4" w:space="0" w:color="000000"/>
              <w:right w:val="single" w:sz="4" w:space="0" w:color="000000"/>
            </w:tcBorders>
            <w:shd w:val="clear" w:color="auto" w:fill="auto"/>
          </w:tcPr>
          <w:p w:rsidR="00A702F7" w:rsidRPr="001A7123" w:rsidRDefault="00A702F7" w:rsidP="0096389A">
            <w:pPr>
              <w:pStyle w:val="ab"/>
              <w:spacing w:after="0" w:line="105" w:lineRule="atLeast"/>
              <w:jc w:val="center"/>
            </w:pPr>
            <w:r w:rsidRPr="001A7123">
              <w:t>% к общему количеству учащихся</w:t>
            </w:r>
          </w:p>
        </w:tc>
      </w:tr>
      <w:tr w:rsidR="00587BC1" w:rsidRPr="001A7123" w:rsidTr="00A702F7">
        <w:trPr>
          <w:trHeight w:val="214"/>
        </w:trPr>
        <w:tc>
          <w:tcPr>
            <w:tcW w:w="6345" w:type="dxa"/>
            <w:tcBorders>
              <w:top w:val="single" w:sz="4" w:space="0" w:color="000000"/>
              <w:left w:val="single" w:sz="4" w:space="0" w:color="000000"/>
              <w:bottom w:val="single" w:sz="4" w:space="0" w:color="000000"/>
            </w:tcBorders>
            <w:shd w:val="clear" w:color="auto" w:fill="auto"/>
          </w:tcPr>
          <w:p w:rsidR="00587BC1" w:rsidRPr="001A7123" w:rsidRDefault="00587BC1" w:rsidP="00013C0A">
            <w:pPr>
              <w:pStyle w:val="ab"/>
              <w:spacing w:after="0"/>
            </w:pPr>
            <w:r w:rsidRPr="001A7123">
              <w:t>Всего учащихся</w:t>
            </w:r>
          </w:p>
          <w:p w:rsidR="00587BC1" w:rsidRPr="001A7123" w:rsidRDefault="00587BC1" w:rsidP="00013C0A">
            <w:pPr>
              <w:pStyle w:val="ab"/>
              <w:spacing w:after="0" w:line="15" w:lineRule="atLeast"/>
            </w:pPr>
            <w:r w:rsidRPr="001A7123">
              <w:t>Из них:</w:t>
            </w:r>
          </w:p>
        </w:tc>
        <w:tc>
          <w:tcPr>
            <w:tcW w:w="1575" w:type="dxa"/>
            <w:tcBorders>
              <w:top w:val="single" w:sz="4" w:space="0" w:color="000000"/>
              <w:left w:val="single" w:sz="4" w:space="0" w:color="000000"/>
              <w:bottom w:val="single" w:sz="4" w:space="0" w:color="000000"/>
            </w:tcBorders>
            <w:shd w:val="clear" w:color="auto" w:fill="auto"/>
          </w:tcPr>
          <w:p w:rsidR="00587BC1" w:rsidRPr="001A7123" w:rsidRDefault="00587BC1" w:rsidP="00161137">
            <w:pPr>
              <w:pStyle w:val="ab"/>
              <w:spacing w:after="0" w:line="15" w:lineRule="atLeast"/>
              <w:jc w:val="center"/>
            </w:pPr>
            <w:r w:rsidRPr="001A7123">
              <w:t>3</w:t>
            </w:r>
            <w:r w:rsidR="00161137" w:rsidRPr="001A7123">
              <w:t>62</w:t>
            </w:r>
          </w:p>
        </w:tc>
        <w:tc>
          <w:tcPr>
            <w:tcW w:w="2240" w:type="dxa"/>
            <w:tcBorders>
              <w:top w:val="single" w:sz="4" w:space="0" w:color="000000"/>
              <w:left w:val="single" w:sz="4" w:space="0" w:color="000000"/>
              <w:bottom w:val="single" w:sz="4" w:space="0" w:color="000000"/>
              <w:right w:val="single" w:sz="4" w:space="0" w:color="000000"/>
            </w:tcBorders>
            <w:shd w:val="clear" w:color="auto" w:fill="auto"/>
          </w:tcPr>
          <w:p w:rsidR="00587BC1" w:rsidRPr="001A7123" w:rsidRDefault="00587BC1" w:rsidP="00BE1AE7">
            <w:pPr>
              <w:pStyle w:val="ab"/>
              <w:spacing w:after="0"/>
              <w:jc w:val="center"/>
            </w:pPr>
          </w:p>
        </w:tc>
      </w:tr>
      <w:tr w:rsidR="00587BC1" w:rsidRPr="001A7123" w:rsidTr="00A702F7">
        <w:trPr>
          <w:trHeight w:val="214"/>
        </w:trPr>
        <w:tc>
          <w:tcPr>
            <w:tcW w:w="6345" w:type="dxa"/>
            <w:tcBorders>
              <w:top w:val="single" w:sz="4" w:space="0" w:color="000000"/>
              <w:left w:val="single" w:sz="4" w:space="0" w:color="000000"/>
              <w:bottom w:val="single" w:sz="4" w:space="0" w:color="000000"/>
            </w:tcBorders>
            <w:shd w:val="clear" w:color="auto" w:fill="auto"/>
          </w:tcPr>
          <w:p w:rsidR="00587BC1" w:rsidRPr="001A7123" w:rsidRDefault="00587BC1" w:rsidP="00013C0A">
            <w:pPr>
              <w:pStyle w:val="ab"/>
              <w:spacing w:after="0" w:line="15" w:lineRule="atLeast"/>
            </w:pPr>
            <w:r w:rsidRPr="001A7123">
              <w:t>Воспитываются в полной семье</w:t>
            </w:r>
          </w:p>
        </w:tc>
        <w:tc>
          <w:tcPr>
            <w:tcW w:w="1575" w:type="dxa"/>
            <w:tcBorders>
              <w:top w:val="single" w:sz="4" w:space="0" w:color="000000"/>
              <w:left w:val="single" w:sz="4" w:space="0" w:color="000000"/>
              <w:bottom w:val="single" w:sz="4" w:space="0" w:color="000000"/>
            </w:tcBorders>
            <w:shd w:val="clear" w:color="auto" w:fill="auto"/>
          </w:tcPr>
          <w:p w:rsidR="00587BC1" w:rsidRPr="001A7123" w:rsidRDefault="00587BC1" w:rsidP="00161137">
            <w:pPr>
              <w:pStyle w:val="ab"/>
              <w:spacing w:after="0" w:line="15" w:lineRule="atLeast"/>
              <w:jc w:val="center"/>
            </w:pPr>
            <w:r w:rsidRPr="001A7123">
              <w:t>19</w:t>
            </w:r>
            <w:r w:rsidR="00161137" w:rsidRPr="001A7123">
              <w:t>7</w:t>
            </w:r>
          </w:p>
        </w:tc>
        <w:tc>
          <w:tcPr>
            <w:tcW w:w="2240" w:type="dxa"/>
            <w:tcBorders>
              <w:top w:val="single" w:sz="4" w:space="0" w:color="000000"/>
              <w:left w:val="single" w:sz="4" w:space="0" w:color="000000"/>
              <w:bottom w:val="single" w:sz="4" w:space="0" w:color="000000"/>
              <w:right w:val="single" w:sz="4" w:space="0" w:color="000000"/>
            </w:tcBorders>
            <w:shd w:val="clear" w:color="auto" w:fill="auto"/>
          </w:tcPr>
          <w:p w:rsidR="00587BC1" w:rsidRPr="001A7123" w:rsidRDefault="00587BC1" w:rsidP="009108BF">
            <w:pPr>
              <w:pStyle w:val="ab"/>
              <w:spacing w:after="0" w:line="15" w:lineRule="atLeast"/>
              <w:jc w:val="center"/>
            </w:pPr>
            <w:r w:rsidRPr="001A7123">
              <w:t>5</w:t>
            </w:r>
            <w:r w:rsidR="009108BF" w:rsidRPr="001A7123">
              <w:t>4</w:t>
            </w:r>
          </w:p>
        </w:tc>
      </w:tr>
      <w:tr w:rsidR="00587BC1" w:rsidRPr="001A7123" w:rsidTr="00A702F7">
        <w:trPr>
          <w:trHeight w:val="214"/>
        </w:trPr>
        <w:tc>
          <w:tcPr>
            <w:tcW w:w="6345" w:type="dxa"/>
            <w:tcBorders>
              <w:top w:val="single" w:sz="4" w:space="0" w:color="000000"/>
              <w:left w:val="single" w:sz="4" w:space="0" w:color="000000"/>
              <w:bottom w:val="single" w:sz="4" w:space="0" w:color="000000"/>
            </w:tcBorders>
            <w:shd w:val="clear" w:color="auto" w:fill="auto"/>
          </w:tcPr>
          <w:p w:rsidR="00587BC1" w:rsidRPr="001A7123" w:rsidRDefault="00587BC1" w:rsidP="00013C0A">
            <w:pPr>
              <w:pStyle w:val="ab"/>
              <w:spacing w:after="0" w:line="15" w:lineRule="atLeast"/>
            </w:pPr>
            <w:r w:rsidRPr="001A7123">
              <w:t>В неполной семье</w:t>
            </w:r>
          </w:p>
        </w:tc>
        <w:tc>
          <w:tcPr>
            <w:tcW w:w="1575" w:type="dxa"/>
            <w:tcBorders>
              <w:top w:val="single" w:sz="4" w:space="0" w:color="000000"/>
              <w:left w:val="single" w:sz="4" w:space="0" w:color="000000"/>
              <w:bottom w:val="single" w:sz="4" w:space="0" w:color="000000"/>
            </w:tcBorders>
            <w:shd w:val="clear" w:color="auto" w:fill="auto"/>
          </w:tcPr>
          <w:p w:rsidR="00587BC1" w:rsidRPr="001A7123" w:rsidRDefault="00587BC1" w:rsidP="009108BF">
            <w:pPr>
              <w:pStyle w:val="ab"/>
              <w:spacing w:after="0" w:line="15" w:lineRule="atLeast"/>
              <w:jc w:val="center"/>
            </w:pPr>
            <w:r w:rsidRPr="001A7123">
              <w:t>1</w:t>
            </w:r>
            <w:r w:rsidR="009108BF" w:rsidRPr="001A7123">
              <w:t>51</w:t>
            </w:r>
          </w:p>
        </w:tc>
        <w:tc>
          <w:tcPr>
            <w:tcW w:w="2240" w:type="dxa"/>
            <w:tcBorders>
              <w:top w:val="single" w:sz="4" w:space="0" w:color="000000"/>
              <w:left w:val="single" w:sz="4" w:space="0" w:color="000000"/>
              <w:bottom w:val="single" w:sz="4" w:space="0" w:color="000000"/>
              <w:right w:val="single" w:sz="4" w:space="0" w:color="000000"/>
            </w:tcBorders>
            <w:shd w:val="clear" w:color="auto" w:fill="auto"/>
          </w:tcPr>
          <w:p w:rsidR="00587BC1" w:rsidRPr="001A7123" w:rsidRDefault="00587BC1" w:rsidP="009108BF">
            <w:pPr>
              <w:pStyle w:val="ab"/>
              <w:spacing w:after="0" w:line="15" w:lineRule="atLeast"/>
              <w:jc w:val="center"/>
            </w:pPr>
            <w:r w:rsidRPr="001A7123">
              <w:t>4</w:t>
            </w:r>
            <w:r w:rsidR="009108BF" w:rsidRPr="001A7123">
              <w:t>2</w:t>
            </w:r>
          </w:p>
        </w:tc>
      </w:tr>
      <w:tr w:rsidR="00587BC1" w:rsidRPr="001A7123" w:rsidTr="00A702F7">
        <w:trPr>
          <w:trHeight w:val="214"/>
        </w:trPr>
        <w:tc>
          <w:tcPr>
            <w:tcW w:w="6345" w:type="dxa"/>
            <w:tcBorders>
              <w:top w:val="single" w:sz="4" w:space="0" w:color="000000"/>
              <w:left w:val="single" w:sz="4" w:space="0" w:color="000000"/>
              <w:bottom w:val="single" w:sz="4" w:space="0" w:color="000000"/>
            </w:tcBorders>
            <w:shd w:val="clear" w:color="auto" w:fill="auto"/>
          </w:tcPr>
          <w:p w:rsidR="00587BC1" w:rsidRPr="001A7123" w:rsidRDefault="00587BC1" w:rsidP="00013C0A">
            <w:pPr>
              <w:pStyle w:val="ab"/>
              <w:spacing w:after="0" w:line="15" w:lineRule="atLeast"/>
            </w:pPr>
            <w:r w:rsidRPr="001A7123">
              <w:t>Воспитываются одной матерью</w:t>
            </w:r>
          </w:p>
        </w:tc>
        <w:tc>
          <w:tcPr>
            <w:tcW w:w="1575" w:type="dxa"/>
            <w:tcBorders>
              <w:top w:val="single" w:sz="4" w:space="0" w:color="000000"/>
              <w:left w:val="single" w:sz="4" w:space="0" w:color="000000"/>
              <w:bottom w:val="single" w:sz="4" w:space="0" w:color="000000"/>
            </w:tcBorders>
            <w:shd w:val="clear" w:color="auto" w:fill="auto"/>
          </w:tcPr>
          <w:p w:rsidR="00587BC1" w:rsidRPr="001A7123" w:rsidRDefault="00587BC1" w:rsidP="009108BF">
            <w:pPr>
              <w:pStyle w:val="ab"/>
              <w:spacing w:after="0" w:line="15" w:lineRule="atLeast"/>
              <w:jc w:val="center"/>
            </w:pPr>
            <w:r w:rsidRPr="001A7123">
              <w:t>1</w:t>
            </w:r>
            <w:r w:rsidR="009108BF" w:rsidRPr="001A7123">
              <w:t>43</w:t>
            </w:r>
          </w:p>
        </w:tc>
        <w:tc>
          <w:tcPr>
            <w:tcW w:w="2240" w:type="dxa"/>
            <w:tcBorders>
              <w:top w:val="single" w:sz="4" w:space="0" w:color="000000"/>
              <w:left w:val="single" w:sz="4" w:space="0" w:color="000000"/>
              <w:bottom w:val="single" w:sz="4" w:space="0" w:color="000000"/>
              <w:right w:val="single" w:sz="4" w:space="0" w:color="000000"/>
            </w:tcBorders>
            <w:shd w:val="clear" w:color="auto" w:fill="auto"/>
          </w:tcPr>
          <w:p w:rsidR="00587BC1" w:rsidRPr="001A7123" w:rsidRDefault="009108BF" w:rsidP="00BE1AE7">
            <w:pPr>
              <w:pStyle w:val="ab"/>
              <w:spacing w:after="0" w:line="15" w:lineRule="atLeast"/>
              <w:jc w:val="center"/>
            </w:pPr>
            <w:r w:rsidRPr="001A7123">
              <w:t>39</w:t>
            </w:r>
          </w:p>
        </w:tc>
      </w:tr>
      <w:tr w:rsidR="00587BC1" w:rsidRPr="001A7123" w:rsidTr="00A702F7">
        <w:trPr>
          <w:trHeight w:val="214"/>
        </w:trPr>
        <w:tc>
          <w:tcPr>
            <w:tcW w:w="6345" w:type="dxa"/>
            <w:tcBorders>
              <w:top w:val="single" w:sz="4" w:space="0" w:color="000000"/>
              <w:left w:val="single" w:sz="4" w:space="0" w:color="000000"/>
              <w:bottom w:val="single" w:sz="4" w:space="0" w:color="000000"/>
            </w:tcBorders>
            <w:shd w:val="clear" w:color="auto" w:fill="auto"/>
          </w:tcPr>
          <w:p w:rsidR="00587BC1" w:rsidRPr="001A7123" w:rsidRDefault="00587BC1" w:rsidP="00013C0A">
            <w:pPr>
              <w:pStyle w:val="ab"/>
              <w:spacing w:after="0" w:line="15" w:lineRule="atLeast"/>
            </w:pPr>
            <w:r w:rsidRPr="001A7123">
              <w:t>Воспитываются одним отцом</w:t>
            </w:r>
          </w:p>
        </w:tc>
        <w:tc>
          <w:tcPr>
            <w:tcW w:w="1575" w:type="dxa"/>
            <w:tcBorders>
              <w:top w:val="single" w:sz="4" w:space="0" w:color="000000"/>
              <w:left w:val="single" w:sz="4" w:space="0" w:color="000000"/>
              <w:bottom w:val="single" w:sz="4" w:space="0" w:color="000000"/>
            </w:tcBorders>
            <w:shd w:val="clear" w:color="auto" w:fill="auto"/>
          </w:tcPr>
          <w:p w:rsidR="00587BC1" w:rsidRPr="001A7123" w:rsidRDefault="00161137" w:rsidP="00BE1AE7">
            <w:pPr>
              <w:pStyle w:val="ab"/>
              <w:spacing w:after="0" w:line="15" w:lineRule="atLeast"/>
              <w:jc w:val="center"/>
            </w:pPr>
            <w:r w:rsidRPr="001A7123">
              <w:t>8</w:t>
            </w:r>
          </w:p>
        </w:tc>
        <w:tc>
          <w:tcPr>
            <w:tcW w:w="2240" w:type="dxa"/>
            <w:tcBorders>
              <w:top w:val="single" w:sz="4" w:space="0" w:color="000000"/>
              <w:left w:val="single" w:sz="4" w:space="0" w:color="000000"/>
              <w:bottom w:val="single" w:sz="4" w:space="0" w:color="000000"/>
              <w:right w:val="single" w:sz="4" w:space="0" w:color="000000"/>
            </w:tcBorders>
            <w:shd w:val="clear" w:color="auto" w:fill="auto"/>
          </w:tcPr>
          <w:p w:rsidR="00587BC1" w:rsidRPr="001A7123" w:rsidRDefault="00587BC1" w:rsidP="009108BF">
            <w:pPr>
              <w:pStyle w:val="ab"/>
              <w:spacing w:after="0" w:line="15" w:lineRule="atLeast"/>
              <w:jc w:val="center"/>
            </w:pPr>
            <w:r w:rsidRPr="001A7123">
              <w:t>2,</w:t>
            </w:r>
            <w:r w:rsidR="009108BF" w:rsidRPr="001A7123">
              <w:t>2</w:t>
            </w:r>
          </w:p>
        </w:tc>
      </w:tr>
      <w:tr w:rsidR="00587BC1" w:rsidRPr="001A7123" w:rsidTr="00A702F7">
        <w:trPr>
          <w:trHeight w:val="214"/>
        </w:trPr>
        <w:tc>
          <w:tcPr>
            <w:tcW w:w="6345" w:type="dxa"/>
            <w:tcBorders>
              <w:top w:val="single" w:sz="4" w:space="0" w:color="000000"/>
              <w:left w:val="single" w:sz="4" w:space="0" w:color="000000"/>
              <w:bottom w:val="single" w:sz="4" w:space="0" w:color="000000"/>
            </w:tcBorders>
            <w:shd w:val="clear" w:color="auto" w:fill="auto"/>
          </w:tcPr>
          <w:p w:rsidR="00587BC1" w:rsidRPr="001A7123" w:rsidRDefault="00587BC1" w:rsidP="00013C0A">
            <w:pPr>
              <w:pStyle w:val="ab"/>
              <w:spacing w:after="0" w:line="15" w:lineRule="atLeast"/>
            </w:pPr>
            <w:r w:rsidRPr="001A7123">
              <w:t>Из многодетной семьи</w:t>
            </w:r>
          </w:p>
        </w:tc>
        <w:tc>
          <w:tcPr>
            <w:tcW w:w="1575" w:type="dxa"/>
            <w:tcBorders>
              <w:top w:val="single" w:sz="4" w:space="0" w:color="000000"/>
              <w:left w:val="single" w:sz="4" w:space="0" w:color="000000"/>
              <w:bottom w:val="single" w:sz="4" w:space="0" w:color="000000"/>
            </w:tcBorders>
            <w:shd w:val="clear" w:color="auto" w:fill="auto"/>
          </w:tcPr>
          <w:p w:rsidR="00587BC1" w:rsidRPr="001A7123" w:rsidRDefault="00587BC1" w:rsidP="00161137">
            <w:pPr>
              <w:pStyle w:val="ab"/>
              <w:spacing w:after="0" w:line="15" w:lineRule="atLeast"/>
              <w:jc w:val="center"/>
            </w:pPr>
            <w:r w:rsidRPr="001A7123">
              <w:t>8</w:t>
            </w:r>
            <w:r w:rsidR="00161137" w:rsidRPr="001A7123">
              <w:t>3</w:t>
            </w:r>
          </w:p>
        </w:tc>
        <w:tc>
          <w:tcPr>
            <w:tcW w:w="2240" w:type="dxa"/>
            <w:tcBorders>
              <w:top w:val="single" w:sz="4" w:space="0" w:color="000000"/>
              <w:left w:val="single" w:sz="4" w:space="0" w:color="000000"/>
              <w:bottom w:val="single" w:sz="4" w:space="0" w:color="000000"/>
              <w:right w:val="single" w:sz="4" w:space="0" w:color="000000"/>
            </w:tcBorders>
            <w:shd w:val="clear" w:color="auto" w:fill="auto"/>
          </w:tcPr>
          <w:p w:rsidR="00587BC1" w:rsidRPr="001A7123" w:rsidRDefault="00587BC1" w:rsidP="00BE1AE7">
            <w:pPr>
              <w:pStyle w:val="ab"/>
              <w:spacing w:after="0" w:line="15" w:lineRule="atLeast"/>
              <w:jc w:val="center"/>
            </w:pPr>
            <w:r w:rsidRPr="001A7123">
              <w:t>23</w:t>
            </w:r>
          </w:p>
        </w:tc>
      </w:tr>
      <w:tr w:rsidR="00587BC1" w:rsidRPr="001A7123" w:rsidTr="00A702F7">
        <w:trPr>
          <w:trHeight w:val="214"/>
        </w:trPr>
        <w:tc>
          <w:tcPr>
            <w:tcW w:w="6345" w:type="dxa"/>
            <w:tcBorders>
              <w:top w:val="single" w:sz="4" w:space="0" w:color="000000"/>
              <w:left w:val="single" w:sz="4" w:space="0" w:color="000000"/>
              <w:bottom w:val="single" w:sz="4" w:space="0" w:color="000000"/>
            </w:tcBorders>
            <w:shd w:val="clear" w:color="auto" w:fill="auto"/>
          </w:tcPr>
          <w:p w:rsidR="00587BC1" w:rsidRPr="001A7123" w:rsidRDefault="00587BC1" w:rsidP="00013C0A">
            <w:pPr>
              <w:pStyle w:val="ab"/>
              <w:spacing w:after="0" w:line="15" w:lineRule="atLeast"/>
            </w:pPr>
            <w:proofErr w:type="gramStart"/>
            <w:r w:rsidRPr="001A7123">
              <w:lastRenderedPageBreak/>
              <w:t>Опекаемые</w:t>
            </w:r>
            <w:proofErr w:type="gramEnd"/>
            <w:r w:rsidRPr="001A7123">
              <w:t>, воспитывающиеся в приемной семье</w:t>
            </w:r>
          </w:p>
        </w:tc>
        <w:tc>
          <w:tcPr>
            <w:tcW w:w="1575" w:type="dxa"/>
            <w:tcBorders>
              <w:top w:val="single" w:sz="4" w:space="0" w:color="000000"/>
              <w:left w:val="single" w:sz="4" w:space="0" w:color="000000"/>
              <w:bottom w:val="single" w:sz="4" w:space="0" w:color="000000"/>
            </w:tcBorders>
            <w:shd w:val="clear" w:color="auto" w:fill="auto"/>
          </w:tcPr>
          <w:p w:rsidR="00587BC1" w:rsidRPr="001A7123" w:rsidRDefault="00587BC1" w:rsidP="00161137">
            <w:pPr>
              <w:pStyle w:val="ab"/>
              <w:spacing w:after="0" w:line="15" w:lineRule="atLeast"/>
              <w:jc w:val="center"/>
            </w:pPr>
            <w:r w:rsidRPr="001A7123">
              <w:t>3</w:t>
            </w:r>
            <w:r w:rsidR="00161137" w:rsidRPr="001A7123">
              <w:t>4</w:t>
            </w:r>
          </w:p>
        </w:tc>
        <w:tc>
          <w:tcPr>
            <w:tcW w:w="2240" w:type="dxa"/>
            <w:tcBorders>
              <w:top w:val="single" w:sz="4" w:space="0" w:color="000000"/>
              <w:left w:val="single" w:sz="4" w:space="0" w:color="000000"/>
              <w:bottom w:val="single" w:sz="4" w:space="0" w:color="000000"/>
              <w:right w:val="single" w:sz="4" w:space="0" w:color="000000"/>
            </w:tcBorders>
            <w:shd w:val="clear" w:color="auto" w:fill="auto"/>
          </w:tcPr>
          <w:p w:rsidR="00587BC1" w:rsidRPr="001A7123" w:rsidRDefault="00587BC1" w:rsidP="009108BF">
            <w:pPr>
              <w:pStyle w:val="ab"/>
              <w:spacing w:after="0" w:line="15" w:lineRule="atLeast"/>
              <w:jc w:val="center"/>
            </w:pPr>
            <w:r w:rsidRPr="001A7123">
              <w:t>9,</w:t>
            </w:r>
            <w:r w:rsidR="009108BF" w:rsidRPr="001A7123">
              <w:t>3</w:t>
            </w:r>
          </w:p>
        </w:tc>
      </w:tr>
      <w:tr w:rsidR="00587BC1" w:rsidRPr="001A7123" w:rsidTr="00A702F7">
        <w:trPr>
          <w:trHeight w:val="214"/>
        </w:trPr>
        <w:tc>
          <w:tcPr>
            <w:tcW w:w="6345" w:type="dxa"/>
            <w:tcBorders>
              <w:top w:val="single" w:sz="4" w:space="0" w:color="000000"/>
              <w:left w:val="single" w:sz="4" w:space="0" w:color="000000"/>
              <w:bottom w:val="single" w:sz="4" w:space="0" w:color="000000"/>
            </w:tcBorders>
            <w:shd w:val="clear" w:color="auto" w:fill="auto"/>
          </w:tcPr>
          <w:p w:rsidR="00587BC1" w:rsidRPr="001A7123" w:rsidRDefault="00587BC1" w:rsidP="00013C0A">
            <w:pPr>
              <w:pStyle w:val="ab"/>
              <w:spacing w:after="0" w:line="15" w:lineRule="atLeast"/>
            </w:pPr>
            <w:r w:rsidRPr="001A7123">
              <w:t>Воспитанники детских домов</w:t>
            </w:r>
          </w:p>
        </w:tc>
        <w:tc>
          <w:tcPr>
            <w:tcW w:w="1575" w:type="dxa"/>
            <w:tcBorders>
              <w:top w:val="single" w:sz="4" w:space="0" w:color="000000"/>
              <w:left w:val="single" w:sz="4" w:space="0" w:color="000000"/>
              <w:bottom w:val="single" w:sz="4" w:space="0" w:color="000000"/>
            </w:tcBorders>
            <w:shd w:val="clear" w:color="auto" w:fill="auto"/>
          </w:tcPr>
          <w:p w:rsidR="00587BC1" w:rsidRPr="001A7123" w:rsidRDefault="00587BC1" w:rsidP="00BE1AE7">
            <w:pPr>
              <w:pStyle w:val="ab"/>
              <w:spacing w:after="0" w:line="15" w:lineRule="atLeast"/>
              <w:jc w:val="center"/>
            </w:pPr>
            <w:r w:rsidRPr="001A7123">
              <w:t>14</w:t>
            </w:r>
          </w:p>
        </w:tc>
        <w:tc>
          <w:tcPr>
            <w:tcW w:w="2240" w:type="dxa"/>
            <w:tcBorders>
              <w:top w:val="single" w:sz="4" w:space="0" w:color="000000"/>
              <w:left w:val="single" w:sz="4" w:space="0" w:color="000000"/>
              <w:bottom w:val="single" w:sz="4" w:space="0" w:color="000000"/>
              <w:right w:val="single" w:sz="4" w:space="0" w:color="000000"/>
            </w:tcBorders>
            <w:shd w:val="clear" w:color="auto" w:fill="auto"/>
          </w:tcPr>
          <w:p w:rsidR="00587BC1" w:rsidRPr="001A7123" w:rsidRDefault="00587BC1" w:rsidP="00BE1AE7">
            <w:pPr>
              <w:pStyle w:val="ab"/>
              <w:spacing w:after="0" w:line="15" w:lineRule="atLeast"/>
              <w:jc w:val="center"/>
            </w:pPr>
            <w:r w:rsidRPr="001A7123">
              <w:t>4</w:t>
            </w:r>
          </w:p>
        </w:tc>
      </w:tr>
      <w:tr w:rsidR="00587BC1" w:rsidRPr="001A7123" w:rsidTr="00A702F7">
        <w:trPr>
          <w:trHeight w:val="214"/>
        </w:trPr>
        <w:tc>
          <w:tcPr>
            <w:tcW w:w="6345" w:type="dxa"/>
            <w:tcBorders>
              <w:top w:val="single" w:sz="4" w:space="0" w:color="000000"/>
              <w:left w:val="single" w:sz="4" w:space="0" w:color="000000"/>
              <w:bottom w:val="single" w:sz="4" w:space="0" w:color="000000"/>
            </w:tcBorders>
            <w:shd w:val="clear" w:color="auto" w:fill="auto"/>
          </w:tcPr>
          <w:p w:rsidR="00587BC1" w:rsidRPr="001A7123" w:rsidRDefault="00587BC1" w:rsidP="00013C0A">
            <w:pPr>
              <w:pStyle w:val="ab"/>
              <w:spacing w:after="0"/>
            </w:pPr>
            <w:r w:rsidRPr="001A7123">
              <w:t>Малообеспеченные семьи</w:t>
            </w:r>
          </w:p>
        </w:tc>
        <w:tc>
          <w:tcPr>
            <w:tcW w:w="1575" w:type="dxa"/>
            <w:tcBorders>
              <w:top w:val="single" w:sz="4" w:space="0" w:color="000000"/>
              <w:left w:val="single" w:sz="4" w:space="0" w:color="000000"/>
              <w:bottom w:val="single" w:sz="4" w:space="0" w:color="000000"/>
            </w:tcBorders>
            <w:shd w:val="clear" w:color="auto" w:fill="auto"/>
          </w:tcPr>
          <w:p w:rsidR="00587BC1" w:rsidRPr="001A7123" w:rsidRDefault="00587BC1" w:rsidP="00BE1AE7">
            <w:pPr>
              <w:pStyle w:val="ab"/>
              <w:spacing w:after="0"/>
              <w:jc w:val="center"/>
            </w:pPr>
            <w:r w:rsidRPr="001A7123">
              <w:t>78</w:t>
            </w:r>
          </w:p>
        </w:tc>
        <w:tc>
          <w:tcPr>
            <w:tcW w:w="2240" w:type="dxa"/>
            <w:tcBorders>
              <w:top w:val="single" w:sz="4" w:space="0" w:color="000000"/>
              <w:left w:val="single" w:sz="4" w:space="0" w:color="000000"/>
              <w:bottom w:val="single" w:sz="4" w:space="0" w:color="000000"/>
              <w:right w:val="single" w:sz="4" w:space="0" w:color="000000"/>
            </w:tcBorders>
            <w:shd w:val="clear" w:color="auto" w:fill="auto"/>
          </w:tcPr>
          <w:p w:rsidR="00587BC1" w:rsidRPr="001A7123" w:rsidRDefault="00587BC1" w:rsidP="009108BF">
            <w:pPr>
              <w:pStyle w:val="2"/>
              <w:rPr>
                <w:sz w:val="24"/>
                <w:szCs w:val="24"/>
              </w:rPr>
            </w:pPr>
            <w:r w:rsidRPr="001A7123">
              <w:rPr>
                <w:sz w:val="24"/>
                <w:szCs w:val="24"/>
              </w:rPr>
              <w:t>20,</w:t>
            </w:r>
            <w:r w:rsidR="009108BF" w:rsidRPr="001A7123">
              <w:rPr>
                <w:sz w:val="24"/>
                <w:szCs w:val="24"/>
              </w:rPr>
              <w:t>5</w:t>
            </w:r>
          </w:p>
        </w:tc>
      </w:tr>
    </w:tbl>
    <w:p w:rsidR="00652881" w:rsidRPr="001A7123" w:rsidRDefault="00652881" w:rsidP="00652881">
      <w:pPr>
        <w:spacing w:after="0" w:line="100" w:lineRule="atLeast"/>
        <w:jc w:val="both"/>
        <w:rPr>
          <w:rFonts w:ascii="Times New Roman" w:hAnsi="Times New Roman"/>
          <w:sz w:val="24"/>
          <w:szCs w:val="24"/>
        </w:rPr>
      </w:pPr>
    </w:p>
    <w:p w:rsidR="00D36CF3" w:rsidRPr="001A7123" w:rsidRDefault="00D36CF3" w:rsidP="00D36CF3">
      <w:pPr>
        <w:spacing w:after="0" w:line="100" w:lineRule="atLeast"/>
        <w:jc w:val="both"/>
        <w:rPr>
          <w:rFonts w:ascii="Times New Roman" w:hAnsi="Times New Roman"/>
          <w:bCs/>
          <w:sz w:val="24"/>
          <w:szCs w:val="24"/>
        </w:rPr>
      </w:pPr>
      <w:r w:rsidRPr="001A7123">
        <w:rPr>
          <w:rFonts w:ascii="Times New Roman" w:hAnsi="Times New Roman"/>
          <w:sz w:val="24"/>
          <w:szCs w:val="24"/>
          <w:u w:val="single"/>
        </w:rPr>
        <w:t>Методическая тема школы</w:t>
      </w:r>
      <w:r w:rsidRPr="001A7123">
        <w:rPr>
          <w:rFonts w:ascii="Times New Roman" w:hAnsi="Times New Roman"/>
          <w:sz w:val="24"/>
          <w:szCs w:val="24"/>
        </w:rPr>
        <w:t xml:space="preserve"> «</w:t>
      </w:r>
      <w:r w:rsidRPr="001A7123">
        <w:rPr>
          <w:rFonts w:ascii="Times New Roman" w:hAnsi="Times New Roman"/>
          <w:bCs/>
          <w:sz w:val="24"/>
          <w:szCs w:val="24"/>
        </w:rPr>
        <w:t>Современные подходы к организации образовательного процесса в условиях реализации федеральных государственных образовательных стандартов образования обучающихся с умственной отсталостью (интеллектуальными нарушениями)».</w:t>
      </w:r>
    </w:p>
    <w:p w:rsidR="00D36CF3" w:rsidRPr="001A7123" w:rsidRDefault="00D36CF3" w:rsidP="00D36CF3">
      <w:pPr>
        <w:spacing w:after="0" w:line="100" w:lineRule="atLeast"/>
        <w:jc w:val="both"/>
        <w:rPr>
          <w:rFonts w:ascii="Times New Roman" w:hAnsi="Times New Roman"/>
          <w:b/>
          <w:sz w:val="24"/>
          <w:szCs w:val="24"/>
        </w:rPr>
      </w:pPr>
    </w:p>
    <w:p w:rsidR="00D36CF3" w:rsidRPr="001A7123" w:rsidRDefault="00D36CF3" w:rsidP="00D36CF3">
      <w:pPr>
        <w:spacing w:after="0" w:line="100" w:lineRule="atLeast"/>
        <w:jc w:val="both"/>
        <w:rPr>
          <w:rFonts w:ascii="Times New Roman" w:hAnsi="Times New Roman"/>
          <w:sz w:val="24"/>
          <w:szCs w:val="24"/>
        </w:rPr>
      </w:pPr>
      <w:r w:rsidRPr="001A7123">
        <w:rPr>
          <w:rFonts w:ascii="Times New Roman" w:hAnsi="Times New Roman"/>
          <w:sz w:val="24"/>
          <w:szCs w:val="24"/>
        </w:rPr>
        <w:t xml:space="preserve">Школа реализует в своей деятельности следующие цели: </w:t>
      </w:r>
    </w:p>
    <w:p w:rsidR="00D36CF3" w:rsidRPr="001A7123" w:rsidRDefault="00D36CF3" w:rsidP="00D36CF3">
      <w:pPr>
        <w:numPr>
          <w:ilvl w:val="0"/>
          <w:numId w:val="3"/>
        </w:numPr>
        <w:tabs>
          <w:tab w:val="clear" w:pos="113"/>
          <w:tab w:val="num" w:pos="0"/>
        </w:tabs>
        <w:suppressAutoHyphens/>
        <w:spacing w:after="0" w:line="100" w:lineRule="atLeast"/>
        <w:ind w:left="720" w:hanging="360"/>
        <w:jc w:val="both"/>
        <w:rPr>
          <w:rFonts w:ascii="Times New Roman" w:hAnsi="Times New Roman"/>
          <w:sz w:val="24"/>
          <w:szCs w:val="24"/>
        </w:rPr>
      </w:pPr>
      <w:r w:rsidRPr="001A7123">
        <w:rPr>
          <w:rFonts w:ascii="Times New Roman" w:hAnsi="Times New Roman"/>
          <w:bCs/>
          <w:sz w:val="24"/>
          <w:szCs w:val="24"/>
        </w:rPr>
        <w:t xml:space="preserve">Обеспечение доступности и качества образования для </w:t>
      </w:r>
      <w:proofErr w:type="gramStart"/>
      <w:r w:rsidRPr="001A7123">
        <w:rPr>
          <w:rFonts w:ascii="Times New Roman" w:hAnsi="Times New Roman"/>
          <w:sz w:val="24"/>
          <w:szCs w:val="24"/>
        </w:rPr>
        <w:t>обучающихся</w:t>
      </w:r>
      <w:proofErr w:type="gramEnd"/>
      <w:r w:rsidRPr="001A7123">
        <w:rPr>
          <w:rFonts w:ascii="Times New Roman" w:hAnsi="Times New Roman"/>
          <w:sz w:val="24"/>
          <w:szCs w:val="24"/>
        </w:rPr>
        <w:t xml:space="preserve"> с интеллектуальными нарушениями.</w:t>
      </w:r>
    </w:p>
    <w:p w:rsidR="00D36CF3" w:rsidRPr="001A7123" w:rsidRDefault="00D36CF3" w:rsidP="00D36CF3">
      <w:pPr>
        <w:numPr>
          <w:ilvl w:val="0"/>
          <w:numId w:val="3"/>
        </w:numPr>
        <w:tabs>
          <w:tab w:val="clear" w:pos="113"/>
          <w:tab w:val="num" w:pos="0"/>
        </w:tabs>
        <w:suppressAutoHyphens/>
        <w:spacing w:after="0" w:line="100" w:lineRule="atLeast"/>
        <w:ind w:left="720" w:hanging="360"/>
        <w:jc w:val="both"/>
        <w:rPr>
          <w:rFonts w:ascii="Times New Roman" w:hAnsi="Times New Roman"/>
          <w:bCs/>
          <w:sz w:val="24"/>
          <w:szCs w:val="24"/>
        </w:rPr>
      </w:pPr>
      <w:r w:rsidRPr="001A7123">
        <w:rPr>
          <w:rFonts w:ascii="Times New Roman" w:hAnsi="Times New Roman"/>
          <w:bCs/>
          <w:sz w:val="24"/>
          <w:szCs w:val="24"/>
        </w:rPr>
        <w:t>Формирование условий для непрерывного повышения профессиональной компетентности педагогических работников.</w:t>
      </w:r>
    </w:p>
    <w:p w:rsidR="00D36CF3" w:rsidRPr="001A7123" w:rsidRDefault="00D36CF3" w:rsidP="00D36CF3">
      <w:pPr>
        <w:numPr>
          <w:ilvl w:val="0"/>
          <w:numId w:val="3"/>
        </w:numPr>
        <w:tabs>
          <w:tab w:val="clear" w:pos="113"/>
          <w:tab w:val="num" w:pos="0"/>
        </w:tabs>
        <w:suppressAutoHyphens/>
        <w:spacing w:after="0" w:line="100" w:lineRule="atLeast"/>
        <w:ind w:left="720" w:hanging="360"/>
        <w:jc w:val="both"/>
        <w:rPr>
          <w:rFonts w:ascii="Times New Roman" w:hAnsi="Times New Roman"/>
          <w:bCs/>
          <w:sz w:val="24"/>
          <w:szCs w:val="24"/>
        </w:rPr>
      </w:pPr>
      <w:r w:rsidRPr="001A7123">
        <w:rPr>
          <w:rFonts w:ascii="Times New Roman" w:hAnsi="Times New Roman"/>
          <w:bCs/>
          <w:sz w:val="24"/>
          <w:szCs w:val="24"/>
        </w:rPr>
        <w:t xml:space="preserve">Обеспечение условий по реализации ФГОС образования обучающихся с умственной отсталостью (интеллектуальными нарушениями). </w:t>
      </w:r>
    </w:p>
    <w:p w:rsidR="00D36CF3" w:rsidRPr="001A7123" w:rsidRDefault="00D36CF3" w:rsidP="00D36CF3">
      <w:pPr>
        <w:spacing w:after="0" w:line="100" w:lineRule="atLeast"/>
        <w:ind w:left="-360" w:firstLine="360"/>
        <w:jc w:val="both"/>
        <w:rPr>
          <w:rFonts w:ascii="Times New Roman" w:hAnsi="Times New Roman"/>
          <w:bCs/>
          <w:sz w:val="24"/>
          <w:szCs w:val="24"/>
        </w:rPr>
      </w:pPr>
      <w:r w:rsidRPr="001A7123">
        <w:rPr>
          <w:rFonts w:ascii="Times New Roman" w:hAnsi="Times New Roman"/>
          <w:bCs/>
          <w:sz w:val="24"/>
          <w:szCs w:val="24"/>
        </w:rPr>
        <w:t>Направления деятельности:</w:t>
      </w:r>
    </w:p>
    <w:p w:rsidR="00D36CF3" w:rsidRPr="001A7123" w:rsidRDefault="00D36CF3" w:rsidP="00D36CF3">
      <w:pPr>
        <w:pStyle w:val="af8"/>
        <w:numPr>
          <w:ilvl w:val="0"/>
          <w:numId w:val="14"/>
        </w:numPr>
        <w:suppressAutoHyphens/>
        <w:spacing w:line="100" w:lineRule="atLeast"/>
        <w:jc w:val="both"/>
        <w:rPr>
          <w:bCs/>
        </w:rPr>
      </w:pPr>
      <w:r w:rsidRPr="001A7123">
        <w:rPr>
          <w:bCs/>
        </w:rPr>
        <w:t xml:space="preserve">Совершенствование организации образовательной деятельности в соответствии с требованиями общества к школе. </w:t>
      </w:r>
    </w:p>
    <w:p w:rsidR="00D36CF3" w:rsidRPr="001A7123" w:rsidRDefault="00D36CF3" w:rsidP="00D36CF3">
      <w:pPr>
        <w:pStyle w:val="af8"/>
        <w:numPr>
          <w:ilvl w:val="0"/>
          <w:numId w:val="14"/>
        </w:numPr>
        <w:suppressAutoHyphens/>
        <w:spacing w:line="100" w:lineRule="atLeast"/>
        <w:jc w:val="both"/>
      </w:pPr>
      <w:r w:rsidRPr="001A7123">
        <w:t>Обеспечение поступательного и постоянного профессионально-личностного роста педагогов образовательного учреждения.</w:t>
      </w:r>
    </w:p>
    <w:p w:rsidR="00D36CF3" w:rsidRPr="001A7123" w:rsidRDefault="00D36CF3" w:rsidP="00D36CF3">
      <w:pPr>
        <w:pStyle w:val="af8"/>
        <w:numPr>
          <w:ilvl w:val="0"/>
          <w:numId w:val="14"/>
        </w:numPr>
        <w:suppressAutoHyphens/>
        <w:spacing w:line="100" w:lineRule="atLeast"/>
        <w:jc w:val="both"/>
        <w:rPr>
          <w:bCs/>
        </w:rPr>
      </w:pPr>
      <w:r w:rsidRPr="001A7123">
        <w:rPr>
          <w:bCs/>
        </w:rPr>
        <w:t>Организация и сопровождение научно - экспериментальной деятельности участников образовательного процесса.</w:t>
      </w:r>
    </w:p>
    <w:p w:rsidR="00D36CF3" w:rsidRPr="001A7123" w:rsidRDefault="00D36CF3" w:rsidP="00D36CF3">
      <w:pPr>
        <w:spacing w:after="0" w:line="100" w:lineRule="atLeast"/>
        <w:jc w:val="both"/>
        <w:rPr>
          <w:rFonts w:ascii="Times New Roman" w:hAnsi="Times New Roman"/>
          <w:sz w:val="24"/>
          <w:szCs w:val="24"/>
        </w:rPr>
      </w:pPr>
      <w:r w:rsidRPr="001A7123">
        <w:rPr>
          <w:rFonts w:ascii="Times New Roman" w:hAnsi="Times New Roman"/>
          <w:sz w:val="24"/>
          <w:szCs w:val="24"/>
        </w:rPr>
        <w:t>Задачи:</w:t>
      </w:r>
    </w:p>
    <w:p w:rsidR="00D36CF3" w:rsidRPr="001A7123" w:rsidRDefault="00D36CF3" w:rsidP="00D36CF3">
      <w:pPr>
        <w:numPr>
          <w:ilvl w:val="0"/>
          <w:numId w:val="12"/>
        </w:numPr>
        <w:suppressAutoHyphens/>
        <w:spacing w:after="0" w:line="100" w:lineRule="atLeast"/>
        <w:jc w:val="both"/>
        <w:rPr>
          <w:rFonts w:ascii="Times New Roman" w:hAnsi="Times New Roman"/>
          <w:sz w:val="24"/>
          <w:szCs w:val="24"/>
        </w:rPr>
      </w:pPr>
      <w:r w:rsidRPr="001A7123">
        <w:rPr>
          <w:rFonts w:ascii="Times New Roman" w:hAnsi="Times New Roman"/>
          <w:sz w:val="24"/>
          <w:szCs w:val="24"/>
        </w:rPr>
        <w:t>Создатьусловия (организационно-управленческие, кадровые, материально-технические) для реализации адаптированной основной общеобразовательной программы в соответствии с</w:t>
      </w:r>
      <w:r w:rsidRPr="001A7123">
        <w:rPr>
          <w:rFonts w:ascii="Times New Roman" w:hAnsi="Times New Roman"/>
          <w:sz w:val="24"/>
          <w:szCs w:val="24"/>
          <w:lang w:val="en-US"/>
        </w:rPr>
        <w:t> </w:t>
      </w:r>
      <w:r w:rsidRPr="001A7123">
        <w:rPr>
          <w:rFonts w:ascii="Times New Roman" w:hAnsi="Times New Roman"/>
          <w:sz w:val="24"/>
          <w:szCs w:val="24"/>
        </w:rPr>
        <w:t xml:space="preserve">требованиями ФГОС образования </w:t>
      </w:r>
      <w:proofErr w:type="gramStart"/>
      <w:r w:rsidRPr="001A7123">
        <w:rPr>
          <w:rFonts w:ascii="Times New Roman" w:hAnsi="Times New Roman"/>
          <w:sz w:val="24"/>
          <w:szCs w:val="24"/>
        </w:rPr>
        <w:t>обучающихся</w:t>
      </w:r>
      <w:proofErr w:type="gramEnd"/>
      <w:r w:rsidRPr="001A7123">
        <w:rPr>
          <w:rFonts w:ascii="Times New Roman" w:hAnsi="Times New Roman"/>
          <w:sz w:val="24"/>
          <w:szCs w:val="24"/>
        </w:rPr>
        <w:t xml:space="preserve"> с умственной отсталостью (интеллектуальными нарушениями).</w:t>
      </w:r>
    </w:p>
    <w:p w:rsidR="00D36CF3" w:rsidRPr="001A7123" w:rsidRDefault="00D36CF3" w:rsidP="00D36CF3">
      <w:pPr>
        <w:numPr>
          <w:ilvl w:val="0"/>
          <w:numId w:val="12"/>
        </w:numPr>
        <w:suppressAutoHyphens/>
        <w:spacing w:after="0" w:line="100" w:lineRule="atLeast"/>
        <w:jc w:val="both"/>
        <w:rPr>
          <w:rFonts w:ascii="Times New Roman" w:hAnsi="Times New Roman"/>
          <w:sz w:val="24"/>
          <w:szCs w:val="24"/>
        </w:rPr>
      </w:pPr>
      <w:r w:rsidRPr="001A7123">
        <w:rPr>
          <w:rFonts w:ascii="Times New Roman" w:hAnsi="Times New Roman"/>
          <w:sz w:val="24"/>
          <w:szCs w:val="24"/>
        </w:rPr>
        <w:t>Совершенствовать методический уровень в овладении новыми педагогическими технологиями, стимулировать творчество и инициативу педагогов в условиях перехода на ФГОС образования обучающихся с умственной отсталостью (интеллектуальными нарушениями).</w:t>
      </w:r>
    </w:p>
    <w:p w:rsidR="00D36CF3" w:rsidRPr="001A7123" w:rsidRDefault="00D36CF3" w:rsidP="00D36CF3">
      <w:pPr>
        <w:spacing w:after="0" w:line="100" w:lineRule="atLeast"/>
        <w:ind w:firstLine="708"/>
        <w:jc w:val="both"/>
        <w:rPr>
          <w:rFonts w:ascii="Times New Roman" w:hAnsi="Times New Roman"/>
          <w:sz w:val="24"/>
          <w:szCs w:val="24"/>
        </w:rPr>
      </w:pPr>
      <w:r w:rsidRPr="001A7123">
        <w:rPr>
          <w:rFonts w:ascii="Times New Roman" w:hAnsi="Times New Roman"/>
          <w:sz w:val="24"/>
          <w:szCs w:val="24"/>
        </w:rPr>
        <w:t>В соответствии с планом работы школы на 2018-2019, 2019-2020, 2020-2021учебные годы была проделана работа по обозначенным направлениям.</w:t>
      </w:r>
    </w:p>
    <w:p w:rsidR="00D36CF3" w:rsidRPr="001A7123" w:rsidRDefault="00D36CF3" w:rsidP="00D36CF3">
      <w:pPr>
        <w:spacing w:after="0" w:line="100" w:lineRule="atLeast"/>
        <w:ind w:firstLine="567"/>
        <w:jc w:val="both"/>
        <w:rPr>
          <w:rFonts w:ascii="Times New Roman" w:hAnsi="Times New Roman"/>
          <w:sz w:val="24"/>
          <w:szCs w:val="24"/>
        </w:rPr>
      </w:pPr>
      <w:r w:rsidRPr="001A7123">
        <w:rPr>
          <w:rFonts w:ascii="Times New Roman" w:hAnsi="Times New Roman"/>
          <w:sz w:val="24"/>
          <w:szCs w:val="24"/>
        </w:rPr>
        <w:tab/>
        <w:t>В своей работе образовательное учреждение руководствуется Федеральным Законом РФ «Об образовании в Российской Федерации</w:t>
      </w:r>
      <w:proofErr w:type="gramStart"/>
      <w:r w:rsidRPr="001A7123">
        <w:rPr>
          <w:rFonts w:ascii="Times New Roman" w:hAnsi="Times New Roman"/>
          <w:sz w:val="24"/>
          <w:szCs w:val="24"/>
        </w:rPr>
        <w:t>»</w:t>
      </w:r>
      <w:r w:rsidRPr="001A7123">
        <w:rPr>
          <w:rFonts w:ascii="Times New Roman" w:hAnsi="Times New Roman"/>
          <w:color w:val="000000" w:themeColor="text1"/>
          <w:sz w:val="24"/>
          <w:szCs w:val="24"/>
        </w:rPr>
        <w:t>о</w:t>
      </w:r>
      <w:proofErr w:type="gramEnd"/>
      <w:r w:rsidRPr="001A7123">
        <w:rPr>
          <w:rFonts w:ascii="Times New Roman" w:hAnsi="Times New Roman"/>
          <w:color w:val="000000" w:themeColor="text1"/>
          <w:sz w:val="24"/>
          <w:szCs w:val="24"/>
        </w:rPr>
        <w:t xml:space="preserve">т 29.12.2012 № 273-ФЗ, Уставом школы, Адаптированной основной общеобразовательной программой, осуществляет </w:t>
      </w:r>
      <w:r w:rsidRPr="001A7123">
        <w:rPr>
          <w:rFonts w:ascii="Times New Roman" w:hAnsi="Times New Roman"/>
          <w:sz w:val="24"/>
          <w:szCs w:val="24"/>
        </w:rPr>
        <w:t>постоянный контроль за соблюдением конституционных прав граждан РФ на образование.</w:t>
      </w:r>
    </w:p>
    <w:p w:rsidR="00D36CF3" w:rsidRPr="001A7123" w:rsidRDefault="00D36CF3" w:rsidP="00D36CF3">
      <w:pPr>
        <w:spacing w:after="0" w:line="100" w:lineRule="atLeast"/>
        <w:ind w:firstLine="720"/>
        <w:jc w:val="both"/>
        <w:rPr>
          <w:rFonts w:ascii="Times New Roman" w:hAnsi="Times New Roman"/>
          <w:sz w:val="24"/>
          <w:szCs w:val="24"/>
        </w:rPr>
      </w:pPr>
      <w:proofErr w:type="gramStart"/>
      <w:r w:rsidRPr="001A7123">
        <w:rPr>
          <w:rFonts w:ascii="Times New Roman" w:hAnsi="Times New Roman"/>
          <w:sz w:val="24"/>
          <w:szCs w:val="24"/>
        </w:rPr>
        <w:t xml:space="preserve">Образовательный процесс в школе выстроен с 1 дополнительного по 11 класс, обеспечивающей непрерывность образования с сохранением преемственных связей между начальным и основным этапами обучения. </w:t>
      </w:r>
      <w:proofErr w:type="gramEnd"/>
    </w:p>
    <w:p w:rsidR="00D36CF3" w:rsidRPr="001A7123" w:rsidRDefault="00D36CF3" w:rsidP="00D36CF3">
      <w:pPr>
        <w:pStyle w:val="ab"/>
        <w:spacing w:after="0" w:line="100" w:lineRule="atLeast"/>
        <w:jc w:val="both"/>
      </w:pPr>
      <w:r w:rsidRPr="001A7123">
        <w:tab/>
        <w:t xml:space="preserve">С 1 сентября 2014-2015 учебного года в образовательном учреждении осуществляется апробация и введение ФГОС образования </w:t>
      </w:r>
      <w:proofErr w:type="gramStart"/>
      <w:r w:rsidRPr="001A7123">
        <w:t>обучающихся</w:t>
      </w:r>
      <w:proofErr w:type="gramEnd"/>
      <w:r w:rsidRPr="001A7123">
        <w:t xml:space="preserve"> с умственной отсталостью (интеллектуальными нарушениями).</w:t>
      </w:r>
    </w:p>
    <w:p w:rsidR="00D36CF3" w:rsidRPr="001A7123" w:rsidRDefault="00D36CF3" w:rsidP="00D36CF3">
      <w:pPr>
        <w:spacing w:after="0" w:line="240" w:lineRule="auto"/>
        <w:ind w:firstLine="709"/>
        <w:jc w:val="both"/>
        <w:rPr>
          <w:rFonts w:ascii="Times New Roman" w:hAnsi="Times New Roman" w:cs="Times New Roman"/>
          <w:sz w:val="24"/>
          <w:szCs w:val="24"/>
        </w:rPr>
      </w:pPr>
      <w:r w:rsidRPr="001A7123">
        <w:rPr>
          <w:rFonts w:ascii="Times New Roman" w:hAnsi="Times New Roman" w:cs="Times New Roman"/>
          <w:sz w:val="24"/>
          <w:szCs w:val="24"/>
        </w:rPr>
        <w:t>В 2019-2020 учебном году школа включена в федеральный проект «Современная школа».</w:t>
      </w:r>
    </w:p>
    <w:p w:rsidR="00D36CF3" w:rsidRPr="001A7123" w:rsidRDefault="00D36CF3" w:rsidP="00D36CF3">
      <w:pPr>
        <w:pStyle w:val="pStyleText"/>
        <w:spacing w:line="240" w:lineRule="auto"/>
        <w:rPr>
          <w:sz w:val="24"/>
          <w:szCs w:val="24"/>
        </w:rPr>
      </w:pPr>
      <w:proofErr w:type="gramStart"/>
      <w:r w:rsidRPr="001A7123">
        <w:rPr>
          <w:rStyle w:val="fStyleText"/>
          <w:rFonts w:eastAsiaTheme="majorEastAsia"/>
          <w:sz w:val="24"/>
          <w:szCs w:val="24"/>
        </w:rPr>
        <w:t>Актуальность проекта обусловлена решением ключевых задач, закрепленных в проекте «Современная школа» национального проекта «Образование», и обусловлена разрешением противоречия между необходимостью повышения качества общего образования и недостаточным уровнем развития в образовательной организации материально-технических, кадровых, психолого-педагогических, организационно-правовых и др.), содействующих достижению образовательных результатов на новом качественном уровне.</w:t>
      </w:r>
      <w:proofErr w:type="gramEnd"/>
    </w:p>
    <w:p w:rsidR="00D36CF3" w:rsidRPr="001A7123" w:rsidRDefault="00D36CF3" w:rsidP="00D36CF3">
      <w:pPr>
        <w:pStyle w:val="pStyleText"/>
        <w:spacing w:line="240" w:lineRule="auto"/>
        <w:rPr>
          <w:sz w:val="24"/>
          <w:szCs w:val="24"/>
        </w:rPr>
      </w:pPr>
      <w:r w:rsidRPr="001A7123">
        <w:rPr>
          <w:rStyle w:val="fStyleText"/>
          <w:rFonts w:eastAsiaTheme="majorEastAsia"/>
          <w:sz w:val="24"/>
          <w:szCs w:val="24"/>
        </w:rPr>
        <w:t>Цель проекта - повышение качества образования на основе обновления технологического обеспечения деятельности образовательной организации и совершенствования профессиональных компетенций педагогических кадров.</w:t>
      </w:r>
    </w:p>
    <w:p w:rsidR="00D36CF3" w:rsidRPr="001A7123" w:rsidRDefault="00D36CF3" w:rsidP="00D36CF3">
      <w:pPr>
        <w:pStyle w:val="pStyleText"/>
        <w:spacing w:line="240" w:lineRule="auto"/>
        <w:rPr>
          <w:b/>
          <w:sz w:val="24"/>
          <w:szCs w:val="24"/>
        </w:rPr>
      </w:pPr>
      <w:r w:rsidRPr="001A7123">
        <w:rPr>
          <w:rStyle w:val="fStyleText"/>
          <w:rFonts w:eastAsiaTheme="majorEastAsia"/>
          <w:sz w:val="24"/>
          <w:szCs w:val="24"/>
        </w:rPr>
        <w:lastRenderedPageBreak/>
        <w:t xml:space="preserve">В результате реализации проекта будут достигнуты следующие </w:t>
      </w:r>
      <w:r w:rsidRPr="001A7123">
        <w:rPr>
          <w:rStyle w:val="fStyleText"/>
          <w:rFonts w:eastAsiaTheme="majorEastAsia"/>
          <w:b/>
          <w:sz w:val="24"/>
          <w:szCs w:val="24"/>
        </w:rPr>
        <w:t>результаты:</w:t>
      </w:r>
    </w:p>
    <w:p w:rsidR="00D36CF3" w:rsidRPr="001A7123" w:rsidRDefault="00D36CF3" w:rsidP="00D36CF3">
      <w:pPr>
        <w:pStyle w:val="pStyleText"/>
        <w:numPr>
          <w:ilvl w:val="0"/>
          <w:numId w:val="20"/>
        </w:numPr>
        <w:spacing w:line="240" w:lineRule="auto"/>
        <w:ind w:left="0" w:firstLine="709"/>
        <w:rPr>
          <w:rStyle w:val="fStyleText"/>
          <w:rFonts w:eastAsiaTheme="majorEastAsia"/>
          <w:sz w:val="24"/>
          <w:szCs w:val="24"/>
        </w:rPr>
      </w:pPr>
      <w:r w:rsidRPr="001A7123">
        <w:rPr>
          <w:rStyle w:val="fStyleText"/>
          <w:rFonts w:eastAsiaTheme="majorEastAsia"/>
          <w:sz w:val="24"/>
          <w:szCs w:val="24"/>
        </w:rPr>
        <w:t>обновлена материально-техническая база образовательного учреждения, обеспечивающая достижение более высокого уровня качества образования;</w:t>
      </w:r>
    </w:p>
    <w:p w:rsidR="00D36CF3" w:rsidRPr="001A7123" w:rsidRDefault="00D36CF3" w:rsidP="00D36CF3">
      <w:pPr>
        <w:pStyle w:val="pStyleText"/>
        <w:numPr>
          <w:ilvl w:val="0"/>
          <w:numId w:val="20"/>
        </w:numPr>
        <w:spacing w:line="240" w:lineRule="auto"/>
        <w:ind w:left="0" w:firstLine="709"/>
        <w:rPr>
          <w:rStyle w:val="fStyleText"/>
          <w:rFonts w:eastAsiaTheme="majorEastAsia"/>
          <w:sz w:val="24"/>
          <w:szCs w:val="24"/>
        </w:rPr>
      </w:pPr>
      <w:r w:rsidRPr="001A7123">
        <w:rPr>
          <w:rStyle w:val="fStyleText"/>
          <w:rFonts w:eastAsiaTheme="majorEastAsia"/>
          <w:sz w:val="24"/>
          <w:szCs w:val="24"/>
        </w:rPr>
        <w:t>в образовательный процесс будут внедрены новые предметы образовательной области «Технология»: поварское дело, картонажно-переплётное дело, декаротивно-прикладное искусство;</w:t>
      </w:r>
    </w:p>
    <w:p w:rsidR="00D36CF3" w:rsidRPr="001A7123" w:rsidRDefault="00D36CF3" w:rsidP="00D36CF3">
      <w:pPr>
        <w:pStyle w:val="pStyleText"/>
        <w:numPr>
          <w:ilvl w:val="0"/>
          <w:numId w:val="20"/>
        </w:numPr>
        <w:spacing w:line="240" w:lineRule="auto"/>
        <w:ind w:left="0" w:firstLine="709"/>
        <w:rPr>
          <w:rStyle w:val="fStyleText"/>
          <w:rFonts w:eastAsiaTheme="majorEastAsia"/>
          <w:sz w:val="24"/>
          <w:szCs w:val="24"/>
        </w:rPr>
      </w:pPr>
      <w:r w:rsidRPr="001A7123">
        <w:rPr>
          <w:rStyle w:val="fStyleText"/>
          <w:rFonts w:eastAsiaTheme="majorEastAsia"/>
          <w:sz w:val="24"/>
          <w:szCs w:val="24"/>
        </w:rPr>
        <w:t>расширение области дополнительного образования: «Реабилитационная робототехника».</w:t>
      </w:r>
    </w:p>
    <w:p w:rsidR="00D36CF3" w:rsidRPr="001A7123" w:rsidRDefault="00D36CF3" w:rsidP="00D36CF3">
      <w:pPr>
        <w:spacing w:after="0" w:line="240" w:lineRule="auto"/>
        <w:ind w:firstLine="709"/>
        <w:jc w:val="both"/>
        <w:rPr>
          <w:rFonts w:ascii="Times New Roman" w:hAnsi="Times New Roman"/>
          <w:sz w:val="24"/>
          <w:szCs w:val="24"/>
          <w:u w:val="single"/>
        </w:rPr>
      </w:pPr>
    </w:p>
    <w:p w:rsidR="00D36CF3" w:rsidRPr="001A7123" w:rsidRDefault="00D36CF3" w:rsidP="00D36CF3">
      <w:pPr>
        <w:spacing w:after="0" w:line="240" w:lineRule="auto"/>
        <w:ind w:firstLine="709"/>
        <w:jc w:val="both"/>
        <w:rPr>
          <w:rFonts w:ascii="Times New Roman" w:hAnsi="Times New Roman" w:cs="Times New Roman"/>
          <w:color w:val="000000" w:themeColor="text1"/>
          <w:sz w:val="24"/>
          <w:szCs w:val="24"/>
          <w:u w:val="single"/>
        </w:rPr>
      </w:pPr>
      <w:r w:rsidRPr="001A7123">
        <w:rPr>
          <w:rFonts w:ascii="Times New Roman" w:hAnsi="Times New Roman" w:cs="Times New Roman"/>
          <w:color w:val="000000" w:themeColor="text1"/>
          <w:sz w:val="24"/>
          <w:szCs w:val="24"/>
          <w:u w:val="single"/>
        </w:rPr>
        <w:t>Режим работы общеобразовательного учреждения</w:t>
      </w:r>
    </w:p>
    <w:p w:rsidR="00D36CF3" w:rsidRPr="001A7123" w:rsidRDefault="00D36CF3" w:rsidP="00D36CF3">
      <w:pPr>
        <w:spacing w:after="0" w:line="240" w:lineRule="auto"/>
        <w:ind w:firstLine="709"/>
        <w:jc w:val="both"/>
        <w:rPr>
          <w:rFonts w:ascii="Times New Roman" w:hAnsi="Times New Roman"/>
          <w:sz w:val="24"/>
          <w:szCs w:val="24"/>
        </w:rPr>
      </w:pPr>
      <w:r w:rsidRPr="001A7123">
        <w:rPr>
          <w:rFonts w:ascii="Times New Roman" w:hAnsi="Times New Roman"/>
          <w:sz w:val="24"/>
          <w:szCs w:val="24"/>
        </w:rPr>
        <w:t>Организация образовательного процесса регламентируется годовым календарным графиком, учебным планом и расписанием уроков, которые разрабатываются и утверждаются образовательным учреждением самостоятельно.</w:t>
      </w:r>
    </w:p>
    <w:p w:rsidR="00D36CF3" w:rsidRPr="001A7123" w:rsidRDefault="00D36CF3" w:rsidP="00D36CF3">
      <w:pPr>
        <w:spacing w:after="0" w:line="240" w:lineRule="auto"/>
        <w:ind w:firstLine="709"/>
        <w:jc w:val="both"/>
        <w:rPr>
          <w:rFonts w:ascii="Times New Roman" w:hAnsi="Times New Roman"/>
          <w:sz w:val="24"/>
          <w:szCs w:val="24"/>
        </w:rPr>
      </w:pPr>
      <w:r w:rsidRPr="001A7123">
        <w:rPr>
          <w:rFonts w:ascii="Times New Roman" w:hAnsi="Times New Roman"/>
          <w:sz w:val="24"/>
          <w:szCs w:val="24"/>
        </w:rPr>
        <w:t>Режим функционирования устанавливается в соответствии с СанПиН 2.4.2.3286-15.</w:t>
      </w:r>
    </w:p>
    <w:p w:rsidR="00D36CF3" w:rsidRPr="001A7123" w:rsidRDefault="00D36CF3" w:rsidP="00D36CF3">
      <w:pPr>
        <w:spacing w:after="0" w:line="240" w:lineRule="auto"/>
        <w:ind w:firstLine="709"/>
        <w:jc w:val="both"/>
        <w:rPr>
          <w:rFonts w:ascii="Times New Roman" w:hAnsi="Times New Roman"/>
          <w:color w:val="FF0000"/>
          <w:sz w:val="24"/>
          <w:szCs w:val="24"/>
        </w:rPr>
      </w:pPr>
      <w:r w:rsidRPr="001A7123">
        <w:rPr>
          <w:rFonts w:ascii="Times New Roman" w:hAnsi="Times New Roman"/>
          <w:sz w:val="24"/>
          <w:szCs w:val="24"/>
        </w:rPr>
        <w:t xml:space="preserve">Образовательное учреждение функционирует с 8.00 до 17.00, кроме выходных и праздничных дней. </w:t>
      </w:r>
    </w:p>
    <w:p w:rsidR="00D36CF3" w:rsidRPr="001A7123" w:rsidRDefault="00D36CF3" w:rsidP="00D36CF3">
      <w:pPr>
        <w:spacing w:after="0" w:line="240" w:lineRule="auto"/>
        <w:ind w:firstLine="709"/>
        <w:jc w:val="both"/>
        <w:rPr>
          <w:rFonts w:ascii="Times New Roman" w:hAnsi="Times New Roman"/>
          <w:sz w:val="24"/>
          <w:szCs w:val="24"/>
        </w:rPr>
      </w:pPr>
      <w:r w:rsidRPr="001A7123">
        <w:rPr>
          <w:rFonts w:ascii="Times New Roman" w:hAnsi="Times New Roman"/>
          <w:sz w:val="24"/>
          <w:szCs w:val="24"/>
        </w:rPr>
        <w:t>Учебный год начинается 1 сентября.</w:t>
      </w:r>
    </w:p>
    <w:p w:rsidR="00D36CF3" w:rsidRPr="001A7123" w:rsidRDefault="00D36CF3" w:rsidP="00D36CF3">
      <w:pPr>
        <w:spacing w:after="0" w:line="240" w:lineRule="auto"/>
        <w:ind w:firstLine="709"/>
        <w:jc w:val="both"/>
        <w:rPr>
          <w:rFonts w:ascii="Times New Roman" w:hAnsi="Times New Roman"/>
          <w:sz w:val="24"/>
          <w:szCs w:val="24"/>
        </w:rPr>
      </w:pPr>
      <w:r w:rsidRPr="001A7123">
        <w:rPr>
          <w:rFonts w:ascii="Times New Roman" w:hAnsi="Times New Roman"/>
          <w:sz w:val="24"/>
          <w:szCs w:val="24"/>
        </w:rPr>
        <w:t>В соответствии с Учебным планом устанавливается следующая продолжительность учебного года:</w:t>
      </w:r>
    </w:p>
    <w:p w:rsidR="00D36CF3" w:rsidRPr="001A7123" w:rsidRDefault="00D36CF3" w:rsidP="00D36CF3">
      <w:pPr>
        <w:spacing w:after="0" w:line="240" w:lineRule="auto"/>
        <w:ind w:firstLine="709"/>
        <w:jc w:val="both"/>
        <w:rPr>
          <w:rFonts w:ascii="Times New Roman" w:hAnsi="Times New Roman"/>
          <w:sz w:val="24"/>
          <w:szCs w:val="24"/>
        </w:rPr>
      </w:pPr>
      <w:r w:rsidRPr="001A7123">
        <w:rPr>
          <w:rFonts w:ascii="Times New Roman" w:hAnsi="Times New Roman"/>
          <w:sz w:val="24"/>
          <w:szCs w:val="24"/>
        </w:rPr>
        <w:t>1 доп.- 33 учебные недели;</w:t>
      </w:r>
    </w:p>
    <w:p w:rsidR="00D36CF3" w:rsidRPr="001A7123" w:rsidRDefault="00D36CF3" w:rsidP="00D36CF3">
      <w:pPr>
        <w:spacing w:after="0" w:line="240" w:lineRule="auto"/>
        <w:ind w:firstLine="709"/>
        <w:jc w:val="both"/>
        <w:rPr>
          <w:rFonts w:ascii="Times New Roman" w:hAnsi="Times New Roman"/>
          <w:sz w:val="24"/>
          <w:szCs w:val="24"/>
        </w:rPr>
      </w:pPr>
      <w:r w:rsidRPr="001A7123">
        <w:rPr>
          <w:rFonts w:ascii="Times New Roman" w:hAnsi="Times New Roman"/>
          <w:sz w:val="24"/>
          <w:szCs w:val="24"/>
        </w:rPr>
        <w:t>1-2 классы - 34 учебные недели;</w:t>
      </w:r>
    </w:p>
    <w:p w:rsidR="00D36CF3" w:rsidRPr="001A7123" w:rsidRDefault="00D36CF3" w:rsidP="00D36CF3">
      <w:pPr>
        <w:spacing w:after="0" w:line="240" w:lineRule="auto"/>
        <w:ind w:firstLine="709"/>
        <w:jc w:val="both"/>
        <w:rPr>
          <w:rFonts w:ascii="Times New Roman" w:hAnsi="Times New Roman"/>
          <w:sz w:val="24"/>
          <w:szCs w:val="24"/>
        </w:rPr>
      </w:pPr>
      <w:r w:rsidRPr="001A7123">
        <w:rPr>
          <w:rFonts w:ascii="Times New Roman" w:hAnsi="Times New Roman"/>
          <w:sz w:val="24"/>
          <w:szCs w:val="24"/>
        </w:rPr>
        <w:t>3-4 классы - 34 учебные недели;</w:t>
      </w:r>
    </w:p>
    <w:p w:rsidR="00D36CF3" w:rsidRPr="001A7123" w:rsidRDefault="00D36CF3" w:rsidP="00D36CF3">
      <w:pPr>
        <w:spacing w:after="0" w:line="240" w:lineRule="auto"/>
        <w:ind w:firstLine="709"/>
        <w:jc w:val="both"/>
        <w:rPr>
          <w:rFonts w:ascii="Times New Roman" w:hAnsi="Times New Roman"/>
          <w:sz w:val="24"/>
          <w:szCs w:val="24"/>
        </w:rPr>
      </w:pPr>
      <w:r w:rsidRPr="001A7123">
        <w:rPr>
          <w:rFonts w:ascii="Times New Roman" w:hAnsi="Times New Roman"/>
          <w:sz w:val="24"/>
          <w:szCs w:val="24"/>
        </w:rPr>
        <w:t>5-11 классы - 34 учебные недели.</w:t>
      </w:r>
    </w:p>
    <w:p w:rsidR="00D36CF3" w:rsidRPr="001A7123" w:rsidRDefault="00D36CF3" w:rsidP="00D36CF3">
      <w:pPr>
        <w:spacing w:after="0" w:line="240" w:lineRule="auto"/>
        <w:ind w:firstLine="709"/>
        <w:jc w:val="both"/>
        <w:rPr>
          <w:rFonts w:ascii="Times New Roman" w:hAnsi="Times New Roman"/>
          <w:sz w:val="24"/>
          <w:szCs w:val="24"/>
        </w:rPr>
      </w:pPr>
      <w:r w:rsidRPr="001A7123">
        <w:rPr>
          <w:rFonts w:ascii="Times New Roman" w:hAnsi="Times New Roman"/>
          <w:sz w:val="24"/>
          <w:szCs w:val="24"/>
        </w:rPr>
        <w:t>Продолжительность каникул не менее 30 календарных дней, дополнительные каникулы в 1дополнительных классах в феврале месяце - 7 календарных дней.</w:t>
      </w:r>
    </w:p>
    <w:p w:rsidR="00D36CF3" w:rsidRPr="001A7123" w:rsidRDefault="00D36CF3" w:rsidP="00D36CF3">
      <w:pPr>
        <w:spacing w:after="0" w:line="240" w:lineRule="auto"/>
        <w:ind w:firstLine="709"/>
        <w:jc w:val="both"/>
        <w:rPr>
          <w:rFonts w:ascii="Times New Roman" w:hAnsi="Times New Roman"/>
          <w:color w:val="000000" w:themeColor="text1"/>
          <w:sz w:val="24"/>
          <w:szCs w:val="24"/>
        </w:rPr>
      </w:pPr>
      <w:r w:rsidRPr="001A7123">
        <w:rPr>
          <w:rFonts w:ascii="Times New Roman" w:hAnsi="Times New Roman"/>
          <w:sz w:val="24"/>
          <w:szCs w:val="24"/>
        </w:rPr>
        <w:t xml:space="preserve">Учебный год делится на </w:t>
      </w:r>
      <w:r w:rsidRPr="001A7123">
        <w:rPr>
          <w:rFonts w:ascii="Times New Roman" w:hAnsi="Times New Roman"/>
          <w:color w:val="000000" w:themeColor="text1"/>
          <w:sz w:val="24"/>
          <w:szCs w:val="24"/>
        </w:rPr>
        <w:t xml:space="preserve">четверти, являющимися периодами, по итогам которых во 2-11 классах обучающимся с легкой умственной отсталостью выставляются отметки (во 2 классе со 2 полугодия). </w:t>
      </w:r>
      <w:proofErr w:type="gramStart"/>
      <w:r w:rsidRPr="001A7123">
        <w:rPr>
          <w:rFonts w:ascii="Times New Roman" w:hAnsi="Times New Roman"/>
          <w:color w:val="000000" w:themeColor="text1"/>
          <w:sz w:val="24"/>
          <w:szCs w:val="24"/>
        </w:rPr>
        <w:t>В 1 дополнительном – 2 классах для обучающихся с легкой умственной отсталостью (интеллектуальными нарушениями) и в 1 - 6 классе для детей с умеренной</w:t>
      </w:r>
      <w:r w:rsidRPr="001A7123">
        <w:rPr>
          <w:rFonts w:ascii="Times New Roman" w:hAnsi="Times New Roman"/>
          <w:sz w:val="24"/>
          <w:szCs w:val="24"/>
        </w:rPr>
        <w:t>, тяжелой и глубокой умственной отсталостью (интеллектуальными нарушениями), обучение проводится без балльного оценивания знаний обучающихся и домашних заданий</w:t>
      </w:r>
      <w:r w:rsidRPr="001A7123">
        <w:rPr>
          <w:rFonts w:ascii="Times New Roman" w:hAnsi="Times New Roman"/>
          <w:color w:val="000000" w:themeColor="text1"/>
          <w:sz w:val="24"/>
          <w:szCs w:val="24"/>
        </w:rPr>
        <w:t>.</w:t>
      </w:r>
      <w:proofErr w:type="gramEnd"/>
      <w:r w:rsidRPr="001A7123">
        <w:rPr>
          <w:rFonts w:ascii="Times New Roman" w:hAnsi="Times New Roman"/>
          <w:color w:val="000000" w:themeColor="text1"/>
          <w:sz w:val="24"/>
          <w:szCs w:val="24"/>
        </w:rPr>
        <w:t xml:space="preserve"> В 5-9 классе обучение организовано с </w:t>
      </w:r>
      <w:proofErr w:type="gramStart"/>
      <w:r w:rsidRPr="001A7123">
        <w:rPr>
          <w:rFonts w:ascii="Times New Roman" w:hAnsi="Times New Roman"/>
          <w:color w:val="000000" w:themeColor="text1"/>
          <w:sz w:val="24"/>
          <w:szCs w:val="24"/>
        </w:rPr>
        <w:t>балльным</w:t>
      </w:r>
      <w:proofErr w:type="gramEnd"/>
      <w:r w:rsidRPr="001A7123">
        <w:rPr>
          <w:rFonts w:ascii="Times New Roman" w:hAnsi="Times New Roman"/>
          <w:color w:val="000000" w:themeColor="text1"/>
          <w:sz w:val="24"/>
          <w:szCs w:val="24"/>
        </w:rPr>
        <w:t xml:space="preserve"> оцениваем степени самостоятельности выполнения заданий и упражнений в соответствии со способностями обучающихся.</w:t>
      </w:r>
    </w:p>
    <w:p w:rsidR="00D36CF3" w:rsidRPr="001A7123" w:rsidRDefault="00D36CF3" w:rsidP="00D36CF3">
      <w:pPr>
        <w:spacing w:after="0" w:line="240" w:lineRule="auto"/>
        <w:ind w:firstLine="709"/>
        <w:jc w:val="both"/>
        <w:rPr>
          <w:rFonts w:ascii="Times New Roman" w:hAnsi="Times New Roman"/>
          <w:sz w:val="24"/>
          <w:szCs w:val="24"/>
        </w:rPr>
      </w:pPr>
      <w:r w:rsidRPr="001A7123">
        <w:rPr>
          <w:rFonts w:ascii="Times New Roman" w:hAnsi="Times New Roman"/>
          <w:sz w:val="24"/>
          <w:szCs w:val="24"/>
        </w:rPr>
        <w:t>Продолжительность учебной недели во всех классах – 5 дней. Пятидневная рабочая неделя устанавливается в целях сохранения и укрепления здоровья обучающихся.</w:t>
      </w:r>
    </w:p>
    <w:p w:rsidR="00D36CF3" w:rsidRPr="001A7123" w:rsidRDefault="00D36CF3" w:rsidP="00D36CF3">
      <w:pPr>
        <w:spacing w:after="0" w:line="240" w:lineRule="auto"/>
        <w:ind w:firstLine="709"/>
        <w:jc w:val="both"/>
        <w:rPr>
          <w:rFonts w:ascii="Times New Roman" w:hAnsi="Times New Roman"/>
          <w:sz w:val="24"/>
          <w:szCs w:val="24"/>
        </w:rPr>
      </w:pPr>
      <w:r w:rsidRPr="001A7123">
        <w:rPr>
          <w:rFonts w:ascii="Times New Roman" w:hAnsi="Times New Roman"/>
          <w:sz w:val="24"/>
          <w:szCs w:val="24"/>
        </w:rPr>
        <w:t>Обучение осуществляется в одну смену. Начало уроков в 8:30 часов.</w:t>
      </w:r>
    </w:p>
    <w:p w:rsidR="00D36CF3" w:rsidRPr="001A7123" w:rsidRDefault="00D36CF3" w:rsidP="00D36CF3">
      <w:pPr>
        <w:spacing w:after="0" w:line="240" w:lineRule="auto"/>
        <w:ind w:firstLine="709"/>
        <w:jc w:val="both"/>
        <w:rPr>
          <w:rFonts w:ascii="Times New Roman" w:hAnsi="Times New Roman"/>
          <w:sz w:val="24"/>
          <w:szCs w:val="24"/>
        </w:rPr>
      </w:pPr>
      <w:r w:rsidRPr="001A7123">
        <w:rPr>
          <w:rFonts w:ascii="Times New Roman" w:hAnsi="Times New Roman"/>
          <w:sz w:val="24"/>
          <w:szCs w:val="24"/>
        </w:rPr>
        <w:t xml:space="preserve">Продолжительность уроков: </w:t>
      </w:r>
    </w:p>
    <w:p w:rsidR="00D36CF3" w:rsidRPr="001A7123" w:rsidRDefault="00D36CF3" w:rsidP="00D36CF3">
      <w:pPr>
        <w:spacing w:after="0" w:line="240" w:lineRule="auto"/>
        <w:ind w:firstLine="709"/>
        <w:jc w:val="both"/>
        <w:rPr>
          <w:rFonts w:ascii="Times New Roman" w:hAnsi="Times New Roman"/>
          <w:sz w:val="24"/>
          <w:szCs w:val="24"/>
        </w:rPr>
      </w:pPr>
      <w:r w:rsidRPr="001A7123">
        <w:rPr>
          <w:rFonts w:ascii="Times New Roman" w:hAnsi="Times New Roman"/>
          <w:sz w:val="24"/>
          <w:szCs w:val="24"/>
        </w:rPr>
        <w:t>1 класс (1 дополнительный класс) – 35 минут.</w:t>
      </w:r>
    </w:p>
    <w:p w:rsidR="00D36CF3" w:rsidRPr="001A7123" w:rsidRDefault="00D36CF3" w:rsidP="00D36CF3">
      <w:pPr>
        <w:spacing w:after="0" w:line="240" w:lineRule="auto"/>
        <w:ind w:firstLine="709"/>
        <w:jc w:val="both"/>
        <w:rPr>
          <w:rFonts w:ascii="Times New Roman" w:hAnsi="Times New Roman"/>
          <w:sz w:val="24"/>
          <w:szCs w:val="24"/>
        </w:rPr>
      </w:pPr>
      <w:r w:rsidRPr="001A7123">
        <w:rPr>
          <w:rFonts w:ascii="Times New Roman" w:hAnsi="Times New Roman"/>
          <w:sz w:val="24"/>
          <w:szCs w:val="24"/>
        </w:rPr>
        <w:t>1 – 11 классы – 40 минут.</w:t>
      </w:r>
    </w:p>
    <w:p w:rsidR="00D36CF3" w:rsidRPr="001A7123" w:rsidRDefault="00D36CF3" w:rsidP="00D36CF3">
      <w:pPr>
        <w:spacing w:after="0" w:line="240" w:lineRule="auto"/>
        <w:ind w:firstLine="709"/>
        <w:jc w:val="both"/>
        <w:rPr>
          <w:rFonts w:ascii="Times New Roman" w:hAnsi="Times New Roman"/>
          <w:sz w:val="24"/>
          <w:szCs w:val="24"/>
        </w:rPr>
      </w:pPr>
      <w:r w:rsidRPr="001A7123">
        <w:rPr>
          <w:rFonts w:ascii="Times New Roman" w:hAnsi="Times New Roman"/>
          <w:sz w:val="24"/>
          <w:szCs w:val="24"/>
        </w:rPr>
        <w:t>Между уроками перемены по 10 – 20 минут.</w:t>
      </w:r>
    </w:p>
    <w:p w:rsidR="00D36CF3" w:rsidRPr="001A7123" w:rsidRDefault="00D36CF3" w:rsidP="00D36CF3">
      <w:pPr>
        <w:spacing w:after="0" w:line="240" w:lineRule="auto"/>
        <w:ind w:firstLine="709"/>
        <w:jc w:val="both"/>
        <w:rPr>
          <w:rFonts w:ascii="Times New Roman" w:hAnsi="Times New Roman"/>
          <w:bCs/>
          <w:color w:val="FF0000"/>
          <w:kern w:val="1"/>
          <w:sz w:val="24"/>
          <w:szCs w:val="24"/>
        </w:rPr>
      </w:pPr>
      <w:r w:rsidRPr="001A7123">
        <w:rPr>
          <w:rFonts w:ascii="Times New Roman" w:hAnsi="Times New Roman"/>
          <w:sz w:val="24"/>
          <w:szCs w:val="24"/>
        </w:rPr>
        <w:t>Обучение в 1 и 1 дополнительном классе (1-й год обучения) осуществляется с соблюдением требований «ступенчатого» режима обучения: в сентябре, октябре – по 3 урока в день по 35 минут, в ноябре-мае – по 4 урока по 35 минут. В</w:t>
      </w:r>
      <w:r w:rsidRPr="001A7123">
        <w:rPr>
          <w:rFonts w:ascii="Times New Roman" w:hAnsi="Times New Roman"/>
          <w:bCs/>
          <w:kern w:val="1"/>
          <w:sz w:val="24"/>
          <w:szCs w:val="24"/>
        </w:rPr>
        <w:t xml:space="preserve"> середине учебного дня организуется динамическая пауза продолжительностью не менее 40 минут</w:t>
      </w:r>
      <w:r w:rsidRPr="001A7123">
        <w:rPr>
          <w:rFonts w:ascii="Times New Roman" w:hAnsi="Times New Roman"/>
          <w:sz w:val="24"/>
          <w:szCs w:val="24"/>
        </w:rPr>
        <w:t xml:space="preserve">. </w:t>
      </w:r>
      <w:r w:rsidRPr="001A7123">
        <w:rPr>
          <w:rFonts w:ascii="Times New Roman" w:hAnsi="Times New Roman"/>
          <w:bCs/>
          <w:kern w:val="1"/>
          <w:sz w:val="24"/>
          <w:szCs w:val="24"/>
        </w:rPr>
        <w:t xml:space="preserve">Динамическая пауза проводится после второго урока (прогулка на воздухе, игры в хорошо проветренном помещении и т.д.). </w:t>
      </w:r>
    </w:p>
    <w:p w:rsidR="00D36CF3" w:rsidRPr="001A7123" w:rsidRDefault="00D36CF3" w:rsidP="00D36CF3">
      <w:pPr>
        <w:spacing w:after="0" w:line="240" w:lineRule="auto"/>
        <w:ind w:firstLine="709"/>
        <w:jc w:val="both"/>
        <w:rPr>
          <w:rFonts w:ascii="Times New Roman" w:hAnsi="Times New Roman"/>
          <w:sz w:val="24"/>
          <w:szCs w:val="24"/>
        </w:rPr>
      </w:pPr>
      <w:r w:rsidRPr="001A7123">
        <w:rPr>
          <w:rFonts w:ascii="Times New Roman" w:hAnsi="Times New Roman"/>
          <w:bCs/>
          <w:kern w:val="1"/>
          <w:sz w:val="24"/>
          <w:szCs w:val="24"/>
        </w:rPr>
        <w:t xml:space="preserve">В 1 классах (2-й год обучения) уроки имеют продолжительность не менее 40 минут. </w:t>
      </w:r>
      <w:proofErr w:type="gramStart"/>
      <w:r w:rsidRPr="001A7123">
        <w:rPr>
          <w:rFonts w:ascii="Times New Roman" w:hAnsi="Times New Roman"/>
          <w:sz w:val="24"/>
          <w:szCs w:val="24"/>
        </w:rPr>
        <w:t>С целью профилактики утомления, нарушения осанки, зрения обучающихся на уроках проводятся физкультминутки и гимнастика для глаз.</w:t>
      </w:r>
      <w:proofErr w:type="gramEnd"/>
      <w:r w:rsidRPr="001A7123">
        <w:rPr>
          <w:rFonts w:ascii="Times New Roman" w:hAnsi="Times New Roman"/>
          <w:sz w:val="24"/>
          <w:szCs w:val="24"/>
        </w:rPr>
        <w:t xml:space="preserve"> В оздоровительных целях в школе созданы условия для реализации биологической потребности организма детей в двигательной активности (в объёме не менее 2 часов);</w:t>
      </w:r>
    </w:p>
    <w:p w:rsidR="00D36CF3" w:rsidRPr="001A7123" w:rsidRDefault="00D36CF3" w:rsidP="00D36CF3">
      <w:pPr>
        <w:spacing w:after="0" w:line="240" w:lineRule="auto"/>
        <w:ind w:firstLine="709"/>
        <w:jc w:val="both"/>
        <w:rPr>
          <w:rFonts w:ascii="Times New Roman" w:hAnsi="Times New Roman"/>
          <w:sz w:val="24"/>
          <w:szCs w:val="24"/>
        </w:rPr>
      </w:pPr>
      <w:r w:rsidRPr="001A7123">
        <w:rPr>
          <w:rFonts w:ascii="Times New Roman" w:hAnsi="Times New Roman"/>
          <w:sz w:val="24"/>
          <w:szCs w:val="24"/>
        </w:rPr>
        <w:t>− гимнастика до учебных занятий;</w:t>
      </w:r>
    </w:p>
    <w:p w:rsidR="00D36CF3" w:rsidRPr="001A7123" w:rsidRDefault="00D36CF3" w:rsidP="00D36CF3">
      <w:pPr>
        <w:spacing w:after="0" w:line="240" w:lineRule="auto"/>
        <w:ind w:firstLine="709"/>
        <w:jc w:val="both"/>
        <w:rPr>
          <w:rFonts w:ascii="Times New Roman" w:hAnsi="Times New Roman"/>
          <w:sz w:val="24"/>
          <w:szCs w:val="24"/>
        </w:rPr>
      </w:pPr>
      <w:r w:rsidRPr="001A7123">
        <w:rPr>
          <w:rFonts w:ascii="Times New Roman" w:hAnsi="Times New Roman"/>
          <w:sz w:val="24"/>
          <w:szCs w:val="24"/>
        </w:rPr>
        <w:t>− динамические паузы в середине учебного дня;</w:t>
      </w:r>
    </w:p>
    <w:p w:rsidR="00D36CF3" w:rsidRPr="001A7123" w:rsidRDefault="00D36CF3" w:rsidP="00D36CF3">
      <w:pPr>
        <w:spacing w:after="0" w:line="240" w:lineRule="auto"/>
        <w:ind w:firstLine="709"/>
        <w:jc w:val="both"/>
        <w:rPr>
          <w:rFonts w:ascii="Times New Roman" w:hAnsi="Times New Roman"/>
          <w:sz w:val="24"/>
          <w:szCs w:val="24"/>
        </w:rPr>
      </w:pPr>
      <w:r w:rsidRPr="001A7123">
        <w:rPr>
          <w:rFonts w:ascii="Times New Roman" w:hAnsi="Times New Roman"/>
          <w:sz w:val="24"/>
          <w:szCs w:val="24"/>
        </w:rPr>
        <w:t>− проведение гимнастики и физкультминуток на уроках;</w:t>
      </w:r>
    </w:p>
    <w:p w:rsidR="00D36CF3" w:rsidRPr="001A7123" w:rsidRDefault="00D36CF3" w:rsidP="00D36CF3">
      <w:pPr>
        <w:spacing w:after="0" w:line="240" w:lineRule="auto"/>
        <w:ind w:firstLine="709"/>
        <w:jc w:val="both"/>
        <w:rPr>
          <w:rFonts w:ascii="Times New Roman" w:hAnsi="Times New Roman"/>
          <w:sz w:val="24"/>
          <w:szCs w:val="24"/>
        </w:rPr>
      </w:pPr>
      <w:r w:rsidRPr="001A7123">
        <w:rPr>
          <w:rFonts w:ascii="Times New Roman" w:hAnsi="Times New Roman"/>
          <w:sz w:val="24"/>
          <w:szCs w:val="24"/>
        </w:rPr>
        <w:lastRenderedPageBreak/>
        <w:t>− подвижные игры на переменах;</w:t>
      </w:r>
    </w:p>
    <w:p w:rsidR="00D36CF3" w:rsidRPr="001A7123" w:rsidRDefault="00D36CF3" w:rsidP="00D36CF3">
      <w:pPr>
        <w:spacing w:after="0" w:line="240" w:lineRule="auto"/>
        <w:ind w:firstLine="709"/>
        <w:jc w:val="both"/>
        <w:rPr>
          <w:rFonts w:ascii="Times New Roman" w:hAnsi="Times New Roman"/>
          <w:sz w:val="24"/>
          <w:szCs w:val="24"/>
        </w:rPr>
      </w:pPr>
      <w:r w:rsidRPr="001A7123">
        <w:rPr>
          <w:rFonts w:ascii="Times New Roman" w:hAnsi="Times New Roman"/>
          <w:sz w:val="24"/>
          <w:szCs w:val="24"/>
        </w:rPr>
        <w:t>− уроки физической культуры;</w:t>
      </w:r>
    </w:p>
    <w:p w:rsidR="00D36CF3" w:rsidRPr="001A7123" w:rsidRDefault="00D36CF3" w:rsidP="00D36CF3">
      <w:pPr>
        <w:spacing w:after="0" w:line="240" w:lineRule="auto"/>
        <w:ind w:firstLine="709"/>
        <w:jc w:val="both"/>
        <w:rPr>
          <w:rFonts w:ascii="Times New Roman" w:hAnsi="Times New Roman"/>
          <w:sz w:val="24"/>
          <w:szCs w:val="24"/>
        </w:rPr>
      </w:pPr>
      <w:r w:rsidRPr="001A7123">
        <w:rPr>
          <w:rFonts w:ascii="Times New Roman" w:hAnsi="Times New Roman"/>
          <w:sz w:val="24"/>
          <w:szCs w:val="24"/>
        </w:rPr>
        <w:t>− внеклассные спортивные мероприятия.</w:t>
      </w:r>
    </w:p>
    <w:p w:rsidR="00D36CF3" w:rsidRPr="001A7123" w:rsidRDefault="00D36CF3" w:rsidP="00D36CF3">
      <w:pPr>
        <w:spacing w:after="0" w:line="240" w:lineRule="auto"/>
        <w:ind w:firstLine="709"/>
        <w:jc w:val="both"/>
        <w:rPr>
          <w:rFonts w:ascii="Times New Roman" w:hAnsi="Times New Roman"/>
          <w:sz w:val="24"/>
          <w:szCs w:val="24"/>
        </w:rPr>
      </w:pPr>
      <w:r w:rsidRPr="001A7123">
        <w:rPr>
          <w:rFonts w:ascii="Times New Roman" w:hAnsi="Times New Roman"/>
          <w:sz w:val="24"/>
          <w:szCs w:val="24"/>
        </w:rPr>
        <w:t xml:space="preserve">После </w:t>
      </w:r>
      <w:proofErr w:type="gramStart"/>
      <w:r w:rsidRPr="001A7123">
        <w:rPr>
          <w:rFonts w:ascii="Times New Roman" w:hAnsi="Times New Roman"/>
          <w:sz w:val="24"/>
          <w:szCs w:val="24"/>
        </w:rPr>
        <w:t>учебных</w:t>
      </w:r>
      <w:proofErr w:type="gramEnd"/>
      <w:r w:rsidRPr="001A7123">
        <w:rPr>
          <w:rFonts w:ascii="Times New Roman" w:hAnsi="Times New Roman"/>
          <w:sz w:val="24"/>
          <w:szCs w:val="24"/>
        </w:rPr>
        <w:t xml:space="preserve"> проводятся коррекционно-развивающие занятия: занятия ритмики, индивидуальные занятия психолога, логопеда.</w:t>
      </w:r>
    </w:p>
    <w:p w:rsidR="00D36CF3" w:rsidRPr="001A7123" w:rsidRDefault="00D36CF3" w:rsidP="00D36CF3">
      <w:pPr>
        <w:spacing w:after="0" w:line="240" w:lineRule="auto"/>
        <w:ind w:firstLine="709"/>
        <w:jc w:val="both"/>
        <w:rPr>
          <w:rFonts w:ascii="Times New Roman" w:hAnsi="Times New Roman"/>
          <w:sz w:val="24"/>
          <w:szCs w:val="24"/>
        </w:rPr>
      </w:pPr>
      <w:r w:rsidRPr="001A7123">
        <w:rPr>
          <w:rFonts w:ascii="Times New Roman" w:hAnsi="Times New Roman"/>
          <w:sz w:val="24"/>
          <w:szCs w:val="24"/>
        </w:rPr>
        <w:t xml:space="preserve">В  образовательном учреждении организовано двухразовое бесплатное питание. </w:t>
      </w:r>
    </w:p>
    <w:p w:rsidR="00D36CF3" w:rsidRPr="001A7123" w:rsidRDefault="00D36CF3" w:rsidP="00D36CF3">
      <w:pPr>
        <w:spacing w:after="0" w:line="240" w:lineRule="auto"/>
        <w:jc w:val="both"/>
        <w:rPr>
          <w:rFonts w:ascii="Times New Roman" w:hAnsi="Times New Roman"/>
          <w:sz w:val="24"/>
          <w:szCs w:val="24"/>
          <w:u w:val="single"/>
        </w:rPr>
      </w:pPr>
    </w:p>
    <w:p w:rsidR="00D36CF3" w:rsidRPr="001A7123" w:rsidRDefault="00D36CF3" w:rsidP="00D36CF3">
      <w:pPr>
        <w:spacing w:after="0" w:line="240" w:lineRule="auto"/>
        <w:ind w:firstLine="709"/>
        <w:jc w:val="both"/>
        <w:rPr>
          <w:rFonts w:ascii="Times New Roman" w:hAnsi="Times New Roman"/>
          <w:sz w:val="24"/>
          <w:szCs w:val="24"/>
          <w:u w:val="single"/>
        </w:rPr>
      </w:pPr>
      <w:r w:rsidRPr="001A7123">
        <w:rPr>
          <w:rFonts w:ascii="Times New Roman" w:hAnsi="Times New Roman"/>
          <w:sz w:val="24"/>
          <w:szCs w:val="24"/>
          <w:u w:val="single"/>
        </w:rPr>
        <w:t>Характеристика  образовательного процесса второй половины дня.</w:t>
      </w:r>
    </w:p>
    <w:p w:rsidR="00D36CF3" w:rsidRPr="001A7123" w:rsidRDefault="00D36CF3" w:rsidP="00D36CF3">
      <w:pPr>
        <w:spacing w:after="0" w:line="240" w:lineRule="auto"/>
        <w:ind w:firstLine="709"/>
        <w:jc w:val="both"/>
        <w:rPr>
          <w:rFonts w:ascii="Times New Roman" w:hAnsi="Times New Roman"/>
          <w:sz w:val="24"/>
          <w:szCs w:val="24"/>
        </w:rPr>
      </w:pPr>
      <w:r w:rsidRPr="001A7123">
        <w:rPr>
          <w:rFonts w:ascii="Times New Roman" w:hAnsi="Times New Roman"/>
          <w:sz w:val="24"/>
          <w:szCs w:val="24"/>
        </w:rPr>
        <w:t xml:space="preserve">Проводятся занятия:  в 1 </w:t>
      </w:r>
      <w:proofErr w:type="gramStart"/>
      <w:r w:rsidRPr="001A7123">
        <w:rPr>
          <w:rFonts w:ascii="Times New Roman" w:hAnsi="Times New Roman"/>
          <w:sz w:val="24"/>
          <w:szCs w:val="24"/>
        </w:rPr>
        <w:t>дополнительном</w:t>
      </w:r>
      <w:proofErr w:type="gramEnd"/>
      <w:r w:rsidRPr="001A7123">
        <w:rPr>
          <w:rFonts w:ascii="Times New Roman" w:hAnsi="Times New Roman"/>
          <w:sz w:val="24"/>
          <w:szCs w:val="24"/>
        </w:rPr>
        <w:t xml:space="preserve"> – 6-х классах – коррекционно-развивающая работа (занятия с учителем-логопедом, педагогом-психологом).</w:t>
      </w:r>
    </w:p>
    <w:p w:rsidR="00D36CF3" w:rsidRPr="001A7123" w:rsidRDefault="00D36CF3" w:rsidP="00D36CF3">
      <w:pPr>
        <w:spacing w:after="0" w:line="240" w:lineRule="auto"/>
        <w:ind w:firstLine="709"/>
        <w:jc w:val="both"/>
        <w:rPr>
          <w:rFonts w:ascii="Times New Roman" w:hAnsi="Times New Roman"/>
          <w:color w:val="000000" w:themeColor="text1"/>
          <w:sz w:val="24"/>
          <w:szCs w:val="24"/>
        </w:rPr>
      </w:pPr>
      <w:proofErr w:type="gramStart"/>
      <w:r w:rsidRPr="001A7123">
        <w:rPr>
          <w:rFonts w:ascii="Times New Roman" w:hAnsi="Times New Roman"/>
          <w:sz w:val="24"/>
          <w:szCs w:val="24"/>
        </w:rPr>
        <w:t>Специалисты службы сопровождения организуют занятия с обучающимися по следующим коррекционным технологиям: лечебная физическая культура, ритмика, логопедические заниятия, сенсорное развитие, психокоррекционные занятия, предметно-практические действия, игра и игротерапия, психологический практикум, социальная коммуникация.</w:t>
      </w:r>
      <w:proofErr w:type="gramEnd"/>
      <w:r w:rsidRPr="001A7123">
        <w:rPr>
          <w:rFonts w:ascii="Times New Roman" w:hAnsi="Times New Roman"/>
          <w:sz w:val="24"/>
          <w:szCs w:val="24"/>
        </w:rPr>
        <w:t xml:space="preserve"> На данные занятия отводится 15-20 минут учебного времени на 1 ученика, 25-30 </w:t>
      </w:r>
      <w:r w:rsidRPr="001A7123">
        <w:rPr>
          <w:rFonts w:ascii="Times New Roman" w:hAnsi="Times New Roman"/>
          <w:color w:val="000000" w:themeColor="text1"/>
          <w:sz w:val="24"/>
          <w:szCs w:val="24"/>
        </w:rPr>
        <w:t xml:space="preserve">минут на группу. </w:t>
      </w:r>
    </w:p>
    <w:p w:rsidR="00D36CF3" w:rsidRPr="001A7123" w:rsidRDefault="00D36CF3" w:rsidP="00D36CF3">
      <w:pPr>
        <w:pStyle w:val="17"/>
        <w:spacing w:after="0"/>
        <w:ind w:left="0" w:firstLine="709"/>
        <w:rPr>
          <w:color w:val="000000" w:themeColor="text1"/>
          <w:sz w:val="24"/>
          <w:szCs w:val="24"/>
        </w:rPr>
      </w:pPr>
      <w:r w:rsidRPr="001A7123">
        <w:rPr>
          <w:color w:val="000000" w:themeColor="text1"/>
          <w:sz w:val="24"/>
          <w:szCs w:val="24"/>
          <w:shd w:val="clear" w:color="auto" w:fill="FFFFFF"/>
        </w:rPr>
        <w:t xml:space="preserve">Содержание коррекционно-развивающей области АООП ОУО вариант 1  представлено следующими обязательными коррекционными курсами: «Ритмика», «Коррекционные занятия (логопедические и психокоррекционные)», «Игра и игротерапия». Содержание данной области может быть дополнено организацией самостоятельно на основании рекомендаций ПМПК, ИПР. Коррекционный курс «Ритмика». Основные задачи реализации содержания: развитие умения слушать музыку, выполнять под музыку различные движения, в том числе и танцевальные, с речевым сопровождением или пением. Развитие координации движений, чувства ритма, темпа, коррекция общей и речевой моторики, пространственной ориентировки. Привитие навыков участия в коллективной творческой деятельности. Коррекционный курс «Логопедические занятия». Основные задачи реализации содержания: формирование и развитие различных видов устной речи (разговорно-диалогической, описательно-повествовательной) на основе обогащения знаний об окружающей действительности. Обогащение и развитие словаря, уточнение значения слова, развитие лексической системности, формирование семантических полей. Развитие и совершенствование грамматического строя речи. Развитие связной речи. Коррекция недостатков письменной речи (чтения и письма). Коррекционный курс «Психокоррекционные занятия». Основные задачи реализации содержания: формирование учебной мотивации, стимуляция сенсорно-перцептивных, мнемических и интеллектуальных процессов. Гармонизация психоэмоционального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Развитие способности к эмпатии, сопереживанию; формирование продуктивных видов взаимоотношений с окружающими (в семье, классе), повышение социального статуса ребенка в коллективе, формирование и развитие навыков социального поведения. Выбор коррекционных курсов и их количественное соотношение самостоятельно определяется организацией, исходя из психофизических </w:t>
      </w:r>
      <w:proofErr w:type="gramStart"/>
      <w:r w:rsidRPr="001A7123">
        <w:rPr>
          <w:color w:val="000000" w:themeColor="text1"/>
          <w:sz w:val="24"/>
          <w:szCs w:val="24"/>
          <w:shd w:val="clear" w:color="auto" w:fill="FFFFFF"/>
        </w:rPr>
        <w:t>особенностей</w:t>
      </w:r>
      <w:proofErr w:type="gramEnd"/>
      <w:r w:rsidRPr="001A7123">
        <w:rPr>
          <w:color w:val="000000" w:themeColor="text1"/>
          <w:sz w:val="24"/>
          <w:szCs w:val="24"/>
          <w:shd w:val="clear" w:color="auto" w:fill="FFFFFF"/>
        </w:rPr>
        <w:t xml:space="preserve"> обучающихся с умственной отсталостью (интеллектуальными нарушениями), на основании рекомендаций ПМПК и ИПР инвалида. Занятия «Игра и игротерапия» направлены на р</w:t>
      </w:r>
      <w:r w:rsidRPr="001A7123">
        <w:rPr>
          <w:color w:val="000000" w:themeColor="text1"/>
          <w:sz w:val="24"/>
          <w:szCs w:val="24"/>
        </w:rPr>
        <w:t>азвитие эмоциональной, волевой сфер обучающихся, развитие познавательной деятельности, сенсомоторных процессов обучающихся, развитие навыков эффективного общения. Благодаря таким играм, происходит активная разрядка эмоций, различные проявления чувств (в мимике, пантомимике) помогают предотвращать перерастание некоторых эмоций в патологию. Соблюдение правил игры способствует развитию у ребенка  саморегуляции поведения, чувств.</w:t>
      </w:r>
    </w:p>
    <w:p w:rsidR="00D36CF3" w:rsidRPr="001A7123" w:rsidRDefault="00D36CF3" w:rsidP="00D36CF3">
      <w:pPr>
        <w:spacing w:after="0" w:line="240" w:lineRule="auto"/>
        <w:ind w:firstLine="709"/>
        <w:jc w:val="both"/>
        <w:rPr>
          <w:rFonts w:ascii="Times New Roman" w:hAnsi="Times New Roman" w:cs="Times New Roman"/>
          <w:color w:val="000000" w:themeColor="text1"/>
          <w:sz w:val="24"/>
          <w:szCs w:val="24"/>
          <w:shd w:val="clear" w:color="auto" w:fill="FFFFFF"/>
        </w:rPr>
      </w:pPr>
      <w:r w:rsidRPr="001A7123">
        <w:rPr>
          <w:rFonts w:ascii="Times New Roman" w:hAnsi="Times New Roman" w:cs="Times New Roman"/>
          <w:iCs/>
          <w:color w:val="000000" w:themeColor="text1"/>
          <w:sz w:val="24"/>
          <w:szCs w:val="24"/>
        </w:rPr>
        <w:t xml:space="preserve">В играх, направленных на развитие коммуникативных способностей формируются навыки коллективной жизни, умение договариваться, стремление уважать замыслы других детей, доброжелательное отношение к играм товарищей, навыки взаимопомощи. Ребенок усваивает правила общественного поведения. </w:t>
      </w:r>
      <w:r w:rsidRPr="001A7123">
        <w:rPr>
          <w:rFonts w:ascii="Times New Roman" w:hAnsi="Times New Roman" w:cs="Times New Roman"/>
          <w:color w:val="000000" w:themeColor="text1"/>
          <w:sz w:val="24"/>
          <w:szCs w:val="24"/>
          <w:shd w:val="clear" w:color="auto" w:fill="FFFFFF"/>
        </w:rPr>
        <w:t xml:space="preserve">Содержание коррекционно-развивающей области АООП ОУО, вариант 2 представлено следующими обязательными коррекционными курсами: «Сенсорное развитие», «Предметно-практические действия», «Двигательное </w:t>
      </w:r>
      <w:r w:rsidRPr="001A7123">
        <w:rPr>
          <w:rFonts w:ascii="Times New Roman" w:hAnsi="Times New Roman" w:cs="Times New Roman"/>
          <w:color w:val="000000" w:themeColor="text1"/>
          <w:sz w:val="24"/>
          <w:szCs w:val="24"/>
          <w:shd w:val="clear" w:color="auto" w:fill="FFFFFF"/>
        </w:rPr>
        <w:lastRenderedPageBreak/>
        <w:t xml:space="preserve">развитие», «Альтернативная коммуникация», «Коррекционно-развивающие занятия». Коррекционный курс «Сенсорное развитие». Основные задачи реализации содержания: обогащение чувственного опыта через целенаправленное систематическое воздействие на различные анализаторы. Развитие зрительного, слухового, тактильного, кинестетического восприятия, а также восприятие запаха и вкуса как пропедевтика формирования навыков общения, предметно-практической и познавательной деятельности. Коррекционный курс «Предметно-практические действия». Основные задачи реализации содержания: формирование интереса к предметному рукотворному миру; освоение простых действий с предметами и материалами; умение следовать определенному порядку (алгоритму, расписанию) при выполнении предметных действий. Овладение навыками предметно-практической деятельности как необходимой основой для самообслуживания, коммуникации, изобразительной, бытовой и трудовой деятельности. Коррекционный курс «Двигательное развитие». Основные задачи реализации содержания: мотивация двигательной активности; поддержка и развитие имеющихся движений, расширение диапазона движений и профилактика возможных нарушений. Обучение переходу из одной позы в другую; освоение новых способов передвижения (включая передвижение с помощью технических средств реабилитации); формирование функциональных двигательных навыков; развитие функции руки, в том числе мелкой моторики; формирование ориентировки в пространстве; обогащение сенсомоторного опыта. Коррекционный курс «Альтернативная коммуникация». Основные задачи реализации содержания: Освоение доступных средств невербальной коммуникации: взгляда, мимики, жеста, предмета, графического изображения, знаковой системы. Освоение таблицы букв, карточек с напечатанными словами, набора букв как средства коммуникации. Составление коммуникативных таблиц и коммуникативных тетрадей для общения в школе, дома и в других местах. Освоение технических коммуникативных устройств. Коррекционный курс «Коррекционно-развивающие занятия». Основные задачи реализации содержания: Коррекция отдельных сторон психической деятельности и личностной сферы. Формирование социально приемлемых форм поведения, сведение к минимуму проявлений деструктивного поведения: крик, агрессия, самоагрессия, стереотипии и другое. Коррекция речевых расстройств и нарушений коммуникации. Дополнительная помощь в освоении отдельных действий и представлений, которые оказываются </w:t>
      </w:r>
      <w:proofErr w:type="gramStart"/>
      <w:r w:rsidRPr="001A7123">
        <w:rPr>
          <w:rFonts w:ascii="Times New Roman" w:hAnsi="Times New Roman" w:cs="Times New Roman"/>
          <w:color w:val="000000" w:themeColor="text1"/>
          <w:sz w:val="24"/>
          <w:szCs w:val="24"/>
          <w:shd w:val="clear" w:color="auto" w:fill="FFFFFF"/>
        </w:rPr>
        <w:t>для</w:t>
      </w:r>
      <w:proofErr w:type="gramEnd"/>
      <w:r w:rsidRPr="001A7123">
        <w:rPr>
          <w:rFonts w:ascii="Times New Roman" w:hAnsi="Times New Roman" w:cs="Times New Roman"/>
          <w:color w:val="000000" w:themeColor="text1"/>
          <w:sz w:val="24"/>
          <w:szCs w:val="24"/>
          <w:shd w:val="clear" w:color="auto" w:fill="FFFFFF"/>
        </w:rPr>
        <w:t xml:space="preserve"> обучающихся особенно трудными. Развитие индивидуальных способностей обучающихся, их творческого потенциала. В целях обеспечения индивидуальных потребностей обучающихся часть учебного плана, формируемая участниками образовательных отношений, предусматривает введение учебных курсов, обеспечивающих удовлетворение особых образовательных потребностей обучающихся с умственной отсталостью (интеллектуальными нарушениями) и необходимую коррекцию недостатков в психическом и (или) физическом развитии.</w:t>
      </w:r>
    </w:p>
    <w:p w:rsidR="00D36CF3" w:rsidRPr="001A7123" w:rsidRDefault="00D36CF3" w:rsidP="00D36CF3">
      <w:pPr>
        <w:pStyle w:val="af8"/>
        <w:ind w:left="0" w:firstLine="709"/>
        <w:jc w:val="both"/>
        <w:rPr>
          <w:color w:val="000000" w:themeColor="text1"/>
          <w:shd w:val="clear" w:color="auto" w:fill="FFFFFF"/>
        </w:rPr>
      </w:pPr>
      <w:proofErr w:type="gramStart"/>
      <w:r w:rsidRPr="001A7123">
        <w:rPr>
          <w:color w:val="000000" w:themeColor="text1"/>
          <w:shd w:val="clear" w:color="auto" w:fill="FFFFFF"/>
        </w:rPr>
        <w:t>Коррекционная технология «Психологический практикум» проводится в 7-9 классах для учащихся с легкой умственной отсталостью (интеллектуальными нарушениями) и направлена на ознакомление подростков с элементарными психологическими знаниями и их использование для целенаправленного психического развития детей, коррекцию и развитие познавательных функций, создание условий для самопознания подростка себя как личности, ознакомление с приемами эффективной коммуникации и их применение в ходе занятий, содействие процессу усвоения</w:t>
      </w:r>
      <w:proofErr w:type="gramEnd"/>
      <w:r w:rsidRPr="001A7123">
        <w:rPr>
          <w:color w:val="000000" w:themeColor="text1"/>
          <w:shd w:val="clear" w:color="auto" w:fill="FFFFFF"/>
        </w:rPr>
        <w:t xml:space="preserve"> различных форм межличностных отношений, воспитание чувства ответственности за свои действия и поступки, профилактику употребления ПАВ и формирование ЗОЖ подростков, воспитание уважения к институту брак, а также профессиональную ориентацию подростков.</w:t>
      </w:r>
    </w:p>
    <w:p w:rsidR="00D36CF3" w:rsidRPr="001A7123" w:rsidRDefault="00D36CF3" w:rsidP="00D36CF3">
      <w:pPr>
        <w:tabs>
          <w:tab w:val="left" w:pos="720"/>
        </w:tabs>
        <w:spacing w:after="0" w:line="240" w:lineRule="auto"/>
        <w:ind w:firstLine="720"/>
        <w:jc w:val="both"/>
        <w:rPr>
          <w:rFonts w:ascii="Times New Roman" w:hAnsi="Times New Roman" w:cs="Times New Roman"/>
          <w:sz w:val="24"/>
          <w:szCs w:val="24"/>
          <w:lang w:bidi="he-IL"/>
        </w:rPr>
      </w:pPr>
      <w:proofErr w:type="gramStart"/>
      <w:r w:rsidRPr="001A7123">
        <w:rPr>
          <w:rFonts w:ascii="Times New Roman" w:hAnsi="Times New Roman" w:cs="Times New Roman"/>
          <w:color w:val="000000"/>
          <w:sz w:val="24"/>
          <w:szCs w:val="24"/>
          <w:shd w:val="clear" w:color="auto" w:fill="FFFFFF"/>
        </w:rPr>
        <w:t xml:space="preserve">Коррекционная технология «Социальная коммуникация» реализуется в рамках АООП образования обучающихся с умеренной, тяжелой, глубокой умственной отсталостью (интеллектуальными нарушениями) в 8-9 классах и ставит целью </w:t>
      </w:r>
      <w:r w:rsidRPr="001A7123">
        <w:rPr>
          <w:rFonts w:ascii="Times New Roman" w:hAnsi="Times New Roman" w:cs="Times New Roman"/>
          <w:sz w:val="24"/>
          <w:szCs w:val="24"/>
        </w:rPr>
        <w:t xml:space="preserve"> дать детям с умеренной, тяжелой, глубокой умственной отсталостью твердые навыки и привычки общения с людьми, поведения в обществе, </w:t>
      </w:r>
      <w:r w:rsidRPr="001A7123">
        <w:rPr>
          <w:rFonts w:ascii="Times New Roman" w:hAnsi="Times New Roman" w:cs="Times New Roman"/>
          <w:sz w:val="24"/>
          <w:szCs w:val="24"/>
          <w:lang w:bidi="he-IL"/>
        </w:rPr>
        <w:t xml:space="preserve"> формирование адекватного социального поведения учащихся, развитиеосмысления ими различных правил в самых разных ситуациях социального взаимодействия, повышение жизненной компетентности</w:t>
      </w:r>
      <w:proofErr w:type="gramEnd"/>
      <w:r w:rsidRPr="001A7123">
        <w:rPr>
          <w:rFonts w:ascii="Times New Roman" w:hAnsi="Times New Roman" w:cs="Times New Roman"/>
          <w:sz w:val="24"/>
          <w:szCs w:val="24"/>
          <w:lang w:bidi="he-IL"/>
        </w:rPr>
        <w:t xml:space="preserve"> учеников,</w:t>
      </w:r>
      <w:r w:rsidRPr="001A7123">
        <w:rPr>
          <w:rFonts w:ascii="Times New Roman" w:hAnsi="Times New Roman" w:cs="Times New Roman"/>
          <w:sz w:val="24"/>
          <w:szCs w:val="24"/>
        </w:rPr>
        <w:t xml:space="preserve"> развитие навыков </w:t>
      </w:r>
      <w:r w:rsidRPr="001A7123">
        <w:rPr>
          <w:rFonts w:ascii="Times New Roman" w:hAnsi="Times New Roman" w:cs="Times New Roman"/>
          <w:sz w:val="24"/>
          <w:szCs w:val="24"/>
        </w:rPr>
        <w:lastRenderedPageBreak/>
        <w:t>использования имеющихся коммуникативных стереотипов в новых условиях,  воспитание позитивных чувств по отношению к окружающим.</w:t>
      </w:r>
    </w:p>
    <w:p w:rsidR="00A27124" w:rsidRPr="001A7123" w:rsidRDefault="00A15690" w:rsidP="00E84637">
      <w:pPr>
        <w:spacing w:after="0" w:line="240" w:lineRule="auto"/>
        <w:ind w:firstLine="720"/>
        <w:jc w:val="both"/>
        <w:rPr>
          <w:rFonts w:ascii="Times New Roman" w:hAnsi="Times New Roman"/>
          <w:sz w:val="24"/>
          <w:szCs w:val="24"/>
        </w:rPr>
      </w:pPr>
      <w:r w:rsidRPr="001A7123">
        <w:rPr>
          <w:rFonts w:ascii="Times New Roman" w:hAnsi="Times New Roman" w:cs="Times New Roman"/>
          <w:sz w:val="24"/>
          <w:szCs w:val="24"/>
        </w:rPr>
        <w:t>Во второй половине дня в</w:t>
      </w:r>
      <w:r w:rsidR="00EE0217" w:rsidRPr="001A7123">
        <w:rPr>
          <w:rFonts w:ascii="Times New Roman" w:hAnsi="Times New Roman" w:cs="Times New Roman"/>
          <w:sz w:val="24"/>
          <w:szCs w:val="24"/>
        </w:rPr>
        <w:t>о всех классах, обучающихся по ФГОС</w:t>
      </w:r>
      <w:r w:rsidR="00C9707A" w:rsidRPr="001A7123">
        <w:rPr>
          <w:rFonts w:ascii="Times New Roman" w:hAnsi="Times New Roman" w:cs="Times New Roman"/>
          <w:sz w:val="24"/>
          <w:szCs w:val="24"/>
        </w:rPr>
        <w:t>,</w:t>
      </w:r>
      <w:r w:rsidR="00AE4CAD" w:rsidRPr="001A7123">
        <w:rPr>
          <w:rFonts w:ascii="Times New Roman" w:hAnsi="Times New Roman" w:cs="Times New Roman"/>
          <w:sz w:val="24"/>
          <w:szCs w:val="24"/>
        </w:rPr>
        <w:t xml:space="preserve"> </w:t>
      </w:r>
      <w:r w:rsidR="00EE0217" w:rsidRPr="001A7123">
        <w:rPr>
          <w:rFonts w:ascii="Times New Roman" w:hAnsi="Times New Roman" w:cs="Times New Roman"/>
          <w:sz w:val="24"/>
          <w:szCs w:val="24"/>
        </w:rPr>
        <w:t>организована</w:t>
      </w:r>
      <w:r w:rsidRPr="001A7123">
        <w:rPr>
          <w:rFonts w:ascii="Times New Roman" w:hAnsi="Times New Roman" w:cs="Times New Roman"/>
          <w:sz w:val="24"/>
          <w:szCs w:val="24"/>
        </w:rPr>
        <w:t xml:space="preserve"> внеурочная деятельность</w:t>
      </w:r>
      <w:r w:rsidRPr="001A7123">
        <w:rPr>
          <w:rFonts w:ascii="Times New Roman" w:hAnsi="Times New Roman"/>
          <w:sz w:val="24"/>
          <w:szCs w:val="24"/>
        </w:rPr>
        <w:t xml:space="preserve"> по направлениям: духовно-нравственное, общекультурное, оздоровительное, социальное</w:t>
      </w:r>
      <w:r w:rsidR="00EE0217" w:rsidRPr="001A7123">
        <w:rPr>
          <w:rFonts w:ascii="Times New Roman" w:hAnsi="Times New Roman"/>
          <w:sz w:val="24"/>
          <w:szCs w:val="24"/>
        </w:rPr>
        <w:t>. Для ребят проводятся занятия: «Я сам», «Здоровячок»</w:t>
      </w:r>
      <w:proofErr w:type="gramStart"/>
      <w:r w:rsidR="00EE0217" w:rsidRPr="001A7123">
        <w:rPr>
          <w:rFonts w:ascii="Times New Roman" w:hAnsi="Times New Roman"/>
          <w:sz w:val="24"/>
          <w:szCs w:val="24"/>
        </w:rPr>
        <w:t>,«</w:t>
      </w:r>
      <w:proofErr w:type="gramEnd"/>
      <w:r w:rsidR="00EE0217" w:rsidRPr="001A7123">
        <w:rPr>
          <w:rFonts w:ascii="Times New Roman" w:hAnsi="Times New Roman"/>
          <w:sz w:val="24"/>
          <w:szCs w:val="24"/>
        </w:rPr>
        <w:t>Я-Вологжанин», «Азбука здоровья», «Что такое хорошо, и что такое плохо»</w:t>
      </w:r>
      <w:r w:rsidR="00C9707A" w:rsidRPr="001A7123">
        <w:rPr>
          <w:rFonts w:ascii="Times New Roman" w:hAnsi="Times New Roman"/>
          <w:sz w:val="24"/>
          <w:szCs w:val="24"/>
        </w:rPr>
        <w:t>, др</w:t>
      </w:r>
      <w:r w:rsidR="00A27124" w:rsidRPr="001A7123">
        <w:rPr>
          <w:rFonts w:ascii="Times New Roman" w:hAnsi="Times New Roman"/>
          <w:sz w:val="24"/>
          <w:szCs w:val="24"/>
        </w:rPr>
        <w:t>угие</w:t>
      </w:r>
      <w:r w:rsidR="00EE0217" w:rsidRPr="001A7123">
        <w:rPr>
          <w:rFonts w:ascii="Times New Roman" w:hAnsi="Times New Roman"/>
          <w:sz w:val="24"/>
          <w:szCs w:val="24"/>
        </w:rPr>
        <w:t xml:space="preserve">. </w:t>
      </w:r>
    </w:p>
    <w:p w:rsidR="00652881" w:rsidRPr="001A7123" w:rsidRDefault="00A27124" w:rsidP="00A27124">
      <w:pPr>
        <w:spacing w:after="0" w:line="100" w:lineRule="atLeast"/>
        <w:ind w:firstLine="708"/>
        <w:jc w:val="both"/>
        <w:rPr>
          <w:rFonts w:ascii="Times New Roman" w:hAnsi="Times New Roman"/>
          <w:sz w:val="24"/>
          <w:szCs w:val="24"/>
        </w:rPr>
      </w:pPr>
      <w:r w:rsidRPr="001A7123">
        <w:rPr>
          <w:rFonts w:ascii="Times New Roman" w:hAnsi="Times New Roman"/>
          <w:sz w:val="24"/>
          <w:szCs w:val="24"/>
        </w:rPr>
        <w:t xml:space="preserve">На каждое направление учебным планом выделено: 4 часа в </w:t>
      </w:r>
      <w:r w:rsidR="002D3C78" w:rsidRPr="001A7123">
        <w:rPr>
          <w:rFonts w:ascii="Times New Roman" w:hAnsi="Times New Roman"/>
          <w:sz w:val="24"/>
          <w:szCs w:val="24"/>
        </w:rPr>
        <w:t>неделю</w:t>
      </w:r>
      <w:r w:rsidRPr="001A7123">
        <w:rPr>
          <w:rFonts w:ascii="Times New Roman" w:hAnsi="Times New Roman"/>
          <w:sz w:val="24"/>
          <w:szCs w:val="24"/>
        </w:rPr>
        <w:t xml:space="preserve">, для учащихся                     </w:t>
      </w:r>
      <w:r w:rsidR="00F079B1" w:rsidRPr="001A7123">
        <w:rPr>
          <w:rFonts w:ascii="Times New Roman" w:hAnsi="Times New Roman"/>
          <w:sz w:val="24"/>
          <w:szCs w:val="24"/>
        </w:rPr>
        <w:t>АООП (</w:t>
      </w:r>
      <w:r w:rsidRPr="001A7123">
        <w:rPr>
          <w:rFonts w:ascii="Times New Roman" w:hAnsi="Times New Roman"/>
          <w:sz w:val="24"/>
          <w:szCs w:val="24"/>
        </w:rPr>
        <w:t>1 варианта</w:t>
      </w:r>
      <w:r w:rsidR="00F079B1" w:rsidRPr="001A7123">
        <w:rPr>
          <w:rFonts w:ascii="Times New Roman" w:hAnsi="Times New Roman"/>
          <w:sz w:val="24"/>
          <w:szCs w:val="24"/>
        </w:rPr>
        <w:t>)</w:t>
      </w:r>
      <w:r w:rsidRPr="001A7123">
        <w:rPr>
          <w:rFonts w:ascii="Times New Roman" w:hAnsi="Times New Roman"/>
          <w:sz w:val="24"/>
          <w:szCs w:val="24"/>
        </w:rPr>
        <w:t xml:space="preserve">; </w:t>
      </w:r>
      <w:r w:rsidR="002D3C78" w:rsidRPr="001A7123">
        <w:rPr>
          <w:rFonts w:ascii="Times New Roman" w:hAnsi="Times New Roman"/>
          <w:sz w:val="24"/>
          <w:szCs w:val="24"/>
        </w:rPr>
        <w:t xml:space="preserve">6 часов в неделю, для учащихся </w:t>
      </w:r>
      <w:r w:rsidR="00F079B1" w:rsidRPr="001A7123">
        <w:rPr>
          <w:rFonts w:ascii="Times New Roman" w:hAnsi="Times New Roman"/>
          <w:sz w:val="24"/>
          <w:szCs w:val="24"/>
        </w:rPr>
        <w:t>АООП (</w:t>
      </w:r>
      <w:r w:rsidR="002D3C78" w:rsidRPr="001A7123">
        <w:rPr>
          <w:rFonts w:ascii="Times New Roman" w:hAnsi="Times New Roman"/>
          <w:sz w:val="24"/>
          <w:szCs w:val="24"/>
        </w:rPr>
        <w:t>2 варианта</w:t>
      </w:r>
      <w:r w:rsidR="00F079B1" w:rsidRPr="001A7123">
        <w:rPr>
          <w:rFonts w:ascii="Times New Roman" w:hAnsi="Times New Roman"/>
          <w:sz w:val="24"/>
          <w:szCs w:val="24"/>
        </w:rPr>
        <w:t>)</w:t>
      </w:r>
      <w:r w:rsidRPr="001A7123">
        <w:rPr>
          <w:rFonts w:ascii="Times New Roman" w:hAnsi="Times New Roman"/>
          <w:sz w:val="24"/>
          <w:szCs w:val="24"/>
        </w:rPr>
        <w:t xml:space="preserve">. Охват учащихся во внеурочной деятельности </w:t>
      </w:r>
      <w:r w:rsidR="002D3C78" w:rsidRPr="001A7123">
        <w:rPr>
          <w:rFonts w:ascii="Times New Roman" w:hAnsi="Times New Roman"/>
          <w:sz w:val="24"/>
          <w:szCs w:val="24"/>
        </w:rPr>
        <w:t>по заявлениям родителей (законных представителей)</w:t>
      </w:r>
      <w:r w:rsidR="00AE4CAD" w:rsidRPr="001A7123">
        <w:rPr>
          <w:rFonts w:ascii="Times New Roman" w:hAnsi="Times New Roman"/>
          <w:sz w:val="24"/>
          <w:szCs w:val="24"/>
        </w:rPr>
        <w:t xml:space="preserve"> </w:t>
      </w:r>
      <w:r w:rsidRPr="001A7123">
        <w:rPr>
          <w:rFonts w:ascii="Times New Roman" w:hAnsi="Times New Roman"/>
          <w:sz w:val="24"/>
          <w:szCs w:val="24"/>
        </w:rPr>
        <w:t>составляет -100%.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29"/>
        <w:gridCol w:w="5812"/>
        <w:gridCol w:w="1559"/>
      </w:tblGrid>
      <w:tr w:rsidR="00BE1AE7" w:rsidRPr="001A7123" w:rsidTr="00925EA8">
        <w:trPr>
          <w:trHeight w:val="23"/>
          <w:jc w:val="center"/>
        </w:trPr>
        <w:tc>
          <w:tcPr>
            <w:tcW w:w="1829" w:type="dxa"/>
            <w:shd w:val="clear" w:color="auto" w:fill="auto"/>
            <w:vAlign w:val="center"/>
          </w:tcPr>
          <w:p w:rsidR="00EE0217" w:rsidRPr="001A7123" w:rsidRDefault="00BE1AE7" w:rsidP="00EE0217">
            <w:pPr>
              <w:snapToGrid w:val="0"/>
              <w:spacing w:after="0" w:line="100" w:lineRule="atLeast"/>
              <w:jc w:val="center"/>
              <w:rPr>
                <w:rFonts w:ascii="Times New Roman" w:hAnsi="Times New Roman"/>
                <w:sz w:val="24"/>
                <w:szCs w:val="24"/>
              </w:rPr>
            </w:pPr>
            <w:bookmarkStart w:id="2" w:name="_Hlk38278775"/>
            <w:r w:rsidRPr="001A7123">
              <w:rPr>
                <w:rFonts w:ascii="Times New Roman" w:hAnsi="Times New Roman"/>
                <w:sz w:val="24"/>
                <w:szCs w:val="24"/>
              </w:rPr>
              <w:t>Классы</w:t>
            </w:r>
          </w:p>
          <w:p w:rsidR="00BE1AE7" w:rsidRPr="001A7123" w:rsidRDefault="00BE1AE7" w:rsidP="00BE1AE7">
            <w:pPr>
              <w:spacing w:after="0" w:line="100" w:lineRule="atLeast"/>
              <w:jc w:val="center"/>
              <w:rPr>
                <w:rFonts w:ascii="Times New Roman" w:hAnsi="Times New Roman"/>
                <w:sz w:val="24"/>
                <w:szCs w:val="24"/>
              </w:rPr>
            </w:pPr>
          </w:p>
        </w:tc>
        <w:tc>
          <w:tcPr>
            <w:tcW w:w="5812" w:type="dxa"/>
            <w:shd w:val="clear" w:color="auto" w:fill="auto"/>
          </w:tcPr>
          <w:p w:rsidR="00BE1AE7" w:rsidRPr="001A7123" w:rsidRDefault="00C9707A" w:rsidP="00BE1AE7">
            <w:pPr>
              <w:snapToGrid w:val="0"/>
              <w:spacing w:after="0" w:line="100" w:lineRule="atLeast"/>
              <w:jc w:val="center"/>
              <w:rPr>
                <w:rFonts w:ascii="Times New Roman" w:hAnsi="Times New Roman"/>
                <w:sz w:val="24"/>
                <w:szCs w:val="24"/>
              </w:rPr>
            </w:pPr>
            <w:r w:rsidRPr="001A7123">
              <w:rPr>
                <w:rFonts w:ascii="Times New Roman" w:hAnsi="Times New Roman"/>
                <w:sz w:val="24"/>
                <w:szCs w:val="24"/>
              </w:rPr>
              <w:t>Направление</w:t>
            </w:r>
          </w:p>
          <w:p w:rsidR="00BE1AE7" w:rsidRPr="001A7123" w:rsidRDefault="00BE1AE7" w:rsidP="00EE0217">
            <w:pPr>
              <w:spacing w:after="0" w:line="100" w:lineRule="atLeast"/>
              <w:rPr>
                <w:rFonts w:ascii="Times New Roman" w:hAnsi="Times New Roman"/>
                <w:sz w:val="24"/>
                <w:szCs w:val="24"/>
              </w:rPr>
            </w:pPr>
          </w:p>
        </w:tc>
        <w:tc>
          <w:tcPr>
            <w:tcW w:w="1559" w:type="dxa"/>
            <w:shd w:val="clear" w:color="auto" w:fill="auto"/>
          </w:tcPr>
          <w:p w:rsidR="00BE1AE7" w:rsidRPr="001A7123" w:rsidRDefault="00BE1AE7" w:rsidP="00BE1AE7">
            <w:pPr>
              <w:snapToGrid w:val="0"/>
              <w:spacing w:after="0" w:line="100" w:lineRule="atLeast"/>
              <w:jc w:val="center"/>
              <w:rPr>
                <w:rFonts w:ascii="Times New Roman" w:hAnsi="Times New Roman"/>
                <w:sz w:val="24"/>
                <w:szCs w:val="24"/>
              </w:rPr>
            </w:pPr>
            <w:r w:rsidRPr="001A7123">
              <w:rPr>
                <w:rFonts w:ascii="Times New Roman" w:hAnsi="Times New Roman"/>
                <w:sz w:val="24"/>
                <w:szCs w:val="24"/>
              </w:rPr>
              <w:t>Кол-во занимаю-</w:t>
            </w:r>
          </w:p>
          <w:p w:rsidR="00BE1AE7" w:rsidRPr="001A7123" w:rsidRDefault="00CB71BA" w:rsidP="00BE1AE7">
            <w:pPr>
              <w:spacing w:after="0" w:line="100" w:lineRule="atLeast"/>
              <w:jc w:val="center"/>
              <w:rPr>
                <w:rFonts w:ascii="Times New Roman" w:hAnsi="Times New Roman"/>
                <w:sz w:val="24"/>
                <w:szCs w:val="24"/>
              </w:rPr>
            </w:pPr>
            <w:r w:rsidRPr="001A7123">
              <w:rPr>
                <w:rFonts w:ascii="Times New Roman" w:hAnsi="Times New Roman"/>
                <w:sz w:val="24"/>
                <w:szCs w:val="24"/>
              </w:rPr>
              <w:t>щ</w:t>
            </w:r>
            <w:r w:rsidR="00BE1AE7" w:rsidRPr="001A7123">
              <w:rPr>
                <w:rFonts w:ascii="Times New Roman" w:hAnsi="Times New Roman"/>
                <w:sz w:val="24"/>
                <w:szCs w:val="24"/>
              </w:rPr>
              <w:t>ихся</w:t>
            </w:r>
          </w:p>
        </w:tc>
      </w:tr>
      <w:tr w:rsidR="00BE1AE7" w:rsidRPr="001A7123" w:rsidTr="00BE1AE7">
        <w:trPr>
          <w:trHeight w:val="125"/>
          <w:jc w:val="center"/>
        </w:trPr>
        <w:tc>
          <w:tcPr>
            <w:tcW w:w="9200" w:type="dxa"/>
            <w:gridSpan w:val="3"/>
            <w:shd w:val="clear" w:color="auto" w:fill="auto"/>
            <w:vAlign w:val="center"/>
          </w:tcPr>
          <w:p w:rsidR="00BE1AE7" w:rsidRPr="001A7123" w:rsidRDefault="00EE0217" w:rsidP="00925EA8">
            <w:pPr>
              <w:snapToGrid w:val="0"/>
              <w:spacing w:after="0" w:line="100" w:lineRule="atLeast"/>
              <w:jc w:val="both"/>
              <w:rPr>
                <w:rFonts w:ascii="Times New Roman" w:hAnsi="Times New Roman"/>
                <w:b/>
                <w:sz w:val="24"/>
                <w:szCs w:val="24"/>
              </w:rPr>
            </w:pPr>
            <w:r w:rsidRPr="001A7123">
              <w:rPr>
                <w:rFonts w:ascii="Times New Roman" w:hAnsi="Times New Roman"/>
                <w:b/>
                <w:sz w:val="24"/>
                <w:szCs w:val="24"/>
              </w:rPr>
              <w:t>внеурочная деятельность</w:t>
            </w:r>
          </w:p>
        </w:tc>
      </w:tr>
      <w:tr w:rsidR="00BE1AE7" w:rsidRPr="001A7123" w:rsidTr="00925EA8">
        <w:trPr>
          <w:trHeight w:val="125"/>
          <w:jc w:val="center"/>
        </w:trPr>
        <w:tc>
          <w:tcPr>
            <w:tcW w:w="1829" w:type="dxa"/>
            <w:vMerge w:val="restart"/>
            <w:shd w:val="clear" w:color="auto" w:fill="auto"/>
            <w:vAlign w:val="center"/>
          </w:tcPr>
          <w:p w:rsidR="00BE1AE7" w:rsidRPr="001A7123" w:rsidRDefault="00BE1AE7" w:rsidP="00925EA8">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1а,1б,1</w:t>
            </w:r>
            <w:r w:rsidR="00925EA8" w:rsidRPr="001A7123">
              <w:rPr>
                <w:rFonts w:ascii="Times New Roman" w:hAnsi="Times New Roman"/>
                <w:sz w:val="24"/>
                <w:szCs w:val="24"/>
              </w:rPr>
              <w:t>г</w:t>
            </w:r>
            <w:r w:rsidRPr="001A7123">
              <w:rPr>
                <w:rFonts w:ascii="Times New Roman" w:hAnsi="Times New Roman"/>
                <w:sz w:val="24"/>
                <w:szCs w:val="24"/>
              </w:rPr>
              <w:t>,</w:t>
            </w:r>
            <w:r w:rsidR="00925EA8" w:rsidRPr="001A7123">
              <w:rPr>
                <w:rFonts w:ascii="Times New Roman" w:hAnsi="Times New Roman"/>
                <w:sz w:val="24"/>
                <w:szCs w:val="24"/>
              </w:rPr>
              <w:t>1д, 2а,2б,4</w:t>
            </w:r>
            <w:r w:rsidRPr="001A7123">
              <w:rPr>
                <w:rFonts w:ascii="Times New Roman" w:hAnsi="Times New Roman"/>
                <w:sz w:val="24"/>
                <w:szCs w:val="24"/>
              </w:rPr>
              <w:t>а,</w:t>
            </w:r>
            <w:r w:rsidR="00925EA8" w:rsidRPr="001A7123">
              <w:rPr>
                <w:rFonts w:ascii="Times New Roman" w:hAnsi="Times New Roman"/>
                <w:sz w:val="24"/>
                <w:szCs w:val="24"/>
              </w:rPr>
              <w:t>4</w:t>
            </w:r>
            <w:r w:rsidRPr="001A7123">
              <w:rPr>
                <w:rFonts w:ascii="Times New Roman" w:hAnsi="Times New Roman"/>
                <w:sz w:val="24"/>
                <w:szCs w:val="24"/>
              </w:rPr>
              <w:t>б,</w:t>
            </w:r>
            <w:r w:rsidR="00925EA8" w:rsidRPr="001A7123">
              <w:rPr>
                <w:rFonts w:ascii="Times New Roman" w:hAnsi="Times New Roman"/>
                <w:sz w:val="24"/>
                <w:szCs w:val="24"/>
              </w:rPr>
              <w:t xml:space="preserve"> 5а,5б,6а,6б,6в</w:t>
            </w:r>
          </w:p>
        </w:tc>
        <w:tc>
          <w:tcPr>
            <w:tcW w:w="5812" w:type="dxa"/>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 xml:space="preserve">Духовно-нравственное </w:t>
            </w:r>
          </w:p>
        </w:tc>
        <w:tc>
          <w:tcPr>
            <w:tcW w:w="1559" w:type="dxa"/>
            <w:shd w:val="clear" w:color="auto" w:fill="auto"/>
          </w:tcPr>
          <w:p w:rsidR="00BE1AE7" w:rsidRPr="001A7123" w:rsidRDefault="00BE1AE7" w:rsidP="00925EA8">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w:t>
            </w:r>
            <w:r w:rsidR="00925EA8" w:rsidRPr="001A7123">
              <w:rPr>
                <w:rFonts w:ascii="Times New Roman" w:hAnsi="Times New Roman"/>
                <w:sz w:val="24"/>
                <w:szCs w:val="24"/>
              </w:rPr>
              <w:t>48</w:t>
            </w:r>
          </w:p>
        </w:tc>
      </w:tr>
      <w:tr w:rsidR="00BE1AE7" w:rsidRPr="001A7123" w:rsidTr="00925EA8">
        <w:trPr>
          <w:trHeight w:val="125"/>
          <w:jc w:val="center"/>
        </w:trPr>
        <w:tc>
          <w:tcPr>
            <w:tcW w:w="1829" w:type="dxa"/>
            <w:vMerge/>
            <w:shd w:val="clear" w:color="auto" w:fill="auto"/>
            <w:vAlign w:val="center"/>
          </w:tcPr>
          <w:p w:rsidR="00BE1AE7" w:rsidRPr="001A7123" w:rsidRDefault="00BE1AE7" w:rsidP="00BE1AE7">
            <w:pPr>
              <w:snapToGrid w:val="0"/>
              <w:spacing w:after="0" w:line="100" w:lineRule="atLeast"/>
              <w:jc w:val="both"/>
              <w:rPr>
                <w:rFonts w:ascii="Times New Roman" w:hAnsi="Times New Roman"/>
                <w:sz w:val="24"/>
                <w:szCs w:val="24"/>
              </w:rPr>
            </w:pPr>
          </w:p>
        </w:tc>
        <w:tc>
          <w:tcPr>
            <w:tcW w:w="5812" w:type="dxa"/>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Общекультурное</w:t>
            </w:r>
          </w:p>
        </w:tc>
        <w:tc>
          <w:tcPr>
            <w:tcW w:w="1559" w:type="dxa"/>
            <w:shd w:val="clear" w:color="auto" w:fill="auto"/>
          </w:tcPr>
          <w:p w:rsidR="00BE1AE7" w:rsidRPr="001A7123" w:rsidRDefault="00BE1AE7" w:rsidP="00925EA8">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w:t>
            </w:r>
            <w:r w:rsidR="00925EA8" w:rsidRPr="001A7123">
              <w:rPr>
                <w:rFonts w:ascii="Times New Roman" w:hAnsi="Times New Roman"/>
                <w:sz w:val="24"/>
                <w:szCs w:val="24"/>
              </w:rPr>
              <w:t>48</w:t>
            </w:r>
          </w:p>
        </w:tc>
      </w:tr>
      <w:tr w:rsidR="00BE1AE7" w:rsidRPr="001A7123" w:rsidTr="00925EA8">
        <w:trPr>
          <w:trHeight w:val="125"/>
          <w:jc w:val="center"/>
        </w:trPr>
        <w:tc>
          <w:tcPr>
            <w:tcW w:w="1829" w:type="dxa"/>
            <w:vMerge/>
            <w:shd w:val="clear" w:color="auto" w:fill="auto"/>
            <w:vAlign w:val="center"/>
          </w:tcPr>
          <w:p w:rsidR="00BE1AE7" w:rsidRPr="001A7123" w:rsidRDefault="00BE1AE7" w:rsidP="00BE1AE7">
            <w:pPr>
              <w:snapToGrid w:val="0"/>
              <w:spacing w:after="0" w:line="100" w:lineRule="atLeast"/>
              <w:jc w:val="both"/>
              <w:rPr>
                <w:rFonts w:ascii="Times New Roman" w:hAnsi="Times New Roman"/>
                <w:sz w:val="24"/>
                <w:szCs w:val="24"/>
              </w:rPr>
            </w:pPr>
          </w:p>
        </w:tc>
        <w:tc>
          <w:tcPr>
            <w:tcW w:w="5812" w:type="dxa"/>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Оздоровительное</w:t>
            </w:r>
          </w:p>
        </w:tc>
        <w:tc>
          <w:tcPr>
            <w:tcW w:w="1559" w:type="dxa"/>
            <w:shd w:val="clear" w:color="auto" w:fill="auto"/>
          </w:tcPr>
          <w:p w:rsidR="00BE1AE7" w:rsidRPr="001A7123" w:rsidRDefault="00BE1AE7" w:rsidP="00925EA8">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w:t>
            </w:r>
            <w:r w:rsidR="00925EA8" w:rsidRPr="001A7123">
              <w:rPr>
                <w:rFonts w:ascii="Times New Roman" w:hAnsi="Times New Roman"/>
                <w:sz w:val="24"/>
                <w:szCs w:val="24"/>
              </w:rPr>
              <w:t>48</w:t>
            </w:r>
          </w:p>
        </w:tc>
      </w:tr>
      <w:tr w:rsidR="00BE1AE7" w:rsidRPr="001A7123" w:rsidTr="00925EA8">
        <w:trPr>
          <w:trHeight w:val="125"/>
          <w:jc w:val="center"/>
        </w:trPr>
        <w:tc>
          <w:tcPr>
            <w:tcW w:w="1829" w:type="dxa"/>
            <w:vMerge/>
            <w:shd w:val="clear" w:color="auto" w:fill="auto"/>
            <w:vAlign w:val="center"/>
          </w:tcPr>
          <w:p w:rsidR="00BE1AE7" w:rsidRPr="001A7123" w:rsidRDefault="00BE1AE7" w:rsidP="00BE1AE7">
            <w:pPr>
              <w:snapToGrid w:val="0"/>
              <w:spacing w:after="0" w:line="100" w:lineRule="atLeast"/>
              <w:jc w:val="both"/>
              <w:rPr>
                <w:rFonts w:ascii="Times New Roman" w:hAnsi="Times New Roman"/>
                <w:sz w:val="24"/>
                <w:szCs w:val="24"/>
              </w:rPr>
            </w:pPr>
          </w:p>
        </w:tc>
        <w:tc>
          <w:tcPr>
            <w:tcW w:w="5812" w:type="dxa"/>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Социальное</w:t>
            </w:r>
          </w:p>
        </w:tc>
        <w:tc>
          <w:tcPr>
            <w:tcW w:w="1559" w:type="dxa"/>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121</w:t>
            </w:r>
          </w:p>
        </w:tc>
      </w:tr>
      <w:tr w:rsidR="00BE1AE7" w:rsidRPr="001A7123" w:rsidTr="00925EA8">
        <w:trPr>
          <w:trHeight w:val="125"/>
          <w:jc w:val="center"/>
        </w:trPr>
        <w:tc>
          <w:tcPr>
            <w:tcW w:w="1829" w:type="dxa"/>
            <w:vMerge w:val="restart"/>
            <w:shd w:val="clear" w:color="auto" w:fill="auto"/>
            <w:vAlign w:val="center"/>
          </w:tcPr>
          <w:p w:rsidR="00BE1AE7" w:rsidRPr="001A7123" w:rsidRDefault="00BE1AE7" w:rsidP="00925EA8">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w:t>
            </w:r>
            <w:r w:rsidR="00925EA8" w:rsidRPr="001A7123">
              <w:rPr>
                <w:rFonts w:ascii="Times New Roman" w:hAnsi="Times New Roman"/>
                <w:sz w:val="24"/>
                <w:szCs w:val="24"/>
              </w:rPr>
              <w:t>в,2в,3а,4в,4г,5в,  6г</w:t>
            </w:r>
          </w:p>
        </w:tc>
        <w:tc>
          <w:tcPr>
            <w:tcW w:w="5812" w:type="dxa"/>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Нравственное</w:t>
            </w:r>
          </w:p>
        </w:tc>
        <w:tc>
          <w:tcPr>
            <w:tcW w:w="1559" w:type="dxa"/>
            <w:shd w:val="clear" w:color="auto" w:fill="auto"/>
          </w:tcPr>
          <w:p w:rsidR="00BE1AE7" w:rsidRPr="001A7123" w:rsidRDefault="005853F0" w:rsidP="005853F0">
            <w:pPr>
              <w:snapToGrid w:val="0"/>
              <w:spacing w:after="0" w:line="100" w:lineRule="atLeast"/>
              <w:jc w:val="both"/>
              <w:rPr>
                <w:rFonts w:ascii="Times New Roman" w:hAnsi="Times New Roman"/>
                <w:sz w:val="24"/>
                <w:szCs w:val="24"/>
              </w:rPr>
            </w:pPr>
            <w:r w:rsidRPr="001A7123">
              <w:rPr>
                <w:rFonts w:ascii="Times New Roman" w:hAnsi="Times New Roman"/>
                <w:sz w:val="24"/>
                <w:szCs w:val="24"/>
              </w:rPr>
              <w:t>62</w:t>
            </w:r>
          </w:p>
        </w:tc>
      </w:tr>
      <w:tr w:rsidR="00BE1AE7" w:rsidRPr="001A7123" w:rsidTr="00925EA8">
        <w:trPr>
          <w:trHeight w:val="125"/>
          <w:jc w:val="center"/>
        </w:trPr>
        <w:tc>
          <w:tcPr>
            <w:tcW w:w="1829" w:type="dxa"/>
            <w:vMerge/>
            <w:shd w:val="clear" w:color="auto" w:fill="auto"/>
            <w:vAlign w:val="center"/>
          </w:tcPr>
          <w:p w:rsidR="00BE1AE7" w:rsidRPr="001A7123" w:rsidRDefault="00BE1AE7" w:rsidP="00BE1AE7">
            <w:pPr>
              <w:snapToGrid w:val="0"/>
              <w:spacing w:after="0" w:line="100" w:lineRule="atLeast"/>
              <w:jc w:val="both"/>
              <w:rPr>
                <w:rFonts w:ascii="Times New Roman" w:hAnsi="Times New Roman"/>
                <w:sz w:val="24"/>
                <w:szCs w:val="24"/>
              </w:rPr>
            </w:pPr>
          </w:p>
        </w:tc>
        <w:tc>
          <w:tcPr>
            <w:tcW w:w="5812" w:type="dxa"/>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Общекультурное</w:t>
            </w:r>
          </w:p>
        </w:tc>
        <w:tc>
          <w:tcPr>
            <w:tcW w:w="1559" w:type="dxa"/>
            <w:shd w:val="clear" w:color="auto" w:fill="auto"/>
          </w:tcPr>
          <w:p w:rsidR="00BE1AE7" w:rsidRPr="001A7123" w:rsidRDefault="005853F0"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62</w:t>
            </w:r>
          </w:p>
        </w:tc>
      </w:tr>
      <w:tr w:rsidR="00BE1AE7" w:rsidRPr="001A7123" w:rsidTr="00925EA8">
        <w:trPr>
          <w:trHeight w:val="125"/>
          <w:jc w:val="center"/>
        </w:trPr>
        <w:tc>
          <w:tcPr>
            <w:tcW w:w="1829" w:type="dxa"/>
            <w:vMerge/>
            <w:shd w:val="clear" w:color="auto" w:fill="auto"/>
            <w:vAlign w:val="center"/>
          </w:tcPr>
          <w:p w:rsidR="00BE1AE7" w:rsidRPr="001A7123" w:rsidRDefault="00BE1AE7" w:rsidP="00BE1AE7">
            <w:pPr>
              <w:snapToGrid w:val="0"/>
              <w:spacing w:after="0" w:line="100" w:lineRule="atLeast"/>
              <w:jc w:val="both"/>
              <w:rPr>
                <w:rFonts w:ascii="Times New Roman" w:hAnsi="Times New Roman"/>
                <w:sz w:val="24"/>
                <w:szCs w:val="24"/>
              </w:rPr>
            </w:pPr>
          </w:p>
        </w:tc>
        <w:tc>
          <w:tcPr>
            <w:tcW w:w="5812" w:type="dxa"/>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Спортивно-оздоровительное</w:t>
            </w:r>
          </w:p>
        </w:tc>
        <w:tc>
          <w:tcPr>
            <w:tcW w:w="1559" w:type="dxa"/>
            <w:shd w:val="clear" w:color="auto" w:fill="auto"/>
          </w:tcPr>
          <w:p w:rsidR="00BE1AE7" w:rsidRPr="001A7123" w:rsidRDefault="005853F0"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62</w:t>
            </w:r>
          </w:p>
        </w:tc>
      </w:tr>
      <w:tr w:rsidR="00BE1AE7" w:rsidRPr="001A7123" w:rsidTr="00925EA8">
        <w:trPr>
          <w:trHeight w:val="125"/>
          <w:jc w:val="center"/>
        </w:trPr>
        <w:tc>
          <w:tcPr>
            <w:tcW w:w="1829" w:type="dxa"/>
            <w:vMerge/>
            <w:shd w:val="clear" w:color="auto" w:fill="auto"/>
            <w:vAlign w:val="center"/>
          </w:tcPr>
          <w:p w:rsidR="00BE1AE7" w:rsidRPr="001A7123" w:rsidRDefault="00BE1AE7" w:rsidP="00BE1AE7">
            <w:pPr>
              <w:snapToGrid w:val="0"/>
              <w:spacing w:after="0" w:line="100" w:lineRule="atLeast"/>
              <w:jc w:val="both"/>
              <w:rPr>
                <w:rFonts w:ascii="Times New Roman" w:hAnsi="Times New Roman"/>
                <w:sz w:val="24"/>
                <w:szCs w:val="24"/>
              </w:rPr>
            </w:pPr>
          </w:p>
        </w:tc>
        <w:tc>
          <w:tcPr>
            <w:tcW w:w="5812" w:type="dxa"/>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Социальное</w:t>
            </w:r>
          </w:p>
        </w:tc>
        <w:tc>
          <w:tcPr>
            <w:tcW w:w="1559" w:type="dxa"/>
            <w:shd w:val="clear" w:color="auto" w:fill="auto"/>
          </w:tcPr>
          <w:p w:rsidR="00BE1AE7" w:rsidRPr="001A7123" w:rsidRDefault="005853F0"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62</w:t>
            </w:r>
          </w:p>
        </w:tc>
      </w:tr>
      <w:bookmarkEnd w:id="2"/>
    </w:tbl>
    <w:p w:rsidR="00C9707A" w:rsidRPr="001A7123" w:rsidRDefault="00C9707A" w:rsidP="00652881">
      <w:pPr>
        <w:spacing w:after="0" w:line="100" w:lineRule="atLeast"/>
        <w:jc w:val="both"/>
        <w:rPr>
          <w:sz w:val="24"/>
          <w:szCs w:val="24"/>
        </w:rPr>
      </w:pPr>
    </w:p>
    <w:p w:rsidR="00652881" w:rsidRPr="001A7123" w:rsidRDefault="00EE0217" w:rsidP="00652881">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 xml:space="preserve">Для учащихся </w:t>
      </w:r>
      <w:r w:rsidR="005853F0" w:rsidRPr="001A7123">
        <w:rPr>
          <w:rFonts w:ascii="Times New Roman" w:hAnsi="Times New Roman" w:cs="Times New Roman"/>
          <w:sz w:val="24"/>
          <w:szCs w:val="24"/>
        </w:rPr>
        <w:t>7</w:t>
      </w:r>
      <w:r w:rsidRPr="001A7123">
        <w:rPr>
          <w:rFonts w:ascii="Times New Roman" w:hAnsi="Times New Roman" w:cs="Times New Roman"/>
          <w:sz w:val="24"/>
          <w:szCs w:val="24"/>
        </w:rPr>
        <w:t>-9 классов</w:t>
      </w:r>
      <w:r w:rsidR="00C9707A" w:rsidRPr="001A7123">
        <w:rPr>
          <w:rFonts w:ascii="Times New Roman" w:hAnsi="Times New Roman" w:cs="Times New Roman"/>
          <w:sz w:val="24"/>
          <w:szCs w:val="24"/>
        </w:rPr>
        <w:t xml:space="preserve"> во второй половине дня</w:t>
      </w:r>
      <w:r w:rsidRPr="001A7123">
        <w:rPr>
          <w:rFonts w:ascii="Times New Roman" w:hAnsi="Times New Roman" w:cs="Times New Roman"/>
          <w:sz w:val="24"/>
          <w:szCs w:val="24"/>
        </w:rPr>
        <w:t xml:space="preserve"> организованы факультатив</w:t>
      </w:r>
      <w:r w:rsidR="002D3C78" w:rsidRPr="001A7123">
        <w:rPr>
          <w:rFonts w:ascii="Times New Roman" w:hAnsi="Times New Roman" w:cs="Times New Roman"/>
          <w:sz w:val="24"/>
          <w:szCs w:val="24"/>
        </w:rPr>
        <w:t>ные занятия</w:t>
      </w:r>
      <w:r w:rsidRPr="001A7123">
        <w:rPr>
          <w:rFonts w:ascii="Times New Roman" w:hAnsi="Times New Roman" w:cs="Times New Roman"/>
          <w:sz w:val="24"/>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85"/>
        <w:gridCol w:w="5856"/>
        <w:gridCol w:w="1559"/>
      </w:tblGrid>
      <w:tr w:rsidR="00EE0217" w:rsidRPr="001A7123" w:rsidTr="00623639">
        <w:trPr>
          <w:trHeight w:val="23"/>
          <w:jc w:val="center"/>
        </w:trPr>
        <w:tc>
          <w:tcPr>
            <w:tcW w:w="1785" w:type="dxa"/>
            <w:shd w:val="clear" w:color="auto" w:fill="auto"/>
            <w:vAlign w:val="center"/>
          </w:tcPr>
          <w:p w:rsidR="00EE0217" w:rsidRPr="001A7123" w:rsidRDefault="00EE0217" w:rsidP="00EE0217">
            <w:pPr>
              <w:spacing w:after="0" w:line="100" w:lineRule="atLeast"/>
              <w:jc w:val="both"/>
              <w:rPr>
                <w:rFonts w:ascii="Times New Roman" w:hAnsi="Times New Roman" w:cs="Times New Roman"/>
                <w:sz w:val="24"/>
                <w:szCs w:val="24"/>
              </w:rPr>
            </w:pPr>
            <w:bookmarkStart w:id="3" w:name="_Hlk38279511"/>
            <w:r w:rsidRPr="001A7123">
              <w:rPr>
                <w:rFonts w:ascii="Times New Roman" w:hAnsi="Times New Roman" w:cs="Times New Roman"/>
                <w:sz w:val="24"/>
                <w:szCs w:val="24"/>
              </w:rPr>
              <w:t>Классы</w:t>
            </w:r>
          </w:p>
          <w:p w:rsidR="00EE0217" w:rsidRPr="001A7123" w:rsidRDefault="00EE0217" w:rsidP="00EE0217">
            <w:pPr>
              <w:spacing w:after="0" w:line="100" w:lineRule="atLeast"/>
              <w:jc w:val="both"/>
              <w:rPr>
                <w:rFonts w:ascii="Times New Roman" w:hAnsi="Times New Roman" w:cs="Times New Roman"/>
                <w:sz w:val="24"/>
                <w:szCs w:val="24"/>
              </w:rPr>
            </w:pPr>
          </w:p>
        </w:tc>
        <w:tc>
          <w:tcPr>
            <w:tcW w:w="5856" w:type="dxa"/>
            <w:shd w:val="clear" w:color="auto" w:fill="auto"/>
          </w:tcPr>
          <w:p w:rsidR="00EE0217" w:rsidRPr="001A7123" w:rsidRDefault="00EE0217" w:rsidP="00EE0217">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Наименование занятия</w:t>
            </w:r>
          </w:p>
          <w:p w:rsidR="00EE0217" w:rsidRPr="001A7123" w:rsidRDefault="00EE0217" w:rsidP="00EE0217">
            <w:pPr>
              <w:spacing w:after="0" w:line="100" w:lineRule="atLeast"/>
              <w:jc w:val="both"/>
              <w:rPr>
                <w:rFonts w:ascii="Times New Roman" w:hAnsi="Times New Roman" w:cs="Times New Roman"/>
                <w:sz w:val="24"/>
                <w:szCs w:val="24"/>
              </w:rPr>
            </w:pPr>
          </w:p>
        </w:tc>
        <w:tc>
          <w:tcPr>
            <w:tcW w:w="1559" w:type="dxa"/>
            <w:shd w:val="clear" w:color="auto" w:fill="auto"/>
          </w:tcPr>
          <w:p w:rsidR="00EE0217" w:rsidRPr="001A7123" w:rsidRDefault="00EE0217" w:rsidP="00EE0217">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Кол-во занимаю-</w:t>
            </w:r>
          </w:p>
          <w:p w:rsidR="00EE0217" w:rsidRPr="001A7123" w:rsidRDefault="00EE0217" w:rsidP="00EE0217">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щихся</w:t>
            </w:r>
          </w:p>
        </w:tc>
      </w:tr>
      <w:tr w:rsidR="00EE0217" w:rsidRPr="001A7123" w:rsidTr="00623639">
        <w:trPr>
          <w:trHeight w:val="125"/>
          <w:jc w:val="center"/>
        </w:trPr>
        <w:tc>
          <w:tcPr>
            <w:tcW w:w="9200" w:type="dxa"/>
            <w:gridSpan w:val="3"/>
            <w:shd w:val="clear" w:color="auto" w:fill="auto"/>
            <w:vAlign w:val="center"/>
          </w:tcPr>
          <w:p w:rsidR="00EE0217" w:rsidRPr="001A7123" w:rsidRDefault="005853F0" w:rsidP="005853F0">
            <w:pPr>
              <w:spacing w:after="0" w:line="100" w:lineRule="atLeast"/>
              <w:jc w:val="both"/>
              <w:rPr>
                <w:rFonts w:ascii="Times New Roman" w:hAnsi="Times New Roman" w:cs="Times New Roman"/>
                <w:b/>
                <w:sz w:val="24"/>
                <w:szCs w:val="24"/>
              </w:rPr>
            </w:pPr>
            <w:r w:rsidRPr="001A7123">
              <w:rPr>
                <w:rFonts w:ascii="Times New Roman" w:hAnsi="Times New Roman" w:cs="Times New Roman"/>
                <w:b/>
                <w:sz w:val="24"/>
                <w:szCs w:val="24"/>
              </w:rPr>
              <w:t>1</w:t>
            </w:r>
            <w:r w:rsidR="00EE0217" w:rsidRPr="001A7123">
              <w:rPr>
                <w:rFonts w:ascii="Times New Roman" w:hAnsi="Times New Roman" w:cs="Times New Roman"/>
                <w:b/>
                <w:sz w:val="24"/>
                <w:szCs w:val="24"/>
              </w:rPr>
              <w:t xml:space="preserve"> полугодие 20</w:t>
            </w:r>
            <w:r w:rsidRPr="001A7123">
              <w:rPr>
                <w:rFonts w:ascii="Times New Roman" w:hAnsi="Times New Roman" w:cs="Times New Roman"/>
                <w:b/>
                <w:sz w:val="24"/>
                <w:szCs w:val="24"/>
              </w:rPr>
              <w:t>20</w:t>
            </w:r>
            <w:r w:rsidR="00EE0217" w:rsidRPr="001A7123">
              <w:rPr>
                <w:rFonts w:ascii="Times New Roman" w:hAnsi="Times New Roman" w:cs="Times New Roman"/>
                <w:b/>
                <w:sz w:val="24"/>
                <w:szCs w:val="24"/>
              </w:rPr>
              <w:t xml:space="preserve"> года факультативы</w:t>
            </w:r>
          </w:p>
        </w:tc>
      </w:tr>
      <w:tr w:rsidR="00EE0217" w:rsidRPr="001A7123" w:rsidTr="00623639">
        <w:trPr>
          <w:trHeight w:val="125"/>
          <w:jc w:val="center"/>
        </w:trPr>
        <w:tc>
          <w:tcPr>
            <w:tcW w:w="1785" w:type="dxa"/>
            <w:shd w:val="clear" w:color="auto" w:fill="auto"/>
            <w:vAlign w:val="center"/>
          </w:tcPr>
          <w:p w:rsidR="00EE0217" w:rsidRPr="001A7123" w:rsidRDefault="00EE0217" w:rsidP="00EE0217">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7кл.</w:t>
            </w:r>
          </w:p>
        </w:tc>
        <w:tc>
          <w:tcPr>
            <w:tcW w:w="5856" w:type="dxa"/>
            <w:shd w:val="clear" w:color="auto" w:fill="auto"/>
          </w:tcPr>
          <w:p w:rsidR="00EE0217" w:rsidRPr="001A7123" w:rsidRDefault="00EE0217" w:rsidP="00EE0217">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«Реабилитационная робототехника»</w:t>
            </w:r>
          </w:p>
        </w:tc>
        <w:tc>
          <w:tcPr>
            <w:tcW w:w="1559" w:type="dxa"/>
            <w:shd w:val="clear" w:color="auto" w:fill="auto"/>
          </w:tcPr>
          <w:p w:rsidR="00EE0217" w:rsidRPr="001A7123" w:rsidRDefault="00EE0217" w:rsidP="00EE0217">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43</w:t>
            </w:r>
          </w:p>
        </w:tc>
      </w:tr>
      <w:tr w:rsidR="00EE0217" w:rsidRPr="001A7123" w:rsidTr="00623639">
        <w:trPr>
          <w:trHeight w:val="125"/>
          <w:jc w:val="center"/>
        </w:trPr>
        <w:tc>
          <w:tcPr>
            <w:tcW w:w="1785" w:type="dxa"/>
            <w:shd w:val="clear" w:color="auto" w:fill="auto"/>
            <w:vAlign w:val="center"/>
          </w:tcPr>
          <w:p w:rsidR="00EE0217" w:rsidRPr="001A7123" w:rsidRDefault="00EE0217" w:rsidP="00EE0217">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7 кл.</w:t>
            </w:r>
          </w:p>
        </w:tc>
        <w:tc>
          <w:tcPr>
            <w:tcW w:w="5856" w:type="dxa"/>
            <w:shd w:val="clear" w:color="auto" w:fill="auto"/>
          </w:tcPr>
          <w:p w:rsidR="00EE0217" w:rsidRPr="001A7123" w:rsidRDefault="00EE0217" w:rsidP="00EE0217">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«Занимательная грамматика»</w:t>
            </w:r>
          </w:p>
        </w:tc>
        <w:tc>
          <w:tcPr>
            <w:tcW w:w="1559" w:type="dxa"/>
            <w:shd w:val="clear" w:color="auto" w:fill="auto"/>
          </w:tcPr>
          <w:p w:rsidR="00EE0217" w:rsidRPr="001A7123" w:rsidRDefault="00EE0217" w:rsidP="00EE0217">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43</w:t>
            </w:r>
          </w:p>
        </w:tc>
      </w:tr>
      <w:tr w:rsidR="00EE0217" w:rsidRPr="001A7123" w:rsidTr="00623639">
        <w:trPr>
          <w:trHeight w:val="125"/>
          <w:jc w:val="center"/>
        </w:trPr>
        <w:tc>
          <w:tcPr>
            <w:tcW w:w="1785" w:type="dxa"/>
            <w:shd w:val="clear" w:color="auto" w:fill="auto"/>
            <w:vAlign w:val="center"/>
          </w:tcPr>
          <w:p w:rsidR="00EE0217" w:rsidRPr="001A7123" w:rsidRDefault="00EE0217" w:rsidP="00EE0217">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6кл.</w:t>
            </w:r>
          </w:p>
        </w:tc>
        <w:tc>
          <w:tcPr>
            <w:tcW w:w="5856" w:type="dxa"/>
            <w:shd w:val="clear" w:color="auto" w:fill="auto"/>
          </w:tcPr>
          <w:p w:rsidR="00EE0217" w:rsidRPr="001A7123" w:rsidRDefault="00EE0217" w:rsidP="00EE0217">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«Мини-футбол»</w:t>
            </w:r>
          </w:p>
        </w:tc>
        <w:tc>
          <w:tcPr>
            <w:tcW w:w="1559" w:type="dxa"/>
            <w:shd w:val="clear" w:color="auto" w:fill="auto"/>
          </w:tcPr>
          <w:p w:rsidR="00EE0217" w:rsidRPr="001A7123" w:rsidRDefault="00EE0217" w:rsidP="00EE0217">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14</w:t>
            </w:r>
          </w:p>
        </w:tc>
      </w:tr>
      <w:tr w:rsidR="00EE0217" w:rsidRPr="001A7123" w:rsidTr="00623639">
        <w:trPr>
          <w:trHeight w:val="125"/>
          <w:jc w:val="center"/>
        </w:trPr>
        <w:tc>
          <w:tcPr>
            <w:tcW w:w="1785" w:type="dxa"/>
            <w:shd w:val="clear" w:color="auto" w:fill="auto"/>
            <w:vAlign w:val="center"/>
          </w:tcPr>
          <w:p w:rsidR="00EE0217" w:rsidRPr="001A7123" w:rsidRDefault="00EE0217" w:rsidP="00EE0217">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8 кл.</w:t>
            </w:r>
          </w:p>
        </w:tc>
        <w:tc>
          <w:tcPr>
            <w:tcW w:w="5856" w:type="dxa"/>
            <w:shd w:val="clear" w:color="auto" w:fill="auto"/>
          </w:tcPr>
          <w:p w:rsidR="00EE0217" w:rsidRPr="001A7123" w:rsidRDefault="00EE0217" w:rsidP="00EE0217">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«Информатика»</w:t>
            </w:r>
          </w:p>
        </w:tc>
        <w:tc>
          <w:tcPr>
            <w:tcW w:w="1559" w:type="dxa"/>
            <w:shd w:val="clear" w:color="auto" w:fill="auto"/>
          </w:tcPr>
          <w:p w:rsidR="00EE0217" w:rsidRPr="001A7123" w:rsidRDefault="00EE0217" w:rsidP="00EE0217">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44</w:t>
            </w:r>
          </w:p>
        </w:tc>
      </w:tr>
      <w:tr w:rsidR="00EE0217" w:rsidRPr="001A7123" w:rsidTr="00623639">
        <w:trPr>
          <w:trHeight w:val="125"/>
          <w:jc w:val="center"/>
        </w:trPr>
        <w:tc>
          <w:tcPr>
            <w:tcW w:w="1785" w:type="dxa"/>
            <w:shd w:val="clear" w:color="auto" w:fill="auto"/>
            <w:vAlign w:val="center"/>
          </w:tcPr>
          <w:p w:rsidR="00EE0217" w:rsidRPr="001A7123" w:rsidRDefault="00EE0217" w:rsidP="00EE0217">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8 кл.</w:t>
            </w:r>
          </w:p>
        </w:tc>
        <w:tc>
          <w:tcPr>
            <w:tcW w:w="5856" w:type="dxa"/>
            <w:shd w:val="clear" w:color="auto" w:fill="auto"/>
          </w:tcPr>
          <w:p w:rsidR="00EE0217" w:rsidRPr="001A7123" w:rsidRDefault="00EE0217" w:rsidP="00EE0217">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«Настольный теннис»</w:t>
            </w:r>
          </w:p>
        </w:tc>
        <w:tc>
          <w:tcPr>
            <w:tcW w:w="1559" w:type="dxa"/>
            <w:shd w:val="clear" w:color="auto" w:fill="auto"/>
          </w:tcPr>
          <w:p w:rsidR="00EE0217" w:rsidRPr="001A7123" w:rsidRDefault="00EE0217" w:rsidP="00EE0217">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44</w:t>
            </w:r>
          </w:p>
        </w:tc>
      </w:tr>
      <w:tr w:rsidR="00EE0217" w:rsidRPr="001A7123" w:rsidTr="00623639">
        <w:trPr>
          <w:trHeight w:val="125"/>
          <w:jc w:val="center"/>
        </w:trPr>
        <w:tc>
          <w:tcPr>
            <w:tcW w:w="1785" w:type="dxa"/>
            <w:shd w:val="clear" w:color="auto" w:fill="auto"/>
            <w:vAlign w:val="center"/>
          </w:tcPr>
          <w:p w:rsidR="00EE0217" w:rsidRPr="001A7123" w:rsidRDefault="00EE0217" w:rsidP="00EE0217">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9 кл.</w:t>
            </w:r>
          </w:p>
        </w:tc>
        <w:tc>
          <w:tcPr>
            <w:tcW w:w="5856" w:type="dxa"/>
            <w:shd w:val="clear" w:color="auto" w:fill="auto"/>
          </w:tcPr>
          <w:p w:rsidR="00EE0217" w:rsidRPr="001A7123" w:rsidRDefault="00EE0217" w:rsidP="00EE0217">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«Футбол»</w:t>
            </w:r>
          </w:p>
        </w:tc>
        <w:tc>
          <w:tcPr>
            <w:tcW w:w="1559" w:type="dxa"/>
            <w:shd w:val="clear" w:color="auto" w:fill="auto"/>
          </w:tcPr>
          <w:p w:rsidR="00EE0217" w:rsidRPr="001A7123" w:rsidRDefault="00EE0217" w:rsidP="00EE0217">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12</w:t>
            </w:r>
          </w:p>
        </w:tc>
      </w:tr>
      <w:tr w:rsidR="00EE0217" w:rsidRPr="001A7123" w:rsidTr="00623639">
        <w:trPr>
          <w:trHeight w:val="125"/>
          <w:jc w:val="center"/>
        </w:trPr>
        <w:tc>
          <w:tcPr>
            <w:tcW w:w="1785" w:type="dxa"/>
            <w:shd w:val="clear" w:color="auto" w:fill="auto"/>
            <w:vAlign w:val="center"/>
          </w:tcPr>
          <w:p w:rsidR="00EE0217" w:rsidRPr="001A7123" w:rsidRDefault="00EE0217" w:rsidP="00EE0217">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9 кл.</w:t>
            </w:r>
          </w:p>
        </w:tc>
        <w:tc>
          <w:tcPr>
            <w:tcW w:w="5856" w:type="dxa"/>
            <w:shd w:val="clear" w:color="auto" w:fill="auto"/>
          </w:tcPr>
          <w:p w:rsidR="00EE0217" w:rsidRPr="001A7123" w:rsidRDefault="00EE0217" w:rsidP="00EE0217">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«Волейбол»</w:t>
            </w:r>
          </w:p>
        </w:tc>
        <w:tc>
          <w:tcPr>
            <w:tcW w:w="1559" w:type="dxa"/>
            <w:shd w:val="clear" w:color="auto" w:fill="auto"/>
          </w:tcPr>
          <w:p w:rsidR="00EE0217" w:rsidRPr="001A7123" w:rsidRDefault="00EE0217" w:rsidP="00EE0217">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11</w:t>
            </w:r>
          </w:p>
        </w:tc>
      </w:tr>
      <w:tr w:rsidR="005853F0" w:rsidRPr="001A7123" w:rsidTr="00793871">
        <w:trPr>
          <w:trHeight w:val="125"/>
          <w:jc w:val="center"/>
        </w:trPr>
        <w:tc>
          <w:tcPr>
            <w:tcW w:w="9200" w:type="dxa"/>
            <w:gridSpan w:val="3"/>
            <w:shd w:val="clear" w:color="auto" w:fill="auto"/>
            <w:vAlign w:val="center"/>
          </w:tcPr>
          <w:p w:rsidR="005853F0" w:rsidRPr="001A7123" w:rsidRDefault="005853F0" w:rsidP="00EE0217">
            <w:pPr>
              <w:spacing w:after="0" w:line="100" w:lineRule="atLeast"/>
              <w:jc w:val="both"/>
              <w:rPr>
                <w:rFonts w:ascii="Times New Roman" w:hAnsi="Times New Roman" w:cs="Times New Roman"/>
                <w:b/>
                <w:sz w:val="24"/>
                <w:szCs w:val="24"/>
              </w:rPr>
            </w:pPr>
            <w:r w:rsidRPr="001A7123">
              <w:rPr>
                <w:rFonts w:ascii="Times New Roman" w:hAnsi="Times New Roman" w:cs="Times New Roman"/>
                <w:b/>
                <w:sz w:val="24"/>
                <w:szCs w:val="24"/>
              </w:rPr>
              <w:t>2 полугодие 2020 года факультативы</w:t>
            </w:r>
          </w:p>
        </w:tc>
      </w:tr>
      <w:tr w:rsidR="005853F0" w:rsidRPr="001A7123" w:rsidTr="00623639">
        <w:trPr>
          <w:trHeight w:val="125"/>
          <w:jc w:val="center"/>
        </w:trPr>
        <w:tc>
          <w:tcPr>
            <w:tcW w:w="1785" w:type="dxa"/>
            <w:shd w:val="clear" w:color="auto" w:fill="auto"/>
            <w:vAlign w:val="center"/>
          </w:tcPr>
          <w:p w:rsidR="005853F0" w:rsidRPr="001A7123" w:rsidRDefault="005853F0" w:rsidP="00793871">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7кл.</w:t>
            </w:r>
          </w:p>
        </w:tc>
        <w:tc>
          <w:tcPr>
            <w:tcW w:w="5856" w:type="dxa"/>
            <w:shd w:val="clear" w:color="auto" w:fill="auto"/>
          </w:tcPr>
          <w:p w:rsidR="005853F0" w:rsidRPr="001A7123" w:rsidRDefault="005853F0" w:rsidP="005853F0">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«Музыка, Литература, Живопись»</w:t>
            </w:r>
          </w:p>
        </w:tc>
        <w:tc>
          <w:tcPr>
            <w:tcW w:w="1559" w:type="dxa"/>
            <w:shd w:val="clear" w:color="auto" w:fill="auto"/>
          </w:tcPr>
          <w:p w:rsidR="005853F0" w:rsidRPr="001A7123" w:rsidRDefault="00F079B1" w:rsidP="00793871">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15</w:t>
            </w:r>
          </w:p>
        </w:tc>
      </w:tr>
      <w:tr w:rsidR="005853F0" w:rsidRPr="001A7123" w:rsidTr="00623639">
        <w:trPr>
          <w:trHeight w:val="125"/>
          <w:jc w:val="center"/>
        </w:trPr>
        <w:tc>
          <w:tcPr>
            <w:tcW w:w="1785" w:type="dxa"/>
            <w:shd w:val="clear" w:color="auto" w:fill="auto"/>
            <w:vAlign w:val="center"/>
          </w:tcPr>
          <w:p w:rsidR="005853F0" w:rsidRPr="001A7123" w:rsidRDefault="005853F0" w:rsidP="00793871">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7 кл.</w:t>
            </w:r>
          </w:p>
        </w:tc>
        <w:tc>
          <w:tcPr>
            <w:tcW w:w="5856" w:type="dxa"/>
            <w:shd w:val="clear" w:color="auto" w:fill="auto"/>
          </w:tcPr>
          <w:p w:rsidR="005853F0" w:rsidRPr="001A7123" w:rsidRDefault="005853F0" w:rsidP="005853F0">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«Мини-футбол»</w:t>
            </w:r>
          </w:p>
        </w:tc>
        <w:tc>
          <w:tcPr>
            <w:tcW w:w="1559" w:type="dxa"/>
            <w:shd w:val="clear" w:color="auto" w:fill="auto"/>
          </w:tcPr>
          <w:p w:rsidR="005853F0" w:rsidRPr="001A7123" w:rsidRDefault="00F079B1" w:rsidP="00793871">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15</w:t>
            </w:r>
          </w:p>
        </w:tc>
      </w:tr>
      <w:tr w:rsidR="005853F0" w:rsidRPr="001A7123" w:rsidTr="00623639">
        <w:trPr>
          <w:trHeight w:val="125"/>
          <w:jc w:val="center"/>
        </w:trPr>
        <w:tc>
          <w:tcPr>
            <w:tcW w:w="1785" w:type="dxa"/>
            <w:shd w:val="clear" w:color="auto" w:fill="auto"/>
            <w:vAlign w:val="center"/>
          </w:tcPr>
          <w:p w:rsidR="005853F0" w:rsidRPr="001A7123" w:rsidRDefault="005853F0" w:rsidP="00793871">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8 кл.</w:t>
            </w:r>
          </w:p>
        </w:tc>
        <w:tc>
          <w:tcPr>
            <w:tcW w:w="5856" w:type="dxa"/>
            <w:shd w:val="clear" w:color="auto" w:fill="auto"/>
          </w:tcPr>
          <w:p w:rsidR="005853F0" w:rsidRPr="001A7123" w:rsidRDefault="005853F0" w:rsidP="00793871">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«Реабилитационная робототехника»</w:t>
            </w:r>
          </w:p>
        </w:tc>
        <w:tc>
          <w:tcPr>
            <w:tcW w:w="1559" w:type="dxa"/>
            <w:shd w:val="clear" w:color="auto" w:fill="auto"/>
          </w:tcPr>
          <w:p w:rsidR="005853F0" w:rsidRPr="001A7123" w:rsidRDefault="005853F0" w:rsidP="00F079B1">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4</w:t>
            </w:r>
            <w:r w:rsidR="00F079B1" w:rsidRPr="001A7123">
              <w:rPr>
                <w:rFonts w:ascii="Times New Roman" w:hAnsi="Times New Roman" w:cs="Times New Roman"/>
                <w:sz w:val="24"/>
                <w:szCs w:val="24"/>
              </w:rPr>
              <w:t>5</w:t>
            </w:r>
          </w:p>
        </w:tc>
      </w:tr>
      <w:tr w:rsidR="005853F0" w:rsidRPr="001A7123" w:rsidTr="00623639">
        <w:trPr>
          <w:trHeight w:val="125"/>
          <w:jc w:val="center"/>
        </w:trPr>
        <w:tc>
          <w:tcPr>
            <w:tcW w:w="1785" w:type="dxa"/>
            <w:shd w:val="clear" w:color="auto" w:fill="auto"/>
            <w:vAlign w:val="center"/>
          </w:tcPr>
          <w:p w:rsidR="005853F0" w:rsidRPr="001A7123" w:rsidRDefault="005853F0" w:rsidP="00793871">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8 кл.</w:t>
            </w:r>
          </w:p>
        </w:tc>
        <w:tc>
          <w:tcPr>
            <w:tcW w:w="5856" w:type="dxa"/>
            <w:shd w:val="clear" w:color="auto" w:fill="auto"/>
          </w:tcPr>
          <w:p w:rsidR="005853F0" w:rsidRPr="001A7123" w:rsidRDefault="005853F0" w:rsidP="005853F0">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«Я и мое будущее»</w:t>
            </w:r>
          </w:p>
        </w:tc>
        <w:tc>
          <w:tcPr>
            <w:tcW w:w="1559" w:type="dxa"/>
            <w:shd w:val="clear" w:color="auto" w:fill="auto"/>
          </w:tcPr>
          <w:p w:rsidR="005853F0" w:rsidRPr="001A7123" w:rsidRDefault="005853F0" w:rsidP="00F079B1">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4</w:t>
            </w:r>
            <w:r w:rsidR="00F079B1" w:rsidRPr="001A7123">
              <w:rPr>
                <w:rFonts w:ascii="Times New Roman" w:hAnsi="Times New Roman" w:cs="Times New Roman"/>
                <w:sz w:val="24"/>
                <w:szCs w:val="24"/>
              </w:rPr>
              <w:t>5</w:t>
            </w:r>
          </w:p>
        </w:tc>
      </w:tr>
      <w:tr w:rsidR="005853F0" w:rsidRPr="001A7123" w:rsidTr="00623639">
        <w:trPr>
          <w:trHeight w:val="125"/>
          <w:jc w:val="center"/>
        </w:trPr>
        <w:tc>
          <w:tcPr>
            <w:tcW w:w="1785" w:type="dxa"/>
            <w:shd w:val="clear" w:color="auto" w:fill="auto"/>
            <w:vAlign w:val="center"/>
          </w:tcPr>
          <w:p w:rsidR="005853F0" w:rsidRPr="001A7123" w:rsidRDefault="005853F0" w:rsidP="00793871">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9 кл.</w:t>
            </w:r>
          </w:p>
        </w:tc>
        <w:tc>
          <w:tcPr>
            <w:tcW w:w="5856" w:type="dxa"/>
            <w:shd w:val="clear" w:color="auto" w:fill="auto"/>
          </w:tcPr>
          <w:p w:rsidR="005853F0" w:rsidRPr="001A7123" w:rsidRDefault="005853F0" w:rsidP="005853F0">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«Я и мое будущее»</w:t>
            </w:r>
          </w:p>
        </w:tc>
        <w:tc>
          <w:tcPr>
            <w:tcW w:w="1559" w:type="dxa"/>
            <w:shd w:val="clear" w:color="auto" w:fill="auto"/>
          </w:tcPr>
          <w:p w:rsidR="005853F0" w:rsidRPr="001A7123" w:rsidRDefault="00F079B1" w:rsidP="00793871">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43</w:t>
            </w:r>
          </w:p>
        </w:tc>
      </w:tr>
      <w:tr w:rsidR="005853F0" w:rsidRPr="001A7123" w:rsidTr="00623639">
        <w:trPr>
          <w:trHeight w:val="125"/>
          <w:jc w:val="center"/>
        </w:trPr>
        <w:tc>
          <w:tcPr>
            <w:tcW w:w="1785" w:type="dxa"/>
            <w:shd w:val="clear" w:color="auto" w:fill="auto"/>
            <w:vAlign w:val="center"/>
          </w:tcPr>
          <w:p w:rsidR="005853F0" w:rsidRPr="001A7123" w:rsidRDefault="005853F0" w:rsidP="00793871">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9 кл.</w:t>
            </w:r>
          </w:p>
        </w:tc>
        <w:tc>
          <w:tcPr>
            <w:tcW w:w="5856" w:type="dxa"/>
            <w:shd w:val="clear" w:color="auto" w:fill="auto"/>
          </w:tcPr>
          <w:p w:rsidR="005853F0" w:rsidRPr="001A7123" w:rsidRDefault="005853F0" w:rsidP="005853F0">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«Волейбол»</w:t>
            </w:r>
          </w:p>
        </w:tc>
        <w:tc>
          <w:tcPr>
            <w:tcW w:w="1559" w:type="dxa"/>
            <w:shd w:val="clear" w:color="auto" w:fill="auto"/>
          </w:tcPr>
          <w:p w:rsidR="005853F0" w:rsidRPr="001A7123" w:rsidRDefault="00F079B1" w:rsidP="00793871">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43</w:t>
            </w:r>
          </w:p>
        </w:tc>
      </w:tr>
    </w:tbl>
    <w:bookmarkEnd w:id="3"/>
    <w:p w:rsidR="00C9707A" w:rsidRPr="001A7123" w:rsidRDefault="00C9707A" w:rsidP="002D3C78">
      <w:pPr>
        <w:spacing w:after="0" w:line="240" w:lineRule="auto"/>
        <w:jc w:val="both"/>
        <w:rPr>
          <w:rFonts w:ascii="Times New Roman" w:hAnsi="Times New Roman"/>
          <w:sz w:val="24"/>
          <w:szCs w:val="24"/>
        </w:rPr>
      </w:pPr>
      <w:r w:rsidRPr="001A7123">
        <w:rPr>
          <w:rFonts w:ascii="Times New Roman" w:hAnsi="Times New Roman" w:cs="Times New Roman"/>
          <w:sz w:val="24"/>
          <w:szCs w:val="24"/>
        </w:rPr>
        <w:t xml:space="preserve">В </w:t>
      </w:r>
      <w:r w:rsidR="00F079B1" w:rsidRPr="001A7123">
        <w:rPr>
          <w:rFonts w:ascii="Times New Roman" w:hAnsi="Times New Roman" w:cs="Times New Roman"/>
          <w:sz w:val="24"/>
          <w:szCs w:val="24"/>
        </w:rPr>
        <w:t>1 полугодии 2020 учебного года в школе</w:t>
      </w:r>
      <w:r w:rsidRPr="001A7123">
        <w:rPr>
          <w:rFonts w:ascii="Times New Roman" w:hAnsi="Times New Roman" w:cs="Times New Roman"/>
          <w:sz w:val="24"/>
          <w:szCs w:val="24"/>
        </w:rPr>
        <w:t xml:space="preserve"> работа</w:t>
      </w:r>
      <w:r w:rsidR="00F079B1" w:rsidRPr="001A7123">
        <w:rPr>
          <w:rFonts w:ascii="Times New Roman" w:hAnsi="Times New Roman" w:cs="Times New Roman"/>
          <w:sz w:val="24"/>
          <w:szCs w:val="24"/>
        </w:rPr>
        <w:t>ли</w:t>
      </w:r>
      <w:r w:rsidRPr="001A7123">
        <w:rPr>
          <w:rFonts w:ascii="Times New Roman" w:hAnsi="Times New Roman" w:cs="Times New Roman"/>
          <w:sz w:val="24"/>
          <w:szCs w:val="24"/>
        </w:rPr>
        <w:t xml:space="preserve"> четыре кружка дополнительного образования</w:t>
      </w:r>
      <w:r w:rsidRPr="001A7123">
        <w:rPr>
          <w:rFonts w:ascii="Times New Roman" w:hAnsi="Times New Roman"/>
          <w:sz w:val="24"/>
          <w:szCs w:val="24"/>
        </w:rPr>
        <w:t xml:space="preserve"> художественного и спортивного направления.</w:t>
      </w:r>
      <w:r w:rsidR="002D3C78" w:rsidRPr="001A7123">
        <w:rPr>
          <w:rFonts w:ascii="Times New Roman" w:hAnsi="Times New Roman"/>
          <w:sz w:val="24"/>
          <w:szCs w:val="24"/>
        </w:rPr>
        <w:t xml:space="preserve"> Занятия в кружках проводятся во второй половине дня, 2 раза в неделю.</w:t>
      </w:r>
    </w:p>
    <w:p w:rsidR="00FD37C0" w:rsidRPr="001A7123" w:rsidRDefault="00FD37C0" w:rsidP="002D3C78">
      <w:pPr>
        <w:spacing w:after="0" w:line="240" w:lineRule="auto"/>
        <w:jc w:val="both"/>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85"/>
        <w:gridCol w:w="5005"/>
        <w:gridCol w:w="2410"/>
      </w:tblGrid>
      <w:tr w:rsidR="00C9707A" w:rsidRPr="001A7123" w:rsidTr="002D3C78">
        <w:trPr>
          <w:trHeight w:val="23"/>
          <w:jc w:val="center"/>
        </w:trPr>
        <w:tc>
          <w:tcPr>
            <w:tcW w:w="1785" w:type="dxa"/>
            <w:shd w:val="clear" w:color="auto" w:fill="auto"/>
            <w:vAlign w:val="center"/>
          </w:tcPr>
          <w:p w:rsidR="00C9707A" w:rsidRPr="001A7123" w:rsidRDefault="00C9707A" w:rsidP="00C9707A">
            <w:pPr>
              <w:spacing w:after="0" w:line="240" w:lineRule="auto"/>
              <w:ind w:firstLine="709"/>
              <w:jc w:val="both"/>
              <w:rPr>
                <w:rFonts w:ascii="Times New Roman" w:hAnsi="Times New Roman"/>
                <w:sz w:val="24"/>
                <w:szCs w:val="24"/>
              </w:rPr>
            </w:pPr>
            <w:r w:rsidRPr="001A7123">
              <w:rPr>
                <w:rFonts w:ascii="Times New Roman" w:hAnsi="Times New Roman"/>
                <w:sz w:val="24"/>
                <w:szCs w:val="24"/>
              </w:rPr>
              <w:t>Классы</w:t>
            </w:r>
          </w:p>
          <w:p w:rsidR="00C9707A" w:rsidRPr="001A7123" w:rsidRDefault="00C9707A" w:rsidP="00C9707A">
            <w:pPr>
              <w:spacing w:after="0" w:line="240" w:lineRule="auto"/>
              <w:ind w:firstLine="709"/>
              <w:jc w:val="both"/>
              <w:rPr>
                <w:rFonts w:ascii="Times New Roman" w:hAnsi="Times New Roman"/>
                <w:sz w:val="24"/>
                <w:szCs w:val="24"/>
              </w:rPr>
            </w:pPr>
          </w:p>
        </w:tc>
        <w:tc>
          <w:tcPr>
            <w:tcW w:w="5005" w:type="dxa"/>
            <w:shd w:val="clear" w:color="auto" w:fill="auto"/>
          </w:tcPr>
          <w:p w:rsidR="00C9707A" w:rsidRPr="001A7123" w:rsidRDefault="00C9707A" w:rsidP="00C9707A">
            <w:pPr>
              <w:spacing w:after="0" w:line="240" w:lineRule="auto"/>
              <w:ind w:firstLine="709"/>
              <w:jc w:val="both"/>
              <w:rPr>
                <w:rFonts w:ascii="Times New Roman" w:hAnsi="Times New Roman"/>
                <w:sz w:val="24"/>
                <w:szCs w:val="24"/>
              </w:rPr>
            </w:pPr>
            <w:r w:rsidRPr="001A7123">
              <w:rPr>
                <w:rFonts w:ascii="Times New Roman" w:hAnsi="Times New Roman"/>
                <w:sz w:val="24"/>
                <w:szCs w:val="24"/>
              </w:rPr>
              <w:t>Наименование кружка</w:t>
            </w:r>
          </w:p>
          <w:p w:rsidR="00C9707A" w:rsidRPr="001A7123" w:rsidRDefault="00C9707A" w:rsidP="00C9707A">
            <w:pPr>
              <w:spacing w:after="0" w:line="240" w:lineRule="auto"/>
              <w:ind w:firstLine="709"/>
              <w:jc w:val="both"/>
              <w:rPr>
                <w:rFonts w:ascii="Times New Roman" w:hAnsi="Times New Roman"/>
                <w:sz w:val="24"/>
                <w:szCs w:val="24"/>
              </w:rPr>
            </w:pPr>
          </w:p>
        </w:tc>
        <w:tc>
          <w:tcPr>
            <w:tcW w:w="2410" w:type="dxa"/>
            <w:shd w:val="clear" w:color="auto" w:fill="auto"/>
          </w:tcPr>
          <w:p w:rsidR="002D3C78" w:rsidRPr="001A7123" w:rsidRDefault="00C9707A" w:rsidP="002D3C78">
            <w:pPr>
              <w:spacing w:after="0" w:line="240" w:lineRule="auto"/>
              <w:ind w:firstLine="709"/>
              <w:jc w:val="center"/>
              <w:rPr>
                <w:rFonts w:ascii="Times New Roman" w:hAnsi="Times New Roman"/>
                <w:sz w:val="24"/>
                <w:szCs w:val="24"/>
              </w:rPr>
            </w:pPr>
            <w:r w:rsidRPr="001A7123">
              <w:rPr>
                <w:rFonts w:ascii="Times New Roman" w:hAnsi="Times New Roman"/>
                <w:sz w:val="24"/>
                <w:szCs w:val="24"/>
              </w:rPr>
              <w:t>Кол</w:t>
            </w:r>
            <w:r w:rsidR="002D3C78" w:rsidRPr="001A7123">
              <w:rPr>
                <w:rFonts w:ascii="Times New Roman" w:hAnsi="Times New Roman"/>
                <w:sz w:val="24"/>
                <w:szCs w:val="24"/>
              </w:rPr>
              <w:t>-</w:t>
            </w:r>
            <w:r w:rsidRPr="001A7123">
              <w:rPr>
                <w:rFonts w:ascii="Times New Roman" w:hAnsi="Times New Roman"/>
                <w:sz w:val="24"/>
                <w:szCs w:val="24"/>
              </w:rPr>
              <w:t>во</w:t>
            </w:r>
          </w:p>
          <w:p w:rsidR="00C9707A" w:rsidRPr="001A7123" w:rsidRDefault="00C9707A" w:rsidP="002D3C78">
            <w:pPr>
              <w:spacing w:after="0" w:line="240" w:lineRule="auto"/>
              <w:ind w:firstLine="709"/>
              <w:jc w:val="center"/>
              <w:rPr>
                <w:rFonts w:ascii="Times New Roman" w:hAnsi="Times New Roman"/>
                <w:sz w:val="24"/>
                <w:szCs w:val="24"/>
              </w:rPr>
            </w:pPr>
            <w:r w:rsidRPr="001A7123">
              <w:rPr>
                <w:rFonts w:ascii="Times New Roman" w:hAnsi="Times New Roman"/>
                <w:sz w:val="24"/>
                <w:szCs w:val="24"/>
              </w:rPr>
              <w:t>занимаю</w:t>
            </w:r>
            <w:r w:rsidR="002D3C78" w:rsidRPr="001A7123">
              <w:rPr>
                <w:rFonts w:ascii="Times New Roman" w:hAnsi="Times New Roman"/>
                <w:sz w:val="24"/>
                <w:szCs w:val="24"/>
              </w:rPr>
              <w:t>щ</w:t>
            </w:r>
            <w:r w:rsidRPr="001A7123">
              <w:rPr>
                <w:rFonts w:ascii="Times New Roman" w:hAnsi="Times New Roman"/>
                <w:sz w:val="24"/>
                <w:szCs w:val="24"/>
              </w:rPr>
              <w:t>ихя</w:t>
            </w:r>
          </w:p>
        </w:tc>
      </w:tr>
      <w:tr w:rsidR="00C9707A" w:rsidRPr="001A7123" w:rsidTr="00623639">
        <w:trPr>
          <w:trHeight w:val="125"/>
          <w:jc w:val="center"/>
        </w:trPr>
        <w:tc>
          <w:tcPr>
            <w:tcW w:w="9200" w:type="dxa"/>
            <w:gridSpan w:val="3"/>
            <w:shd w:val="clear" w:color="auto" w:fill="auto"/>
            <w:vAlign w:val="center"/>
          </w:tcPr>
          <w:p w:rsidR="00C9707A" w:rsidRPr="001A7123" w:rsidRDefault="00C9707A" w:rsidP="00FD37C0">
            <w:pPr>
              <w:spacing w:after="0" w:line="240" w:lineRule="auto"/>
              <w:ind w:firstLine="709"/>
              <w:jc w:val="both"/>
              <w:rPr>
                <w:rFonts w:ascii="Times New Roman" w:hAnsi="Times New Roman"/>
                <w:b/>
                <w:sz w:val="24"/>
                <w:szCs w:val="24"/>
              </w:rPr>
            </w:pPr>
            <w:r w:rsidRPr="001A7123">
              <w:rPr>
                <w:rFonts w:ascii="Times New Roman" w:hAnsi="Times New Roman"/>
                <w:b/>
                <w:sz w:val="24"/>
                <w:szCs w:val="24"/>
              </w:rPr>
              <w:t xml:space="preserve">Дополнительное образование </w:t>
            </w:r>
            <w:r w:rsidR="00FD37C0" w:rsidRPr="001A7123">
              <w:rPr>
                <w:rFonts w:ascii="Times New Roman" w:hAnsi="Times New Roman"/>
                <w:b/>
                <w:sz w:val="24"/>
                <w:szCs w:val="24"/>
              </w:rPr>
              <w:t>1</w:t>
            </w:r>
            <w:r w:rsidRPr="001A7123">
              <w:rPr>
                <w:rFonts w:ascii="Times New Roman" w:hAnsi="Times New Roman"/>
                <w:b/>
                <w:sz w:val="24"/>
                <w:szCs w:val="24"/>
              </w:rPr>
              <w:t xml:space="preserve"> полугодие 20</w:t>
            </w:r>
            <w:r w:rsidR="00FD37C0" w:rsidRPr="001A7123">
              <w:rPr>
                <w:rFonts w:ascii="Times New Roman" w:hAnsi="Times New Roman"/>
                <w:b/>
                <w:sz w:val="24"/>
                <w:szCs w:val="24"/>
              </w:rPr>
              <w:t>20</w:t>
            </w:r>
            <w:r w:rsidRPr="001A7123">
              <w:rPr>
                <w:rFonts w:ascii="Times New Roman" w:hAnsi="Times New Roman"/>
                <w:b/>
                <w:sz w:val="24"/>
                <w:szCs w:val="24"/>
              </w:rPr>
              <w:t xml:space="preserve"> года</w:t>
            </w:r>
          </w:p>
        </w:tc>
      </w:tr>
      <w:tr w:rsidR="00C9707A" w:rsidRPr="001A7123" w:rsidTr="002D3C78">
        <w:trPr>
          <w:trHeight w:val="125"/>
          <w:jc w:val="center"/>
        </w:trPr>
        <w:tc>
          <w:tcPr>
            <w:tcW w:w="1785" w:type="dxa"/>
            <w:shd w:val="clear" w:color="auto" w:fill="auto"/>
            <w:vAlign w:val="center"/>
          </w:tcPr>
          <w:p w:rsidR="00C9707A" w:rsidRPr="001A7123" w:rsidRDefault="00C9707A" w:rsidP="00C9707A">
            <w:pPr>
              <w:spacing w:after="0" w:line="240" w:lineRule="auto"/>
              <w:ind w:firstLine="709"/>
              <w:jc w:val="both"/>
              <w:rPr>
                <w:rFonts w:ascii="Times New Roman" w:hAnsi="Times New Roman"/>
                <w:sz w:val="24"/>
                <w:szCs w:val="24"/>
              </w:rPr>
            </w:pPr>
            <w:r w:rsidRPr="001A7123">
              <w:rPr>
                <w:rFonts w:ascii="Times New Roman" w:hAnsi="Times New Roman"/>
                <w:sz w:val="24"/>
                <w:szCs w:val="24"/>
              </w:rPr>
              <w:t>5-11 кл.</w:t>
            </w:r>
          </w:p>
        </w:tc>
        <w:tc>
          <w:tcPr>
            <w:tcW w:w="5005" w:type="dxa"/>
            <w:shd w:val="clear" w:color="auto" w:fill="auto"/>
          </w:tcPr>
          <w:p w:rsidR="00C9707A" w:rsidRPr="001A7123" w:rsidRDefault="00C9707A" w:rsidP="00C9707A">
            <w:pPr>
              <w:spacing w:after="0" w:line="240" w:lineRule="auto"/>
              <w:ind w:firstLine="709"/>
              <w:jc w:val="both"/>
              <w:rPr>
                <w:rFonts w:ascii="Times New Roman" w:hAnsi="Times New Roman"/>
                <w:sz w:val="24"/>
                <w:szCs w:val="24"/>
              </w:rPr>
            </w:pPr>
            <w:r w:rsidRPr="001A7123">
              <w:rPr>
                <w:rFonts w:ascii="Times New Roman" w:hAnsi="Times New Roman"/>
                <w:sz w:val="24"/>
                <w:szCs w:val="24"/>
              </w:rPr>
              <w:t>«Мини-футбол»</w:t>
            </w:r>
          </w:p>
        </w:tc>
        <w:tc>
          <w:tcPr>
            <w:tcW w:w="2410" w:type="dxa"/>
            <w:shd w:val="clear" w:color="auto" w:fill="auto"/>
          </w:tcPr>
          <w:p w:rsidR="00C9707A" w:rsidRPr="001A7123" w:rsidRDefault="00C9707A" w:rsidP="00C9707A">
            <w:pPr>
              <w:spacing w:after="0" w:line="240" w:lineRule="auto"/>
              <w:ind w:firstLine="709"/>
              <w:jc w:val="both"/>
              <w:rPr>
                <w:rFonts w:ascii="Times New Roman" w:hAnsi="Times New Roman"/>
                <w:sz w:val="24"/>
                <w:szCs w:val="24"/>
              </w:rPr>
            </w:pPr>
            <w:r w:rsidRPr="001A7123">
              <w:rPr>
                <w:rFonts w:ascii="Times New Roman" w:hAnsi="Times New Roman"/>
                <w:sz w:val="24"/>
                <w:szCs w:val="24"/>
              </w:rPr>
              <w:t>12</w:t>
            </w:r>
          </w:p>
        </w:tc>
      </w:tr>
      <w:tr w:rsidR="00C9707A" w:rsidRPr="001A7123" w:rsidTr="002D3C78">
        <w:trPr>
          <w:trHeight w:val="125"/>
          <w:jc w:val="center"/>
        </w:trPr>
        <w:tc>
          <w:tcPr>
            <w:tcW w:w="1785" w:type="dxa"/>
            <w:shd w:val="clear" w:color="auto" w:fill="auto"/>
            <w:vAlign w:val="center"/>
          </w:tcPr>
          <w:p w:rsidR="00C9707A" w:rsidRPr="001A7123" w:rsidRDefault="00C9707A" w:rsidP="00C9707A">
            <w:pPr>
              <w:spacing w:after="0" w:line="240" w:lineRule="auto"/>
              <w:ind w:firstLine="709"/>
              <w:jc w:val="both"/>
              <w:rPr>
                <w:rFonts w:ascii="Times New Roman" w:hAnsi="Times New Roman"/>
                <w:sz w:val="24"/>
                <w:szCs w:val="24"/>
              </w:rPr>
            </w:pPr>
            <w:r w:rsidRPr="001A7123">
              <w:rPr>
                <w:rFonts w:ascii="Times New Roman" w:hAnsi="Times New Roman"/>
                <w:sz w:val="24"/>
                <w:szCs w:val="24"/>
              </w:rPr>
              <w:t>3-7 кл.</w:t>
            </w:r>
          </w:p>
        </w:tc>
        <w:tc>
          <w:tcPr>
            <w:tcW w:w="5005" w:type="dxa"/>
            <w:shd w:val="clear" w:color="auto" w:fill="auto"/>
          </w:tcPr>
          <w:p w:rsidR="00C9707A" w:rsidRPr="001A7123" w:rsidRDefault="00C9707A" w:rsidP="00C9707A">
            <w:pPr>
              <w:spacing w:after="0" w:line="240" w:lineRule="auto"/>
              <w:ind w:firstLine="709"/>
              <w:jc w:val="both"/>
              <w:rPr>
                <w:rFonts w:ascii="Times New Roman" w:hAnsi="Times New Roman"/>
                <w:sz w:val="24"/>
                <w:szCs w:val="24"/>
              </w:rPr>
            </w:pPr>
            <w:r w:rsidRPr="001A7123">
              <w:rPr>
                <w:rFonts w:ascii="Times New Roman" w:hAnsi="Times New Roman"/>
                <w:sz w:val="24"/>
                <w:szCs w:val="24"/>
              </w:rPr>
              <w:t>«Музыка</w:t>
            </w:r>
            <w:proofErr w:type="gramStart"/>
            <w:r w:rsidRPr="001A7123">
              <w:rPr>
                <w:rFonts w:ascii="Times New Roman" w:hAnsi="Times New Roman"/>
                <w:sz w:val="24"/>
                <w:szCs w:val="24"/>
              </w:rPr>
              <w:t>.Ж</w:t>
            </w:r>
            <w:proofErr w:type="gramEnd"/>
            <w:r w:rsidRPr="001A7123">
              <w:rPr>
                <w:rFonts w:ascii="Times New Roman" w:hAnsi="Times New Roman"/>
                <w:sz w:val="24"/>
                <w:szCs w:val="24"/>
              </w:rPr>
              <w:t>ивопись.»</w:t>
            </w:r>
          </w:p>
        </w:tc>
        <w:tc>
          <w:tcPr>
            <w:tcW w:w="2410" w:type="dxa"/>
            <w:shd w:val="clear" w:color="auto" w:fill="auto"/>
          </w:tcPr>
          <w:p w:rsidR="00C9707A" w:rsidRPr="001A7123" w:rsidRDefault="00C9707A" w:rsidP="00C9707A">
            <w:pPr>
              <w:spacing w:after="0" w:line="240" w:lineRule="auto"/>
              <w:ind w:firstLine="709"/>
              <w:jc w:val="both"/>
              <w:rPr>
                <w:rFonts w:ascii="Times New Roman" w:hAnsi="Times New Roman"/>
                <w:sz w:val="24"/>
                <w:szCs w:val="24"/>
              </w:rPr>
            </w:pPr>
            <w:r w:rsidRPr="001A7123">
              <w:rPr>
                <w:rFonts w:ascii="Times New Roman" w:hAnsi="Times New Roman"/>
                <w:sz w:val="24"/>
                <w:szCs w:val="24"/>
              </w:rPr>
              <w:t>26</w:t>
            </w:r>
          </w:p>
        </w:tc>
      </w:tr>
      <w:tr w:rsidR="00C9707A" w:rsidRPr="001A7123" w:rsidTr="002D3C78">
        <w:trPr>
          <w:trHeight w:val="125"/>
          <w:jc w:val="center"/>
        </w:trPr>
        <w:tc>
          <w:tcPr>
            <w:tcW w:w="1785" w:type="dxa"/>
            <w:shd w:val="clear" w:color="auto" w:fill="auto"/>
            <w:vAlign w:val="center"/>
          </w:tcPr>
          <w:p w:rsidR="00C9707A" w:rsidRPr="001A7123" w:rsidRDefault="00C9707A" w:rsidP="00C9707A">
            <w:pPr>
              <w:spacing w:after="0" w:line="240" w:lineRule="auto"/>
              <w:ind w:firstLine="709"/>
              <w:jc w:val="both"/>
              <w:rPr>
                <w:rFonts w:ascii="Times New Roman" w:hAnsi="Times New Roman"/>
                <w:sz w:val="24"/>
                <w:szCs w:val="24"/>
              </w:rPr>
            </w:pPr>
            <w:r w:rsidRPr="001A7123">
              <w:rPr>
                <w:rFonts w:ascii="Times New Roman" w:hAnsi="Times New Roman"/>
                <w:sz w:val="24"/>
                <w:szCs w:val="24"/>
              </w:rPr>
              <w:t>5 кл.</w:t>
            </w:r>
          </w:p>
        </w:tc>
        <w:tc>
          <w:tcPr>
            <w:tcW w:w="5005" w:type="dxa"/>
            <w:shd w:val="clear" w:color="auto" w:fill="auto"/>
          </w:tcPr>
          <w:p w:rsidR="00C9707A" w:rsidRPr="001A7123" w:rsidRDefault="00C9707A" w:rsidP="00C9707A">
            <w:pPr>
              <w:spacing w:after="0" w:line="240" w:lineRule="auto"/>
              <w:ind w:firstLine="709"/>
              <w:jc w:val="both"/>
              <w:rPr>
                <w:rFonts w:ascii="Times New Roman" w:hAnsi="Times New Roman"/>
                <w:sz w:val="24"/>
                <w:szCs w:val="24"/>
              </w:rPr>
            </w:pPr>
            <w:r w:rsidRPr="001A7123">
              <w:rPr>
                <w:rFonts w:ascii="Times New Roman" w:hAnsi="Times New Roman"/>
                <w:sz w:val="24"/>
                <w:szCs w:val="24"/>
              </w:rPr>
              <w:t>Танец</w:t>
            </w:r>
          </w:p>
        </w:tc>
        <w:tc>
          <w:tcPr>
            <w:tcW w:w="2410" w:type="dxa"/>
            <w:shd w:val="clear" w:color="auto" w:fill="auto"/>
          </w:tcPr>
          <w:p w:rsidR="00C9707A" w:rsidRPr="001A7123" w:rsidRDefault="00C9707A" w:rsidP="00C9707A">
            <w:pPr>
              <w:spacing w:after="0" w:line="240" w:lineRule="auto"/>
              <w:ind w:firstLine="709"/>
              <w:jc w:val="both"/>
              <w:rPr>
                <w:rFonts w:ascii="Times New Roman" w:hAnsi="Times New Roman"/>
                <w:sz w:val="24"/>
                <w:szCs w:val="24"/>
              </w:rPr>
            </w:pPr>
            <w:r w:rsidRPr="001A7123">
              <w:rPr>
                <w:rFonts w:ascii="Times New Roman" w:hAnsi="Times New Roman"/>
                <w:sz w:val="24"/>
                <w:szCs w:val="24"/>
              </w:rPr>
              <w:t>14</w:t>
            </w:r>
          </w:p>
        </w:tc>
      </w:tr>
    </w:tbl>
    <w:p w:rsidR="00652881" w:rsidRPr="001A7123" w:rsidRDefault="00652881" w:rsidP="00AE4CAD">
      <w:pPr>
        <w:pStyle w:val="26"/>
        <w:spacing w:line="360" w:lineRule="auto"/>
      </w:pPr>
    </w:p>
    <w:p w:rsidR="006B4C2D" w:rsidRPr="001A7123" w:rsidRDefault="00AE4CAD" w:rsidP="00AE4CAD">
      <w:pPr>
        <w:jc w:val="center"/>
        <w:rPr>
          <w:rFonts w:ascii="Times New Roman" w:hAnsi="Times New Roman" w:cs="Times New Roman"/>
          <w:b/>
          <w:color w:val="000000"/>
          <w:sz w:val="24"/>
        </w:rPr>
      </w:pPr>
      <w:r w:rsidRPr="001A7123">
        <w:rPr>
          <w:rFonts w:ascii="Times New Roman" w:hAnsi="Times New Roman" w:cs="Times New Roman"/>
          <w:b/>
          <w:bCs/>
          <w:sz w:val="24"/>
        </w:rPr>
        <w:lastRenderedPageBreak/>
        <w:t>Материально-технические условия организации образовательного процесса</w:t>
      </w:r>
    </w:p>
    <w:tbl>
      <w:tblPr>
        <w:tblW w:w="0" w:type="auto"/>
        <w:tblInd w:w="122" w:type="dxa"/>
        <w:tblLayout w:type="fixed"/>
        <w:tblLook w:val="0000"/>
      </w:tblPr>
      <w:tblGrid>
        <w:gridCol w:w="870"/>
        <w:gridCol w:w="6555"/>
        <w:gridCol w:w="2389"/>
      </w:tblGrid>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vAlign w:val="center"/>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w:t>
            </w:r>
          </w:p>
        </w:tc>
        <w:tc>
          <w:tcPr>
            <w:tcW w:w="6555" w:type="dxa"/>
            <w:tcBorders>
              <w:top w:val="single" w:sz="1" w:space="0" w:color="000000"/>
              <w:left w:val="single" w:sz="1" w:space="0" w:color="000000"/>
              <w:bottom w:val="single" w:sz="1" w:space="0" w:color="000000"/>
            </w:tcBorders>
            <w:shd w:val="clear" w:color="auto" w:fill="auto"/>
            <w:vAlign w:val="center"/>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Наименование</w:t>
            </w:r>
          </w:p>
        </w:tc>
        <w:tc>
          <w:tcPr>
            <w:tcW w:w="2389" w:type="dxa"/>
            <w:tcBorders>
              <w:top w:val="single" w:sz="1" w:space="0" w:color="000000"/>
              <w:left w:val="single" w:sz="1" w:space="0" w:color="000000"/>
              <w:bottom w:val="single" w:sz="1" w:space="0" w:color="000000"/>
              <w:right w:val="single" w:sz="1" w:space="0" w:color="000000"/>
            </w:tcBorders>
            <w:shd w:val="clear" w:color="auto" w:fill="auto"/>
            <w:vAlign w:val="center"/>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Количество</w:t>
            </w:r>
          </w:p>
        </w:tc>
      </w:tr>
      <w:tr w:rsidR="00BE1AE7" w:rsidRPr="001A7123" w:rsidTr="00BE1AE7">
        <w:trPr>
          <w:trHeight w:val="375"/>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pStyle w:val="af8"/>
              <w:numPr>
                <w:ilvl w:val="0"/>
                <w:numId w:val="18"/>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Компьютер  с монитором и акустической системой</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8</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pStyle w:val="af8"/>
              <w:numPr>
                <w:ilvl w:val="0"/>
                <w:numId w:val="18"/>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Компьютер (для демонстраций)</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2</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pStyle w:val="af8"/>
              <w:numPr>
                <w:ilvl w:val="0"/>
                <w:numId w:val="18"/>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Компьютер  с монитором</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12</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pStyle w:val="af8"/>
              <w:numPr>
                <w:ilvl w:val="0"/>
                <w:numId w:val="18"/>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Музыкальный центр</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pStyle w:val="af8"/>
              <w:numPr>
                <w:ilvl w:val="0"/>
                <w:numId w:val="18"/>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Мультимедийный проектор</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4</w:t>
            </w:r>
          </w:p>
        </w:tc>
      </w:tr>
      <w:tr w:rsidR="00BE1AE7" w:rsidRPr="001A7123" w:rsidTr="00BE1AE7">
        <w:trPr>
          <w:trHeight w:val="33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pStyle w:val="af8"/>
              <w:numPr>
                <w:ilvl w:val="0"/>
                <w:numId w:val="18"/>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Ноутбук</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28</w:t>
            </w:r>
          </w:p>
        </w:tc>
      </w:tr>
      <w:tr w:rsidR="00BE1AE7" w:rsidRPr="001A7123" w:rsidTr="00BE1AE7">
        <w:trPr>
          <w:trHeight w:val="33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pStyle w:val="af8"/>
              <w:numPr>
                <w:ilvl w:val="0"/>
                <w:numId w:val="18"/>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Копировальный аппарат</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pStyle w:val="af8"/>
              <w:numPr>
                <w:ilvl w:val="0"/>
                <w:numId w:val="18"/>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Телевизор</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17</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pStyle w:val="af8"/>
              <w:numPr>
                <w:ilvl w:val="0"/>
                <w:numId w:val="18"/>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DVD</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tabs>
                <w:tab w:val="center" w:pos="1086"/>
              </w:tabs>
              <w:snapToGrid w:val="0"/>
              <w:spacing w:after="0" w:line="100" w:lineRule="atLeast"/>
              <w:jc w:val="both"/>
              <w:rPr>
                <w:rFonts w:ascii="Times New Roman" w:hAnsi="Times New Roman"/>
                <w:sz w:val="24"/>
                <w:szCs w:val="24"/>
              </w:rPr>
            </w:pPr>
            <w:r w:rsidRPr="001A7123">
              <w:rPr>
                <w:rFonts w:ascii="Times New Roman" w:hAnsi="Times New Roman"/>
                <w:sz w:val="24"/>
                <w:szCs w:val="24"/>
              </w:rPr>
              <w:t>5</w:t>
            </w:r>
            <w:r w:rsidRPr="001A7123">
              <w:rPr>
                <w:rFonts w:ascii="Times New Roman" w:hAnsi="Times New Roman"/>
                <w:sz w:val="24"/>
                <w:szCs w:val="24"/>
              </w:rPr>
              <w:tab/>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pStyle w:val="af8"/>
              <w:numPr>
                <w:ilvl w:val="0"/>
                <w:numId w:val="18"/>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Домашний кинотеатр</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pStyle w:val="af8"/>
              <w:numPr>
                <w:ilvl w:val="0"/>
                <w:numId w:val="18"/>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Магнитола</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5</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pStyle w:val="af8"/>
              <w:numPr>
                <w:ilvl w:val="0"/>
                <w:numId w:val="18"/>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Принтер</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10</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pStyle w:val="af8"/>
              <w:numPr>
                <w:ilvl w:val="0"/>
                <w:numId w:val="18"/>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Интерактивный стол логопеда</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pStyle w:val="af8"/>
              <w:numPr>
                <w:ilvl w:val="0"/>
                <w:numId w:val="18"/>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Сканер</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2</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pStyle w:val="af8"/>
              <w:numPr>
                <w:ilvl w:val="0"/>
                <w:numId w:val="18"/>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Многофункциональное устройство (принтер/копир/сканер)</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5</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pStyle w:val="af8"/>
              <w:numPr>
                <w:ilvl w:val="0"/>
                <w:numId w:val="18"/>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Модем</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3</w:t>
            </w:r>
          </w:p>
        </w:tc>
      </w:tr>
      <w:tr w:rsidR="000B2531"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0B2531" w:rsidRPr="001A7123" w:rsidRDefault="000B2531" w:rsidP="00BE1AE7">
            <w:pPr>
              <w:pStyle w:val="af8"/>
              <w:numPr>
                <w:ilvl w:val="0"/>
                <w:numId w:val="18"/>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0B2531" w:rsidRPr="001A7123" w:rsidRDefault="000B2531" w:rsidP="00CB71BA">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Интерактивная система с ультрафокусным проектором настенным</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0B2531" w:rsidRPr="001A7123" w:rsidRDefault="000B2531"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w:t>
            </w:r>
          </w:p>
        </w:tc>
      </w:tr>
      <w:tr w:rsidR="000B2531"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0B2531" w:rsidRPr="001A7123" w:rsidRDefault="000B2531" w:rsidP="00BE1AE7">
            <w:pPr>
              <w:pStyle w:val="af8"/>
              <w:numPr>
                <w:ilvl w:val="0"/>
                <w:numId w:val="18"/>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0B2531" w:rsidRPr="001A7123" w:rsidRDefault="000B2531" w:rsidP="00CB71BA">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Интерактивная система с ультракороткофокусным проектором настенным</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0B2531" w:rsidRPr="001A7123" w:rsidRDefault="000B2531"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w:t>
            </w:r>
          </w:p>
        </w:tc>
      </w:tr>
    </w:tbl>
    <w:p w:rsidR="000B2531" w:rsidRPr="001A7123" w:rsidRDefault="000B2531">
      <w:pPr>
        <w:rPr>
          <w:rFonts w:ascii="Times New Roman" w:hAnsi="Times New Roman" w:cs="Times New Roman"/>
          <w:sz w:val="24"/>
          <w:szCs w:val="24"/>
        </w:rPr>
      </w:pPr>
    </w:p>
    <w:p w:rsidR="000B2531" w:rsidRPr="001A7123" w:rsidRDefault="000B2531" w:rsidP="00623639">
      <w:pPr>
        <w:spacing w:line="240" w:lineRule="auto"/>
        <w:ind w:firstLine="709"/>
        <w:jc w:val="both"/>
        <w:rPr>
          <w:rFonts w:ascii="Times New Roman" w:hAnsi="Times New Roman" w:cs="Times New Roman"/>
          <w:sz w:val="24"/>
          <w:szCs w:val="24"/>
        </w:rPr>
      </w:pPr>
      <w:r w:rsidRPr="001A7123">
        <w:rPr>
          <w:rFonts w:ascii="Times New Roman" w:hAnsi="Times New Roman" w:cs="Times New Roman"/>
          <w:sz w:val="24"/>
          <w:szCs w:val="24"/>
        </w:rPr>
        <w:t>В 2019 году в рамках в рамках федерального проекта "Современная школа" национального проекта "Образование" в учреждение поступило оборудование:</w:t>
      </w:r>
    </w:p>
    <w:tbl>
      <w:tblPr>
        <w:tblW w:w="0" w:type="auto"/>
        <w:tblInd w:w="122" w:type="dxa"/>
        <w:tblLayout w:type="fixed"/>
        <w:tblLook w:val="0000"/>
      </w:tblPr>
      <w:tblGrid>
        <w:gridCol w:w="870"/>
        <w:gridCol w:w="6555"/>
        <w:gridCol w:w="2389"/>
      </w:tblGrid>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0B2531">
            <w:pPr>
              <w:pStyle w:val="af8"/>
              <w:numPr>
                <w:ilvl w:val="0"/>
                <w:numId w:val="19"/>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Базовый набор по робототехнике (7+)</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15</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0B2531">
            <w:pPr>
              <w:pStyle w:val="af8"/>
              <w:numPr>
                <w:ilvl w:val="0"/>
                <w:numId w:val="19"/>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A3273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Базовый набор по робото</w:t>
            </w:r>
            <w:r w:rsidR="00A32737" w:rsidRPr="001A7123">
              <w:rPr>
                <w:rFonts w:ascii="Times New Roman" w:hAnsi="Times New Roman"/>
                <w:sz w:val="24"/>
                <w:szCs w:val="24"/>
              </w:rPr>
              <w:t>т</w:t>
            </w:r>
            <w:r w:rsidRPr="001A7123">
              <w:rPr>
                <w:rFonts w:ascii="Times New Roman" w:hAnsi="Times New Roman"/>
                <w:sz w:val="24"/>
                <w:szCs w:val="24"/>
              </w:rPr>
              <w:t>ехнике (10+)</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15</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0B2531">
            <w:pPr>
              <w:pStyle w:val="af8"/>
              <w:numPr>
                <w:ilvl w:val="0"/>
                <w:numId w:val="19"/>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Ресурсный набор по робототехнике (7+)</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7</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0B2531">
            <w:pPr>
              <w:pStyle w:val="af8"/>
              <w:numPr>
                <w:ilvl w:val="0"/>
                <w:numId w:val="19"/>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Ресурсный набор по робототехнике (10+)</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7</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0B2531">
            <w:pPr>
              <w:pStyle w:val="af8"/>
              <w:numPr>
                <w:ilvl w:val="0"/>
                <w:numId w:val="19"/>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Набор полей с соревновательными элементами для робототехники</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2</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0B2531">
            <w:pPr>
              <w:pStyle w:val="af8"/>
              <w:numPr>
                <w:ilvl w:val="0"/>
                <w:numId w:val="19"/>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lang w:val="en-US"/>
              </w:rPr>
            </w:pPr>
            <w:r w:rsidRPr="001A7123">
              <w:rPr>
                <w:rFonts w:ascii="Times New Roman" w:hAnsi="Times New Roman"/>
                <w:sz w:val="24"/>
                <w:szCs w:val="24"/>
              </w:rPr>
              <w:t xml:space="preserve">Интегрированная образовательная система </w:t>
            </w:r>
            <w:proofErr w:type="spellStart"/>
            <w:r w:rsidRPr="001A7123">
              <w:rPr>
                <w:rFonts w:ascii="Times New Roman" w:hAnsi="Times New Roman"/>
                <w:sz w:val="24"/>
                <w:szCs w:val="24"/>
                <w:lang w:val="en-US"/>
              </w:rPr>
              <w:t>Multimind</w:t>
            </w:r>
            <w:proofErr w:type="spellEnd"/>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0B2531">
            <w:pPr>
              <w:pStyle w:val="af8"/>
              <w:numPr>
                <w:ilvl w:val="0"/>
                <w:numId w:val="19"/>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060F55"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Двухф</w:t>
            </w:r>
            <w:r w:rsidR="00BE1AE7" w:rsidRPr="001A7123">
              <w:rPr>
                <w:rFonts w:ascii="Times New Roman" w:hAnsi="Times New Roman"/>
                <w:sz w:val="24"/>
                <w:szCs w:val="24"/>
              </w:rPr>
              <w:t xml:space="preserve">онтурная вязальная машина </w:t>
            </w:r>
            <w:proofErr w:type="spellStart"/>
            <w:r w:rsidR="00BE1AE7" w:rsidRPr="001A7123">
              <w:rPr>
                <w:rFonts w:ascii="Times New Roman" w:hAnsi="Times New Roman"/>
                <w:sz w:val="24"/>
                <w:szCs w:val="24"/>
                <w:lang w:val="en-US"/>
              </w:rPr>
              <w:t>SilverReedSK</w:t>
            </w:r>
            <w:proofErr w:type="spellEnd"/>
            <w:r w:rsidR="00BE1AE7" w:rsidRPr="001A7123">
              <w:rPr>
                <w:rFonts w:ascii="Times New Roman" w:hAnsi="Times New Roman"/>
                <w:sz w:val="24"/>
                <w:szCs w:val="24"/>
              </w:rPr>
              <w:t>840/</w:t>
            </w:r>
            <w:r w:rsidR="00BE1AE7" w:rsidRPr="001A7123">
              <w:rPr>
                <w:rFonts w:ascii="Times New Roman" w:hAnsi="Times New Roman"/>
                <w:sz w:val="24"/>
                <w:szCs w:val="24"/>
                <w:lang w:val="en-US"/>
              </w:rPr>
              <w:t>SRP</w:t>
            </w:r>
            <w:r w:rsidR="00BE1AE7" w:rsidRPr="001A7123">
              <w:rPr>
                <w:rFonts w:ascii="Times New Roman" w:hAnsi="Times New Roman"/>
                <w:sz w:val="24"/>
                <w:szCs w:val="24"/>
              </w:rPr>
              <w:t>60</w:t>
            </w:r>
            <w:r w:rsidR="00BE1AE7" w:rsidRPr="001A7123">
              <w:rPr>
                <w:rFonts w:ascii="Times New Roman" w:hAnsi="Times New Roman"/>
                <w:sz w:val="24"/>
                <w:szCs w:val="24"/>
                <w:lang w:val="en-US"/>
              </w:rPr>
              <w:t>N</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lang w:val="en-US"/>
              </w:rPr>
            </w:pPr>
            <w:r w:rsidRPr="001A7123">
              <w:rPr>
                <w:rFonts w:ascii="Times New Roman" w:hAnsi="Times New Roman"/>
                <w:sz w:val="24"/>
                <w:szCs w:val="24"/>
                <w:lang w:val="en-US"/>
              </w:rPr>
              <w:t>1</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0B2531">
            <w:pPr>
              <w:pStyle w:val="af8"/>
              <w:numPr>
                <w:ilvl w:val="0"/>
                <w:numId w:val="19"/>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 xml:space="preserve">Однофонтурная вязальная машина </w:t>
            </w:r>
            <w:proofErr w:type="spellStart"/>
            <w:r w:rsidRPr="001A7123">
              <w:rPr>
                <w:rFonts w:ascii="Times New Roman" w:hAnsi="Times New Roman"/>
                <w:sz w:val="24"/>
                <w:szCs w:val="24"/>
                <w:lang w:val="en-US"/>
              </w:rPr>
              <w:t>SilverReedLK</w:t>
            </w:r>
            <w:proofErr w:type="spellEnd"/>
            <w:r w:rsidRPr="001A7123">
              <w:rPr>
                <w:rFonts w:ascii="Times New Roman" w:hAnsi="Times New Roman"/>
                <w:sz w:val="24"/>
                <w:szCs w:val="24"/>
              </w:rPr>
              <w:t>150</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lang w:val="en-US"/>
              </w:rPr>
            </w:pPr>
            <w:r w:rsidRPr="001A7123">
              <w:rPr>
                <w:rFonts w:ascii="Times New Roman" w:hAnsi="Times New Roman"/>
                <w:sz w:val="24"/>
                <w:szCs w:val="24"/>
                <w:lang w:val="en-US"/>
              </w:rPr>
              <w:t>4</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0B2531">
            <w:pPr>
              <w:pStyle w:val="af8"/>
              <w:numPr>
                <w:ilvl w:val="0"/>
                <w:numId w:val="19"/>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lang w:val="en-US"/>
              </w:rPr>
            </w:pPr>
            <w:r w:rsidRPr="001A7123">
              <w:rPr>
                <w:rFonts w:ascii="Times New Roman" w:hAnsi="Times New Roman"/>
                <w:sz w:val="24"/>
                <w:szCs w:val="24"/>
              </w:rPr>
              <w:t>Швейная машина</w:t>
            </w:r>
            <w:r w:rsidRPr="001A7123">
              <w:rPr>
                <w:rFonts w:ascii="Times New Roman" w:hAnsi="Times New Roman"/>
                <w:sz w:val="24"/>
                <w:szCs w:val="24"/>
                <w:lang w:val="en-US"/>
              </w:rPr>
              <w:t xml:space="preserve"> Janome603DC</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10</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0B2531">
            <w:pPr>
              <w:pStyle w:val="af8"/>
              <w:numPr>
                <w:ilvl w:val="0"/>
                <w:numId w:val="19"/>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 xml:space="preserve">Машина вышивальная </w:t>
            </w:r>
            <w:proofErr w:type="spellStart"/>
            <w:r w:rsidRPr="001A7123">
              <w:rPr>
                <w:rFonts w:ascii="Times New Roman" w:hAnsi="Times New Roman"/>
                <w:sz w:val="24"/>
                <w:szCs w:val="24"/>
                <w:lang w:val="en-US"/>
              </w:rPr>
              <w:t>BrotherNV</w:t>
            </w:r>
            <w:proofErr w:type="spellEnd"/>
            <w:r w:rsidRPr="001A7123">
              <w:rPr>
                <w:rFonts w:ascii="Times New Roman" w:hAnsi="Times New Roman"/>
                <w:sz w:val="24"/>
                <w:szCs w:val="24"/>
              </w:rPr>
              <w:t>-90</w:t>
            </w:r>
            <w:r w:rsidRPr="001A7123">
              <w:rPr>
                <w:rFonts w:ascii="Times New Roman" w:hAnsi="Times New Roman"/>
                <w:sz w:val="24"/>
                <w:szCs w:val="24"/>
                <w:lang w:val="en-US"/>
              </w:rPr>
              <w:t>E</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lang w:val="en-US"/>
              </w:rPr>
              <w:t>4</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0B2531">
            <w:pPr>
              <w:pStyle w:val="af8"/>
              <w:numPr>
                <w:ilvl w:val="0"/>
                <w:numId w:val="19"/>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Оверлок</w:t>
            </w:r>
            <w:proofErr w:type="gramStart"/>
            <w:r w:rsidRPr="001A7123">
              <w:rPr>
                <w:rFonts w:ascii="Times New Roman" w:hAnsi="Times New Roman"/>
                <w:sz w:val="24"/>
                <w:szCs w:val="24"/>
                <w:lang w:val="en-US"/>
              </w:rPr>
              <w:t>Brother</w:t>
            </w:r>
            <w:proofErr w:type="gramEnd"/>
            <w:r w:rsidRPr="001A7123">
              <w:rPr>
                <w:rFonts w:ascii="Times New Roman" w:hAnsi="Times New Roman"/>
                <w:sz w:val="24"/>
                <w:szCs w:val="24"/>
              </w:rPr>
              <w:t xml:space="preserve"> 1334 </w:t>
            </w:r>
            <w:r w:rsidRPr="001A7123">
              <w:rPr>
                <w:rFonts w:ascii="Times New Roman" w:hAnsi="Times New Roman"/>
                <w:sz w:val="24"/>
                <w:szCs w:val="24"/>
                <w:lang w:val="en-US"/>
              </w:rPr>
              <w:t>DE</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0B2531">
            <w:pPr>
              <w:pStyle w:val="af8"/>
              <w:numPr>
                <w:ilvl w:val="0"/>
                <w:numId w:val="19"/>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lang w:val="en-US"/>
              </w:rPr>
            </w:pPr>
            <w:r w:rsidRPr="001A7123">
              <w:rPr>
                <w:rFonts w:ascii="Times New Roman" w:hAnsi="Times New Roman"/>
                <w:sz w:val="24"/>
                <w:szCs w:val="24"/>
              </w:rPr>
              <w:t>Стол производственный</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lang w:val="en-US"/>
              </w:rPr>
            </w:pPr>
            <w:r w:rsidRPr="001A7123">
              <w:rPr>
                <w:rFonts w:ascii="Times New Roman" w:hAnsi="Times New Roman"/>
                <w:sz w:val="24"/>
                <w:szCs w:val="24"/>
                <w:lang w:val="en-US"/>
              </w:rPr>
              <w:t>1</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0B2531">
            <w:pPr>
              <w:pStyle w:val="af8"/>
              <w:numPr>
                <w:ilvl w:val="0"/>
                <w:numId w:val="19"/>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Кухонный гарнитур</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0B2531">
            <w:pPr>
              <w:pStyle w:val="af8"/>
              <w:numPr>
                <w:ilvl w:val="0"/>
                <w:numId w:val="19"/>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lang w:val="en-US"/>
              </w:rPr>
            </w:pPr>
            <w:r w:rsidRPr="001A7123">
              <w:rPr>
                <w:rFonts w:ascii="Times New Roman" w:hAnsi="Times New Roman"/>
                <w:sz w:val="24"/>
                <w:szCs w:val="24"/>
              </w:rPr>
              <w:t xml:space="preserve">Духовой шкаф </w:t>
            </w:r>
            <w:r w:rsidRPr="001A7123">
              <w:rPr>
                <w:rFonts w:ascii="Times New Roman" w:hAnsi="Times New Roman"/>
                <w:sz w:val="24"/>
                <w:szCs w:val="24"/>
                <w:lang w:val="en-US"/>
              </w:rPr>
              <w:t>LG</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lang w:val="en-US"/>
              </w:rPr>
            </w:pPr>
            <w:r w:rsidRPr="001A7123">
              <w:rPr>
                <w:rFonts w:ascii="Times New Roman" w:hAnsi="Times New Roman"/>
                <w:sz w:val="24"/>
                <w:szCs w:val="24"/>
                <w:lang w:val="en-US"/>
              </w:rPr>
              <w:t>1</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0B2531">
            <w:pPr>
              <w:pStyle w:val="af8"/>
              <w:numPr>
                <w:ilvl w:val="0"/>
                <w:numId w:val="19"/>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lang w:val="en-US"/>
              </w:rPr>
            </w:pPr>
            <w:r w:rsidRPr="001A7123">
              <w:rPr>
                <w:rFonts w:ascii="Times New Roman" w:hAnsi="Times New Roman"/>
                <w:sz w:val="24"/>
                <w:szCs w:val="24"/>
              </w:rPr>
              <w:t xml:space="preserve">Посудомоечная машина </w:t>
            </w:r>
            <w:r w:rsidRPr="001A7123">
              <w:rPr>
                <w:rFonts w:ascii="Times New Roman" w:hAnsi="Times New Roman"/>
                <w:sz w:val="24"/>
                <w:szCs w:val="24"/>
                <w:lang w:val="en-US"/>
              </w:rPr>
              <w:t>Bosch</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lang w:val="en-US"/>
              </w:rPr>
            </w:pPr>
            <w:r w:rsidRPr="001A7123">
              <w:rPr>
                <w:rFonts w:ascii="Times New Roman" w:hAnsi="Times New Roman"/>
                <w:sz w:val="24"/>
                <w:szCs w:val="24"/>
                <w:lang w:val="en-US"/>
              </w:rPr>
              <w:t>1</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0B2531">
            <w:pPr>
              <w:pStyle w:val="af8"/>
              <w:numPr>
                <w:ilvl w:val="0"/>
                <w:numId w:val="19"/>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lang w:val="en-US"/>
              </w:rPr>
            </w:pPr>
            <w:r w:rsidRPr="001A7123">
              <w:rPr>
                <w:rFonts w:ascii="Times New Roman" w:hAnsi="Times New Roman"/>
                <w:sz w:val="24"/>
                <w:szCs w:val="24"/>
              </w:rPr>
              <w:t xml:space="preserve">Плита индукционная </w:t>
            </w:r>
            <w:r w:rsidRPr="001A7123">
              <w:rPr>
                <w:rFonts w:ascii="Times New Roman" w:hAnsi="Times New Roman"/>
                <w:sz w:val="24"/>
                <w:szCs w:val="24"/>
                <w:lang w:val="en-US"/>
              </w:rPr>
              <w:t>Electrolux</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lang w:val="en-US"/>
              </w:rPr>
            </w:pPr>
            <w:r w:rsidRPr="001A7123">
              <w:rPr>
                <w:rFonts w:ascii="Times New Roman" w:hAnsi="Times New Roman"/>
                <w:sz w:val="24"/>
                <w:szCs w:val="24"/>
                <w:lang w:val="en-US"/>
              </w:rPr>
              <w:t>1</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0B2531">
            <w:pPr>
              <w:pStyle w:val="af8"/>
              <w:numPr>
                <w:ilvl w:val="0"/>
                <w:numId w:val="19"/>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 xml:space="preserve">Кухонный комбайн </w:t>
            </w:r>
            <w:r w:rsidRPr="001A7123">
              <w:rPr>
                <w:rFonts w:ascii="Times New Roman" w:hAnsi="Times New Roman"/>
                <w:sz w:val="24"/>
                <w:szCs w:val="24"/>
                <w:lang w:val="en-US"/>
              </w:rPr>
              <w:t>Bosch</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0B2531">
            <w:pPr>
              <w:pStyle w:val="af8"/>
              <w:numPr>
                <w:ilvl w:val="0"/>
                <w:numId w:val="19"/>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lang w:val="en-US"/>
              </w:rPr>
            </w:pPr>
            <w:r w:rsidRPr="001A7123">
              <w:rPr>
                <w:rFonts w:ascii="Times New Roman" w:hAnsi="Times New Roman"/>
                <w:sz w:val="24"/>
                <w:szCs w:val="24"/>
              </w:rPr>
              <w:t xml:space="preserve">Холодильник </w:t>
            </w:r>
            <w:r w:rsidRPr="001A7123">
              <w:rPr>
                <w:rFonts w:ascii="Times New Roman" w:hAnsi="Times New Roman"/>
                <w:sz w:val="24"/>
                <w:szCs w:val="24"/>
                <w:lang w:val="en-US"/>
              </w:rPr>
              <w:t>LD</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lang w:val="en-US"/>
              </w:rPr>
            </w:pPr>
            <w:r w:rsidRPr="001A7123">
              <w:rPr>
                <w:rFonts w:ascii="Times New Roman" w:hAnsi="Times New Roman"/>
                <w:sz w:val="24"/>
                <w:szCs w:val="24"/>
                <w:lang w:val="en-US"/>
              </w:rPr>
              <w:t>1</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0B2531">
            <w:pPr>
              <w:pStyle w:val="af8"/>
              <w:numPr>
                <w:ilvl w:val="0"/>
                <w:numId w:val="19"/>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Отпариватель для одежды</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0B2531">
            <w:pPr>
              <w:pStyle w:val="af8"/>
              <w:numPr>
                <w:ilvl w:val="0"/>
                <w:numId w:val="19"/>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lang w:val="en-US"/>
              </w:rPr>
            </w:pPr>
            <w:r w:rsidRPr="001A7123">
              <w:rPr>
                <w:rFonts w:ascii="Times New Roman" w:hAnsi="Times New Roman"/>
                <w:sz w:val="24"/>
                <w:szCs w:val="24"/>
              </w:rPr>
              <w:t xml:space="preserve">Соковыжималка </w:t>
            </w:r>
            <w:r w:rsidRPr="001A7123">
              <w:rPr>
                <w:rFonts w:ascii="Times New Roman" w:hAnsi="Times New Roman"/>
                <w:sz w:val="24"/>
                <w:szCs w:val="24"/>
                <w:lang w:val="en-US"/>
              </w:rPr>
              <w:t>Panasonic</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lang w:val="en-US"/>
              </w:rPr>
            </w:pPr>
            <w:r w:rsidRPr="001A7123">
              <w:rPr>
                <w:rFonts w:ascii="Times New Roman" w:hAnsi="Times New Roman"/>
                <w:sz w:val="24"/>
                <w:szCs w:val="24"/>
                <w:lang w:val="en-US"/>
              </w:rPr>
              <w:t>1</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0B2531">
            <w:pPr>
              <w:pStyle w:val="af8"/>
              <w:numPr>
                <w:ilvl w:val="0"/>
                <w:numId w:val="19"/>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lang w:val="en-US"/>
              </w:rPr>
            </w:pPr>
            <w:r w:rsidRPr="001A7123">
              <w:rPr>
                <w:rFonts w:ascii="Times New Roman" w:hAnsi="Times New Roman"/>
                <w:sz w:val="24"/>
                <w:szCs w:val="24"/>
              </w:rPr>
              <w:t>Тостер</w:t>
            </w:r>
            <w:r w:rsidRPr="001A7123">
              <w:rPr>
                <w:rFonts w:ascii="Times New Roman" w:hAnsi="Times New Roman"/>
                <w:sz w:val="24"/>
                <w:szCs w:val="24"/>
                <w:lang w:val="en-US"/>
              </w:rPr>
              <w:t xml:space="preserve"> Bosch</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lang w:val="en-US"/>
              </w:rPr>
            </w:pPr>
            <w:r w:rsidRPr="001A7123">
              <w:rPr>
                <w:rFonts w:ascii="Times New Roman" w:hAnsi="Times New Roman"/>
                <w:sz w:val="24"/>
                <w:szCs w:val="24"/>
                <w:lang w:val="en-US"/>
              </w:rPr>
              <w:t>1</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0B2531">
            <w:pPr>
              <w:pStyle w:val="af8"/>
              <w:numPr>
                <w:ilvl w:val="0"/>
                <w:numId w:val="19"/>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lang w:val="en-US"/>
              </w:rPr>
            </w:pPr>
            <w:r w:rsidRPr="001A7123">
              <w:rPr>
                <w:rFonts w:ascii="Times New Roman" w:hAnsi="Times New Roman"/>
                <w:sz w:val="24"/>
                <w:szCs w:val="24"/>
              </w:rPr>
              <w:t>Мультиварка</w:t>
            </w:r>
            <w:r w:rsidRPr="001A7123">
              <w:rPr>
                <w:rFonts w:ascii="Times New Roman" w:hAnsi="Times New Roman"/>
                <w:sz w:val="24"/>
                <w:szCs w:val="24"/>
                <w:lang w:val="en-US"/>
              </w:rPr>
              <w:t xml:space="preserve"> Redmond</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lang w:val="en-US"/>
              </w:rPr>
            </w:pPr>
            <w:r w:rsidRPr="001A7123">
              <w:rPr>
                <w:rFonts w:ascii="Times New Roman" w:hAnsi="Times New Roman"/>
                <w:sz w:val="24"/>
                <w:szCs w:val="24"/>
                <w:lang w:val="en-US"/>
              </w:rPr>
              <w:t>1</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0B2531">
            <w:pPr>
              <w:pStyle w:val="af8"/>
              <w:numPr>
                <w:ilvl w:val="0"/>
                <w:numId w:val="19"/>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lang w:val="en-US"/>
              </w:rPr>
            </w:pPr>
            <w:r w:rsidRPr="001A7123">
              <w:rPr>
                <w:rFonts w:ascii="Times New Roman" w:hAnsi="Times New Roman"/>
                <w:sz w:val="24"/>
                <w:szCs w:val="24"/>
              </w:rPr>
              <w:t>Миксер</w:t>
            </w:r>
            <w:proofErr w:type="spellStart"/>
            <w:proofErr w:type="gramStart"/>
            <w:r w:rsidRPr="001A7123">
              <w:rPr>
                <w:rFonts w:ascii="Times New Roman" w:hAnsi="Times New Roman"/>
                <w:sz w:val="24"/>
                <w:szCs w:val="24"/>
                <w:lang w:val="en-US"/>
              </w:rPr>
              <w:t>Gemux</w:t>
            </w:r>
            <w:proofErr w:type="spellEnd"/>
            <w:proofErr w:type="gramEnd"/>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lang w:val="en-US"/>
              </w:rPr>
            </w:pPr>
            <w:r w:rsidRPr="001A7123">
              <w:rPr>
                <w:rFonts w:ascii="Times New Roman" w:hAnsi="Times New Roman"/>
                <w:sz w:val="24"/>
                <w:szCs w:val="24"/>
                <w:lang w:val="en-US"/>
              </w:rPr>
              <w:t>1</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0B2531">
            <w:pPr>
              <w:pStyle w:val="af8"/>
              <w:numPr>
                <w:ilvl w:val="0"/>
                <w:numId w:val="19"/>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Фальцовщик фолдер</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0B2531">
            <w:pPr>
              <w:pStyle w:val="af8"/>
              <w:numPr>
                <w:ilvl w:val="0"/>
                <w:numId w:val="19"/>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Машина клеемазательная</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0B2531">
            <w:pPr>
              <w:pStyle w:val="af8"/>
              <w:numPr>
                <w:ilvl w:val="0"/>
                <w:numId w:val="19"/>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Обжимной пресс</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0B2531">
            <w:pPr>
              <w:pStyle w:val="af8"/>
              <w:numPr>
                <w:ilvl w:val="0"/>
                <w:numId w:val="19"/>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Беговщик перфоратор</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0B2531">
            <w:pPr>
              <w:pStyle w:val="af8"/>
              <w:numPr>
                <w:ilvl w:val="0"/>
                <w:numId w:val="19"/>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Резак для бумаги ручной</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0B2531">
            <w:pPr>
              <w:pStyle w:val="af8"/>
              <w:numPr>
                <w:ilvl w:val="0"/>
                <w:numId w:val="19"/>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Шредер</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0B2531">
            <w:pPr>
              <w:pStyle w:val="af8"/>
              <w:numPr>
                <w:ilvl w:val="0"/>
                <w:numId w:val="19"/>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Ламинатор</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0B2531">
            <w:pPr>
              <w:pStyle w:val="af8"/>
              <w:numPr>
                <w:ilvl w:val="0"/>
                <w:numId w:val="19"/>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Термопресс</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0B2531">
            <w:pPr>
              <w:pStyle w:val="af8"/>
              <w:numPr>
                <w:ilvl w:val="0"/>
                <w:numId w:val="19"/>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Резак для бумаги электрический</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0B2531">
            <w:pPr>
              <w:pStyle w:val="af8"/>
              <w:numPr>
                <w:ilvl w:val="0"/>
                <w:numId w:val="19"/>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Машина штриховальная</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0B2531">
            <w:pPr>
              <w:pStyle w:val="af8"/>
              <w:numPr>
                <w:ilvl w:val="0"/>
                <w:numId w:val="19"/>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Переплетная машина</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0B2531">
            <w:pPr>
              <w:pStyle w:val="af8"/>
              <w:numPr>
                <w:ilvl w:val="0"/>
                <w:numId w:val="19"/>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Брощюровщик</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0B2531">
            <w:pPr>
              <w:pStyle w:val="af8"/>
              <w:numPr>
                <w:ilvl w:val="0"/>
                <w:numId w:val="19"/>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Термопереплетчик</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0B2531">
            <w:pPr>
              <w:pStyle w:val="af8"/>
              <w:numPr>
                <w:ilvl w:val="0"/>
                <w:numId w:val="19"/>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Сборочный стол для типографии</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0B2531">
            <w:pPr>
              <w:pStyle w:val="af8"/>
              <w:numPr>
                <w:ilvl w:val="0"/>
                <w:numId w:val="19"/>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Округлитель углов</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0B2531">
            <w:pPr>
              <w:pStyle w:val="af8"/>
              <w:numPr>
                <w:ilvl w:val="0"/>
                <w:numId w:val="19"/>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Автоматический нарезчик визиток</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0B2531">
            <w:pPr>
              <w:pStyle w:val="af8"/>
              <w:numPr>
                <w:ilvl w:val="0"/>
                <w:numId w:val="19"/>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Степлер-брощюровщик</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w:t>
            </w:r>
          </w:p>
        </w:tc>
      </w:tr>
      <w:tr w:rsidR="00BE1AE7" w:rsidRPr="001A7123" w:rsidTr="00BE1AE7">
        <w:trPr>
          <w:trHeight w:val="23"/>
        </w:trPr>
        <w:tc>
          <w:tcPr>
            <w:tcW w:w="870" w:type="dxa"/>
            <w:tcBorders>
              <w:top w:val="single" w:sz="1" w:space="0" w:color="000000"/>
              <w:left w:val="single" w:sz="1" w:space="0" w:color="000000"/>
              <w:bottom w:val="single" w:sz="1" w:space="0" w:color="000000"/>
            </w:tcBorders>
            <w:shd w:val="clear" w:color="auto" w:fill="auto"/>
          </w:tcPr>
          <w:p w:rsidR="00BE1AE7" w:rsidRPr="001A7123" w:rsidRDefault="00BE1AE7" w:rsidP="000B2531">
            <w:pPr>
              <w:pStyle w:val="af8"/>
              <w:numPr>
                <w:ilvl w:val="0"/>
                <w:numId w:val="19"/>
              </w:numPr>
              <w:snapToGrid w:val="0"/>
              <w:spacing w:line="100" w:lineRule="atLeast"/>
              <w:jc w:val="both"/>
            </w:pPr>
          </w:p>
        </w:tc>
        <w:tc>
          <w:tcPr>
            <w:tcW w:w="6555" w:type="dxa"/>
            <w:tcBorders>
              <w:top w:val="single" w:sz="1" w:space="0" w:color="000000"/>
              <w:left w:val="single" w:sz="1" w:space="0" w:color="000000"/>
              <w:bottom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Станок для подшивки документов архивный переплетный</w:t>
            </w:r>
          </w:p>
        </w:tc>
        <w:tc>
          <w:tcPr>
            <w:tcW w:w="2389" w:type="dxa"/>
            <w:tcBorders>
              <w:top w:val="single" w:sz="1" w:space="0" w:color="000000"/>
              <w:left w:val="single" w:sz="1" w:space="0" w:color="000000"/>
              <w:bottom w:val="single" w:sz="1" w:space="0" w:color="000000"/>
              <w:right w:val="single" w:sz="1" w:space="0" w:color="000000"/>
            </w:tcBorders>
            <w:shd w:val="clear" w:color="auto" w:fill="auto"/>
          </w:tcPr>
          <w:p w:rsidR="00BE1AE7" w:rsidRPr="001A7123" w:rsidRDefault="00BE1AE7" w:rsidP="00BE1AE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w:t>
            </w:r>
          </w:p>
        </w:tc>
      </w:tr>
    </w:tbl>
    <w:p w:rsidR="00BE1AE7" w:rsidRPr="001A7123" w:rsidRDefault="00BE1AE7" w:rsidP="006B4C2D">
      <w:pPr>
        <w:spacing w:after="0" w:line="100" w:lineRule="atLeast"/>
        <w:jc w:val="center"/>
        <w:rPr>
          <w:rFonts w:ascii="Times New Roman" w:hAnsi="Times New Roman"/>
          <w:sz w:val="24"/>
          <w:szCs w:val="24"/>
        </w:rPr>
      </w:pPr>
    </w:p>
    <w:p w:rsidR="00C216B2" w:rsidRPr="001A7123" w:rsidRDefault="00C216B2" w:rsidP="00C216B2">
      <w:pPr>
        <w:spacing w:after="0" w:line="100" w:lineRule="atLeast"/>
        <w:jc w:val="center"/>
        <w:rPr>
          <w:rFonts w:ascii="Times New Roman" w:hAnsi="Times New Roman"/>
          <w:sz w:val="24"/>
          <w:szCs w:val="24"/>
        </w:rPr>
      </w:pPr>
      <w:r w:rsidRPr="001A7123">
        <w:rPr>
          <w:rFonts w:ascii="Times New Roman" w:hAnsi="Times New Roman"/>
          <w:sz w:val="24"/>
          <w:szCs w:val="24"/>
        </w:rPr>
        <w:t>Использование компьютерной техники в ОУ</w:t>
      </w:r>
    </w:p>
    <w:p w:rsidR="00C216B2" w:rsidRPr="001A7123" w:rsidRDefault="00C216B2" w:rsidP="006B4C2D">
      <w:pPr>
        <w:spacing w:after="0" w:line="100" w:lineRule="atLeast"/>
        <w:jc w:val="center"/>
        <w:rPr>
          <w:rFonts w:ascii="Times New Roman" w:hAnsi="Times New Roman"/>
          <w:sz w:val="24"/>
          <w:szCs w:val="24"/>
        </w:rPr>
      </w:pPr>
    </w:p>
    <w:tbl>
      <w:tblPr>
        <w:tblW w:w="0" w:type="auto"/>
        <w:tblInd w:w="108" w:type="dxa"/>
        <w:tblLayout w:type="fixed"/>
        <w:tblLook w:val="0000"/>
      </w:tblPr>
      <w:tblGrid>
        <w:gridCol w:w="1680"/>
        <w:gridCol w:w="1770"/>
        <w:gridCol w:w="1965"/>
        <w:gridCol w:w="1395"/>
        <w:gridCol w:w="1470"/>
        <w:gridCol w:w="1579"/>
      </w:tblGrid>
      <w:tr w:rsidR="00C216B2" w:rsidRPr="001A7123" w:rsidTr="00FE1E04">
        <w:trPr>
          <w:trHeight w:val="1155"/>
        </w:trPr>
        <w:tc>
          <w:tcPr>
            <w:tcW w:w="1680" w:type="dxa"/>
            <w:tcBorders>
              <w:top w:val="single" w:sz="1" w:space="0" w:color="000000"/>
              <w:left w:val="single" w:sz="1" w:space="0" w:color="000000"/>
              <w:bottom w:val="single" w:sz="1" w:space="0" w:color="000000"/>
            </w:tcBorders>
            <w:shd w:val="clear" w:color="auto" w:fill="auto"/>
            <w:vAlign w:val="center"/>
          </w:tcPr>
          <w:p w:rsidR="00C216B2" w:rsidRPr="001A7123" w:rsidRDefault="00C216B2" w:rsidP="00FE1E04">
            <w:pPr>
              <w:snapToGrid w:val="0"/>
              <w:spacing w:after="0" w:line="100" w:lineRule="atLeast"/>
              <w:jc w:val="both"/>
              <w:rPr>
                <w:rFonts w:ascii="Times New Roman" w:hAnsi="Times New Roman"/>
                <w:sz w:val="24"/>
                <w:szCs w:val="24"/>
              </w:rPr>
            </w:pPr>
            <w:r w:rsidRPr="001A7123">
              <w:rPr>
                <w:rFonts w:ascii="Times New Roman" w:hAnsi="Times New Roman"/>
                <w:sz w:val="24"/>
                <w:szCs w:val="24"/>
              </w:rPr>
              <w:t xml:space="preserve">Описание компьютерного класса или </w:t>
            </w:r>
          </w:p>
        </w:tc>
        <w:tc>
          <w:tcPr>
            <w:tcW w:w="1770" w:type="dxa"/>
            <w:tcBorders>
              <w:top w:val="single" w:sz="1" w:space="0" w:color="000000"/>
              <w:left w:val="single" w:sz="1" w:space="0" w:color="000000"/>
              <w:bottom w:val="single" w:sz="1" w:space="0" w:color="000000"/>
            </w:tcBorders>
            <w:shd w:val="clear" w:color="auto" w:fill="auto"/>
            <w:vAlign w:val="center"/>
          </w:tcPr>
          <w:p w:rsidR="00C216B2" w:rsidRPr="001A7123" w:rsidRDefault="00C216B2" w:rsidP="00FE1E04">
            <w:pPr>
              <w:snapToGrid w:val="0"/>
              <w:spacing w:after="0" w:line="100" w:lineRule="atLeast"/>
              <w:jc w:val="both"/>
              <w:rPr>
                <w:rFonts w:ascii="Times New Roman" w:hAnsi="Times New Roman"/>
                <w:sz w:val="24"/>
                <w:szCs w:val="24"/>
              </w:rPr>
            </w:pPr>
            <w:r w:rsidRPr="001A7123">
              <w:rPr>
                <w:rFonts w:ascii="Times New Roman" w:hAnsi="Times New Roman"/>
                <w:sz w:val="24"/>
                <w:szCs w:val="24"/>
              </w:rPr>
              <w:t xml:space="preserve">Где установлены компьютеры </w:t>
            </w:r>
          </w:p>
        </w:tc>
        <w:tc>
          <w:tcPr>
            <w:tcW w:w="1965" w:type="dxa"/>
            <w:tcBorders>
              <w:top w:val="single" w:sz="1" w:space="0" w:color="000000"/>
              <w:left w:val="single" w:sz="1" w:space="0" w:color="000000"/>
              <w:bottom w:val="single" w:sz="1" w:space="0" w:color="000000"/>
            </w:tcBorders>
            <w:shd w:val="clear" w:color="auto" w:fill="auto"/>
            <w:vAlign w:val="center"/>
          </w:tcPr>
          <w:p w:rsidR="00C216B2" w:rsidRPr="001A7123" w:rsidRDefault="00C216B2" w:rsidP="00FE1E04">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Наличие в ОУ подключения к сети Интернет  (в целях использования в образовательном процессе)</w:t>
            </w:r>
          </w:p>
        </w:tc>
        <w:tc>
          <w:tcPr>
            <w:tcW w:w="1395" w:type="dxa"/>
            <w:tcBorders>
              <w:top w:val="single" w:sz="1" w:space="0" w:color="000000"/>
              <w:left w:val="single" w:sz="1" w:space="0" w:color="000000"/>
              <w:bottom w:val="single" w:sz="1" w:space="0" w:color="000000"/>
            </w:tcBorders>
            <w:shd w:val="clear" w:color="auto" w:fill="auto"/>
            <w:vAlign w:val="center"/>
          </w:tcPr>
          <w:p w:rsidR="00C216B2" w:rsidRPr="001A7123" w:rsidRDefault="002806A3" w:rsidP="00FE1E04">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Количеств</w:t>
            </w:r>
            <w:r w:rsidR="00C216B2" w:rsidRPr="001A7123">
              <w:rPr>
                <w:rFonts w:ascii="Times New Roman" w:hAnsi="Times New Roman"/>
                <w:sz w:val="24"/>
                <w:szCs w:val="24"/>
              </w:rPr>
              <w:t>обучающихся в ОУ пользующеихся компьютерами (ноутбуками)</w:t>
            </w:r>
          </w:p>
        </w:tc>
        <w:tc>
          <w:tcPr>
            <w:tcW w:w="1470" w:type="dxa"/>
            <w:tcBorders>
              <w:top w:val="single" w:sz="1" w:space="0" w:color="000000"/>
              <w:left w:val="single" w:sz="1" w:space="0" w:color="000000"/>
              <w:bottom w:val="single" w:sz="1" w:space="0" w:color="000000"/>
            </w:tcBorders>
            <w:shd w:val="clear" w:color="auto" w:fill="auto"/>
            <w:vAlign w:val="center"/>
          </w:tcPr>
          <w:p w:rsidR="00C216B2" w:rsidRPr="001A7123" w:rsidRDefault="00C216B2" w:rsidP="00FE1E04">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Общее кол-во персональных компьютеров (ноутбуков)</w:t>
            </w:r>
          </w:p>
        </w:tc>
        <w:tc>
          <w:tcPr>
            <w:tcW w:w="1579" w:type="dxa"/>
            <w:tcBorders>
              <w:top w:val="single" w:sz="1" w:space="0" w:color="000000"/>
              <w:left w:val="single" w:sz="1" w:space="0" w:color="000000"/>
              <w:bottom w:val="single" w:sz="1" w:space="0" w:color="000000"/>
              <w:right w:val="single" w:sz="1" w:space="0" w:color="000000"/>
            </w:tcBorders>
            <w:shd w:val="clear" w:color="auto" w:fill="auto"/>
            <w:vAlign w:val="center"/>
          </w:tcPr>
          <w:p w:rsidR="00C216B2" w:rsidRPr="001A7123" w:rsidRDefault="00C216B2" w:rsidP="00FE1E04">
            <w:pPr>
              <w:snapToGrid w:val="0"/>
              <w:spacing w:after="0" w:line="100" w:lineRule="atLeast"/>
              <w:jc w:val="both"/>
              <w:rPr>
                <w:rFonts w:ascii="Times New Roman" w:hAnsi="Times New Roman"/>
                <w:sz w:val="24"/>
                <w:szCs w:val="24"/>
              </w:rPr>
            </w:pPr>
            <w:r w:rsidRPr="001A7123">
              <w:rPr>
                <w:rFonts w:ascii="Times New Roman" w:hAnsi="Times New Roman"/>
                <w:sz w:val="24"/>
                <w:szCs w:val="24"/>
              </w:rPr>
              <w:t xml:space="preserve">Соотношение количества  </w:t>
            </w:r>
            <w:proofErr w:type="gramStart"/>
            <w:r w:rsidRPr="001A7123">
              <w:rPr>
                <w:rFonts w:ascii="Times New Roman" w:hAnsi="Times New Roman"/>
                <w:sz w:val="24"/>
                <w:szCs w:val="24"/>
              </w:rPr>
              <w:t>обучающихся</w:t>
            </w:r>
            <w:proofErr w:type="gramEnd"/>
            <w:r w:rsidRPr="001A7123">
              <w:rPr>
                <w:rFonts w:ascii="Times New Roman" w:hAnsi="Times New Roman"/>
                <w:sz w:val="24"/>
                <w:szCs w:val="24"/>
              </w:rPr>
              <w:t xml:space="preserve"> на персональный компьютер</w:t>
            </w:r>
          </w:p>
        </w:tc>
      </w:tr>
      <w:tr w:rsidR="00C216B2" w:rsidRPr="001A7123" w:rsidTr="00FE1E04">
        <w:trPr>
          <w:trHeight w:val="23"/>
        </w:trPr>
        <w:tc>
          <w:tcPr>
            <w:tcW w:w="1680" w:type="dxa"/>
            <w:tcBorders>
              <w:top w:val="single" w:sz="1" w:space="0" w:color="000000"/>
              <w:left w:val="single" w:sz="1" w:space="0" w:color="000000"/>
              <w:bottom w:val="single" w:sz="1" w:space="0" w:color="000000"/>
            </w:tcBorders>
            <w:shd w:val="clear" w:color="auto" w:fill="auto"/>
          </w:tcPr>
          <w:p w:rsidR="00C216B2" w:rsidRPr="001A7123" w:rsidRDefault="00C216B2" w:rsidP="00FE1E04">
            <w:pPr>
              <w:snapToGrid w:val="0"/>
              <w:spacing w:after="0" w:line="100" w:lineRule="atLeast"/>
              <w:jc w:val="both"/>
              <w:rPr>
                <w:rFonts w:ascii="Times New Roman" w:hAnsi="Times New Roman"/>
                <w:sz w:val="24"/>
                <w:szCs w:val="24"/>
              </w:rPr>
            </w:pPr>
            <w:r w:rsidRPr="001A7123">
              <w:rPr>
                <w:rFonts w:ascii="Times New Roman" w:hAnsi="Times New Roman"/>
                <w:sz w:val="24"/>
                <w:szCs w:val="24"/>
              </w:rPr>
              <w:t>Рабочие станции объединены в локальную сеть</w:t>
            </w:r>
          </w:p>
        </w:tc>
        <w:tc>
          <w:tcPr>
            <w:tcW w:w="1770" w:type="dxa"/>
            <w:tcBorders>
              <w:top w:val="single" w:sz="1" w:space="0" w:color="000000"/>
              <w:left w:val="single" w:sz="1" w:space="0" w:color="000000"/>
              <w:bottom w:val="single" w:sz="1" w:space="0" w:color="000000"/>
            </w:tcBorders>
            <w:shd w:val="clear" w:color="auto" w:fill="auto"/>
          </w:tcPr>
          <w:p w:rsidR="00C216B2" w:rsidRPr="001A7123" w:rsidRDefault="00C216B2" w:rsidP="00FE1E04">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Компьютерный класс</w:t>
            </w:r>
          </w:p>
        </w:tc>
        <w:tc>
          <w:tcPr>
            <w:tcW w:w="1965" w:type="dxa"/>
            <w:tcBorders>
              <w:top w:val="single" w:sz="1" w:space="0" w:color="000000"/>
              <w:left w:val="single" w:sz="1" w:space="0" w:color="000000"/>
              <w:bottom w:val="single" w:sz="1" w:space="0" w:color="000000"/>
            </w:tcBorders>
            <w:shd w:val="clear" w:color="auto" w:fill="auto"/>
          </w:tcPr>
          <w:p w:rsidR="00C216B2" w:rsidRPr="001A7123" w:rsidRDefault="00C216B2" w:rsidP="00FE1E04">
            <w:pPr>
              <w:snapToGrid w:val="0"/>
              <w:spacing w:after="0" w:line="100" w:lineRule="atLeast"/>
              <w:jc w:val="both"/>
              <w:rPr>
                <w:rFonts w:ascii="Times New Roman" w:hAnsi="Times New Roman"/>
                <w:sz w:val="24"/>
                <w:szCs w:val="24"/>
              </w:rPr>
            </w:pPr>
            <w:r w:rsidRPr="001A7123">
              <w:rPr>
                <w:rFonts w:ascii="Times New Roman" w:hAnsi="Times New Roman"/>
                <w:sz w:val="24"/>
                <w:szCs w:val="24"/>
              </w:rPr>
              <w:t>ADSL, выделенный доступ</w:t>
            </w:r>
          </w:p>
        </w:tc>
        <w:tc>
          <w:tcPr>
            <w:tcW w:w="1395" w:type="dxa"/>
            <w:tcBorders>
              <w:top w:val="single" w:sz="1" w:space="0" w:color="000000"/>
              <w:left w:val="single" w:sz="1" w:space="0" w:color="000000"/>
              <w:bottom w:val="single" w:sz="1" w:space="0" w:color="000000"/>
            </w:tcBorders>
            <w:shd w:val="clear" w:color="auto" w:fill="auto"/>
          </w:tcPr>
          <w:p w:rsidR="00C216B2" w:rsidRPr="001A7123" w:rsidRDefault="00C216B2" w:rsidP="00FE1E04">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150</w:t>
            </w:r>
          </w:p>
          <w:p w:rsidR="00C216B2" w:rsidRPr="001A7123" w:rsidRDefault="00C216B2" w:rsidP="00FE1E04">
            <w:pPr>
              <w:rPr>
                <w:rFonts w:ascii="Times New Roman" w:hAnsi="Times New Roman"/>
                <w:sz w:val="24"/>
                <w:szCs w:val="24"/>
              </w:rPr>
            </w:pPr>
          </w:p>
          <w:p w:rsidR="00C216B2" w:rsidRPr="001A7123" w:rsidRDefault="00C216B2" w:rsidP="00FE1E04">
            <w:pPr>
              <w:jc w:val="center"/>
              <w:rPr>
                <w:rFonts w:ascii="Times New Roman" w:hAnsi="Times New Roman"/>
                <w:sz w:val="24"/>
                <w:szCs w:val="24"/>
              </w:rPr>
            </w:pPr>
          </w:p>
        </w:tc>
        <w:tc>
          <w:tcPr>
            <w:tcW w:w="1470" w:type="dxa"/>
            <w:tcBorders>
              <w:top w:val="single" w:sz="1" w:space="0" w:color="000000"/>
              <w:left w:val="single" w:sz="1" w:space="0" w:color="000000"/>
              <w:bottom w:val="single" w:sz="1" w:space="0" w:color="000000"/>
            </w:tcBorders>
            <w:shd w:val="clear" w:color="auto" w:fill="auto"/>
          </w:tcPr>
          <w:p w:rsidR="00C216B2" w:rsidRPr="001A7123" w:rsidRDefault="00C216B2" w:rsidP="00FE1E04">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15</w:t>
            </w:r>
          </w:p>
        </w:tc>
        <w:tc>
          <w:tcPr>
            <w:tcW w:w="1579" w:type="dxa"/>
            <w:tcBorders>
              <w:top w:val="single" w:sz="1" w:space="0" w:color="000000"/>
              <w:left w:val="single" w:sz="1" w:space="0" w:color="000000"/>
              <w:bottom w:val="single" w:sz="1" w:space="0" w:color="000000"/>
              <w:right w:val="single" w:sz="1" w:space="0" w:color="000000"/>
            </w:tcBorders>
            <w:shd w:val="clear" w:color="auto" w:fill="auto"/>
          </w:tcPr>
          <w:p w:rsidR="00C216B2" w:rsidRPr="001A7123" w:rsidRDefault="00C216B2" w:rsidP="00FE1E04">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 ПК (ноутбук) на 8 учеников</w:t>
            </w:r>
          </w:p>
          <w:p w:rsidR="00C216B2" w:rsidRPr="001A7123" w:rsidRDefault="00C216B2" w:rsidP="00FE1E04">
            <w:pPr>
              <w:rPr>
                <w:rFonts w:ascii="Times New Roman" w:hAnsi="Times New Roman"/>
                <w:sz w:val="24"/>
                <w:szCs w:val="24"/>
              </w:rPr>
            </w:pPr>
          </w:p>
          <w:p w:rsidR="00C216B2" w:rsidRPr="001A7123" w:rsidRDefault="00C216B2" w:rsidP="00FE1E04">
            <w:pPr>
              <w:jc w:val="center"/>
              <w:rPr>
                <w:rFonts w:ascii="Times New Roman" w:hAnsi="Times New Roman"/>
                <w:sz w:val="24"/>
                <w:szCs w:val="24"/>
              </w:rPr>
            </w:pPr>
          </w:p>
        </w:tc>
      </w:tr>
    </w:tbl>
    <w:p w:rsidR="00BE1AE7" w:rsidRPr="001A7123" w:rsidRDefault="00BE1AE7" w:rsidP="006B4C2D">
      <w:pPr>
        <w:spacing w:after="0" w:line="100" w:lineRule="atLeast"/>
        <w:jc w:val="center"/>
        <w:rPr>
          <w:rFonts w:ascii="Times New Roman" w:hAnsi="Times New Roman"/>
          <w:sz w:val="24"/>
          <w:szCs w:val="24"/>
        </w:rPr>
      </w:pPr>
    </w:p>
    <w:p w:rsidR="00652881" w:rsidRPr="001A7123" w:rsidRDefault="00652881" w:rsidP="008C1DAF">
      <w:pPr>
        <w:spacing w:after="0" w:line="100" w:lineRule="atLeast"/>
        <w:jc w:val="center"/>
        <w:rPr>
          <w:rFonts w:ascii="Times New Roman" w:hAnsi="Times New Roman"/>
          <w:sz w:val="24"/>
          <w:szCs w:val="24"/>
        </w:rPr>
      </w:pPr>
      <w:r w:rsidRPr="001A7123">
        <w:rPr>
          <w:rFonts w:ascii="Times New Roman" w:hAnsi="Times New Roman"/>
          <w:sz w:val="24"/>
          <w:szCs w:val="24"/>
        </w:rPr>
        <w:t>Библиотечно-информационный ресурс</w:t>
      </w:r>
    </w:p>
    <w:p w:rsidR="00C216B2" w:rsidRPr="001A7123" w:rsidRDefault="00C216B2" w:rsidP="00652881">
      <w:pPr>
        <w:spacing w:after="0" w:line="100" w:lineRule="atLeast"/>
        <w:jc w:val="both"/>
        <w:rPr>
          <w:sz w:val="24"/>
          <w:szCs w:val="24"/>
        </w:rPr>
      </w:pPr>
    </w:p>
    <w:tbl>
      <w:tblPr>
        <w:tblW w:w="10010" w:type="dxa"/>
        <w:tblInd w:w="108" w:type="dxa"/>
        <w:tblLayout w:type="fixed"/>
        <w:tblLook w:val="0000"/>
      </w:tblPr>
      <w:tblGrid>
        <w:gridCol w:w="8364"/>
        <w:gridCol w:w="1646"/>
      </w:tblGrid>
      <w:tr w:rsidR="00C216B2" w:rsidRPr="001A7123" w:rsidTr="00FE1E04">
        <w:tc>
          <w:tcPr>
            <w:tcW w:w="8364" w:type="dxa"/>
            <w:tcBorders>
              <w:top w:val="single" w:sz="4" w:space="0" w:color="000000"/>
              <w:left w:val="single" w:sz="4" w:space="0" w:color="000000"/>
              <w:bottom w:val="single" w:sz="4" w:space="0" w:color="000000"/>
            </w:tcBorders>
            <w:shd w:val="clear" w:color="auto" w:fill="auto"/>
          </w:tcPr>
          <w:p w:rsidR="00C216B2" w:rsidRPr="001A7123" w:rsidRDefault="00C216B2" w:rsidP="00FE1E04">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Наличие библиотеки (книгохранилища)</w:t>
            </w:r>
          </w:p>
        </w:tc>
        <w:tc>
          <w:tcPr>
            <w:tcW w:w="1646" w:type="dxa"/>
            <w:tcBorders>
              <w:top w:val="single" w:sz="4" w:space="0" w:color="000000"/>
              <w:left w:val="single" w:sz="4" w:space="0" w:color="000000"/>
              <w:bottom w:val="single" w:sz="4" w:space="0" w:color="000000"/>
              <w:right w:val="single" w:sz="4" w:space="0" w:color="000000"/>
            </w:tcBorders>
            <w:shd w:val="clear" w:color="auto" w:fill="auto"/>
          </w:tcPr>
          <w:p w:rsidR="00C216B2" w:rsidRPr="001A7123" w:rsidRDefault="00C216B2" w:rsidP="00FE1E04">
            <w:pPr>
              <w:snapToGrid w:val="0"/>
              <w:spacing w:after="0" w:line="100" w:lineRule="atLeast"/>
              <w:jc w:val="both"/>
              <w:rPr>
                <w:rFonts w:ascii="Times New Roman" w:hAnsi="Times New Roman"/>
                <w:sz w:val="24"/>
                <w:szCs w:val="24"/>
              </w:rPr>
            </w:pPr>
            <w:r w:rsidRPr="001A7123">
              <w:rPr>
                <w:rFonts w:ascii="Times New Roman" w:hAnsi="Times New Roman"/>
                <w:sz w:val="24"/>
                <w:szCs w:val="24"/>
              </w:rPr>
              <w:t>+</w:t>
            </w:r>
          </w:p>
        </w:tc>
      </w:tr>
      <w:tr w:rsidR="00C216B2" w:rsidRPr="001A7123" w:rsidTr="00FE1E04">
        <w:tc>
          <w:tcPr>
            <w:tcW w:w="8364" w:type="dxa"/>
            <w:tcBorders>
              <w:top w:val="single" w:sz="4" w:space="0" w:color="000000"/>
              <w:left w:val="single" w:sz="4" w:space="0" w:color="000000"/>
              <w:bottom w:val="single" w:sz="4" w:space="0" w:color="000000"/>
            </w:tcBorders>
            <w:shd w:val="clear" w:color="auto" w:fill="auto"/>
          </w:tcPr>
          <w:p w:rsidR="00C216B2" w:rsidRPr="001A7123" w:rsidRDefault="00C216B2" w:rsidP="00FE1E04">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Количество посадочных мест в библиотеке</w:t>
            </w:r>
          </w:p>
        </w:tc>
        <w:tc>
          <w:tcPr>
            <w:tcW w:w="1646" w:type="dxa"/>
            <w:tcBorders>
              <w:top w:val="single" w:sz="4" w:space="0" w:color="000000"/>
              <w:left w:val="single" w:sz="4" w:space="0" w:color="000000"/>
              <w:bottom w:val="single" w:sz="4" w:space="0" w:color="000000"/>
              <w:right w:val="single" w:sz="4" w:space="0" w:color="000000"/>
            </w:tcBorders>
            <w:shd w:val="clear" w:color="auto" w:fill="auto"/>
          </w:tcPr>
          <w:p w:rsidR="00C216B2" w:rsidRPr="001A7123" w:rsidRDefault="00C216B2" w:rsidP="00FE1E04">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12</w:t>
            </w:r>
          </w:p>
        </w:tc>
      </w:tr>
      <w:tr w:rsidR="00C216B2" w:rsidRPr="001A7123" w:rsidTr="00FE1E04">
        <w:tc>
          <w:tcPr>
            <w:tcW w:w="8364" w:type="dxa"/>
            <w:tcBorders>
              <w:top w:val="single" w:sz="4" w:space="0" w:color="000000"/>
              <w:left w:val="single" w:sz="4" w:space="0" w:color="000000"/>
              <w:bottom w:val="single" w:sz="4" w:space="0" w:color="000000"/>
            </w:tcBorders>
            <w:shd w:val="clear" w:color="auto" w:fill="auto"/>
          </w:tcPr>
          <w:p w:rsidR="00C216B2" w:rsidRPr="001A7123" w:rsidRDefault="00C216B2" w:rsidP="00FE1E04">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Количество рабочих мест, оснащенных компьютером</w:t>
            </w:r>
          </w:p>
        </w:tc>
        <w:tc>
          <w:tcPr>
            <w:tcW w:w="1646" w:type="dxa"/>
            <w:tcBorders>
              <w:top w:val="single" w:sz="4" w:space="0" w:color="000000"/>
              <w:left w:val="single" w:sz="4" w:space="0" w:color="000000"/>
              <w:bottom w:val="single" w:sz="4" w:space="0" w:color="000000"/>
              <w:right w:val="single" w:sz="4" w:space="0" w:color="000000"/>
            </w:tcBorders>
            <w:shd w:val="clear" w:color="auto" w:fill="auto"/>
          </w:tcPr>
          <w:p w:rsidR="00C216B2" w:rsidRPr="001A7123" w:rsidRDefault="00C216B2" w:rsidP="00FE1E04">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w:t>
            </w:r>
          </w:p>
        </w:tc>
      </w:tr>
      <w:tr w:rsidR="00C216B2" w:rsidRPr="001A7123" w:rsidTr="00FE1E04">
        <w:tc>
          <w:tcPr>
            <w:tcW w:w="8364" w:type="dxa"/>
            <w:tcBorders>
              <w:top w:val="single" w:sz="4" w:space="0" w:color="000000"/>
              <w:left w:val="single" w:sz="4" w:space="0" w:color="000000"/>
              <w:bottom w:val="single" w:sz="4" w:space="0" w:color="000000"/>
            </w:tcBorders>
            <w:shd w:val="clear" w:color="auto" w:fill="auto"/>
          </w:tcPr>
          <w:p w:rsidR="00C216B2" w:rsidRPr="001A7123" w:rsidRDefault="00C216B2" w:rsidP="00FE1E04">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Общий книжный фонд библиотеки:</w:t>
            </w:r>
          </w:p>
          <w:p w:rsidR="00C216B2" w:rsidRPr="001A7123" w:rsidRDefault="00C216B2" w:rsidP="00FE1E04">
            <w:pPr>
              <w:tabs>
                <w:tab w:val="left" w:pos="7260"/>
              </w:tabs>
              <w:spacing w:after="0" w:line="100" w:lineRule="atLeast"/>
              <w:jc w:val="both"/>
              <w:rPr>
                <w:rFonts w:ascii="Times New Roman" w:hAnsi="Times New Roman"/>
                <w:sz w:val="24"/>
                <w:szCs w:val="24"/>
              </w:rPr>
            </w:pPr>
            <w:r w:rsidRPr="001A7123">
              <w:rPr>
                <w:rFonts w:ascii="Times New Roman" w:hAnsi="Times New Roman"/>
                <w:sz w:val="24"/>
                <w:szCs w:val="24"/>
              </w:rPr>
              <w:t>- учебников и учебных пособий</w:t>
            </w:r>
            <w:r w:rsidRPr="001A7123">
              <w:rPr>
                <w:rFonts w:ascii="Times New Roman" w:hAnsi="Times New Roman"/>
                <w:sz w:val="24"/>
                <w:szCs w:val="24"/>
              </w:rPr>
              <w:tab/>
            </w:r>
          </w:p>
          <w:p w:rsidR="00C216B2" w:rsidRPr="001A7123" w:rsidRDefault="00C216B2" w:rsidP="00FE1E04">
            <w:pPr>
              <w:spacing w:after="0" w:line="100" w:lineRule="atLeast"/>
              <w:jc w:val="both"/>
              <w:rPr>
                <w:rFonts w:ascii="Times New Roman" w:hAnsi="Times New Roman"/>
                <w:sz w:val="24"/>
                <w:szCs w:val="24"/>
              </w:rPr>
            </w:pPr>
            <w:r w:rsidRPr="001A7123">
              <w:rPr>
                <w:rFonts w:ascii="Times New Roman" w:hAnsi="Times New Roman"/>
                <w:sz w:val="24"/>
                <w:szCs w:val="24"/>
              </w:rPr>
              <w:t xml:space="preserve">- художественной и методической литературы </w:t>
            </w:r>
          </w:p>
          <w:p w:rsidR="00C216B2" w:rsidRPr="001A7123" w:rsidRDefault="00C216B2" w:rsidP="00FE1E04">
            <w:pPr>
              <w:tabs>
                <w:tab w:val="left" w:pos="7230"/>
              </w:tabs>
              <w:spacing w:after="0" w:line="100" w:lineRule="atLeast"/>
              <w:jc w:val="both"/>
              <w:rPr>
                <w:rFonts w:ascii="Times New Roman" w:hAnsi="Times New Roman"/>
                <w:sz w:val="24"/>
                <w:szCs w:val="24"/>
              </w:rPr>
            </w:pPr>
            <w:r w:rsidRPr="001A7123">
              <w:rPr>
                <w:rFonts w:ascii="Times New Roman" w:hAnsi="Times New Roman"/>
                <w:sz w:val="24"/>
                <w:szCs w:val="24"/>
              </w:rPr>
              <w:t>- ВСЕГО</w:t>
            </w:r>
            <w:r w:rsidRPr="001A7123">
              <w:rPr>
                <w:rFonts w:ascii="Times New Roman" w:hAnsi="Times New Roman"/>
                <w:sz w:val="24"/>
                <w:szCs w:val="24"/>
              </w:rPr>
              <w:tab/>
            </w:r>
          </w:p>
        </w:tc>
        <w:tc>
          <w:tcPr>
            <w:tcW w:w="1646" w:type="dxa"/>
            <w:tcBorders>
              <w:top w:val="single" w:sz="4" w:space="0" w:color="000000"/>
              <w:left w:val="single" w:sz="4" w:space="0" w:color="000000"/>
              <w:bottom w:val="single" w:sz="4" w:space="0" w:color="000000"/>
              <w:right w:val="single" w:sz="4" w:space="0" w:color="000000"/>
            </w:tcBorders>
            <w:shd w:val="clear" w:color="auto" w:fill="auto"/>
          </w:tcPr>
          <w:p w:rsidR="00C216B2" w:rsidRPr="001A7123" w:rsidRDefault="00C216B2" w:rsidP="00FE1E04">
            <w:pPr>
              <w:snapToGrid w:val="0"/>
              <w:spacing w:after="0" w:line="100" w:lineRule="atLeast"/>
              <w:jc w:val="both"/>
              <w:rPr>
                <w:rFonts w:ascii="Times New Roman" w:hAnsi="Times New Roman"/>
                <w:sz w:val="24"/>
                <w:szCs w:val="24"/>
              </w:rPr>
            </w:pPr>
          </w:p>
          <w:p w:rsidR="00C216B2" w:rsidRPr="001A7123" w:rsidRDefault="00C216B2" w:rsidP="00FE1E04">
            <w:pPr>
              <w:spacing w:after="0" w:line="100" w:lineRule="atLeast"/>
              <w:jc w:val="both"/>
              <w:rPr>
                <w:rFonts w:ascii="Times New Roman" w:hAnsi="Times New Roman"/>
                <w:sz w:val="24"/>
                <w:szCs w:val="24"/>
              </w:rPr>
            </w:pPr>
            <w:r w:rsidRPr="001A7123">
              <w:rPr>
                <w:rFonts w:ascii="Times New Roman" w:hAnsi="Times New Roman"/>
                <w:sz w:val="24"/>
                <w:szCs w:val="24"/>
              </w:rPr>
              <w:t>3</w:t>
            </w:r>
            <w:r w:rsidR="00301B65" w:rsidRPr="001A7123">
              <w:rPr>
                <w:rFonts w:ascii="Times New Roman" w:hAnsi="Times New Roman"/>
                <w:sz w:val="24"/>
                <w:szCs w:val="24"/>
              </w:rPr>
              <w:t>853</w:t>
            </w:r>
            <w:r w:rsidRPr="001A7123">
              <w:rPr>
                <w:rFonts w:ascii="Times New Roman" w:hAnsi="Times New Roman"/>
                <w:sz w:val="24"/>
                <w:szCs w:val="24"/>
              </w:rPr>
              <w:t>экз.</w:t>
            </w:r>
          </w:p>
          <w:p w:rsidR="00C216B2" w:rsidRPr="001A7123" w:rsidRDefault="00C216B2" w:rsidP="00FE1E04">
            <w:pPr>
              <w:spacing w:after="0" w:line="100" w:lineRule="atLeast"/>
              <w:jc w:val="both"/>
              <w:rPr>
                <w:rFonts w:ascii="Times New Roman" w:hAnsi="Times New Roman"/>
                <w:sz w:val="24"/>
                <w:szCs w:val="24"/>
              </w:rPr>
            </w:pPr>
            <w:r w:rsidRPr="001A7123">
              <w:rPr>
                <w:rFonts w:ascii="Times New Roman" w:hAnsi="Times New Roman"/>
                <w:sz w:val="24"/>
                <w:szCs w:val="24"/>
              </w:rPr>
              <w:t>8823 экз.</w:t>
            </w:r>
          </w:p>
          <w:p w:rsidR="00C216B2" w:rsidRPr="001A7123" w:rsidRDefault="00C216B2" w:rsidP="00301B65">
            <w:pPr>
              <w:spacing w:after="0" w:line="100" w:lineRule="atLeast"/>
              <w:jc w:val="both"/>
              <w:rPr>
                <w:rFonts w:ascii="Times New Roman" w:hAnsi="Times New Roman"/>
                <w:sz w:val="24"/>
                <w:szCs w:val="24"/>
              </w:rPr>
            </w:pPr>
            <w:r w:rsidRPr="001A7123">
              <w:rPr>
                <w:rFonts w:ascii="Times New Roman" w:hAnsi="Times New Roman"/>
                <w:sz w:val="24"/>
                <w:szCs w:val="24"/>
              </w:rPr>
              <w:t>12</w:t>
            </w:r>
            <w:r w:rsidR="00301B65" w:rsidRPr="001A7123">
              <w:rPr>
                <w:rFonts w:ascii="Times New Roman" w:hAnsi="Times New Roman"/>
                <w:sz w:val="24"/>
                <w:szCs w:val="24"/>
              </w:rPr>
              <w:t>676</w:t>
            </w:r>
            <w:r w:rsidRPr="001A7123">
              <w:rPr>
                <w:rFonts w:ascii="Times New Roman" w:hAnsi="Times New Roman"/>
                <w:sz w:val="24"/>
                <w:szCs w:val="24"/>
              </w:rPr>
              <w:t>экз.</w:t>
            </w:r>
          </w:p>
        </w:tc>
      </w:tr>
      <w:tr w:rsidR="00C216B2" w:rsidRPr="001A7123" w:rsidTr="00FE1E04">
        <w:tc>
          <w:tcPr>
            <w:tcW w:w="8364" w:type="dxa"/>
            <w:tcBorders>
              <w:top w:val="single" w:sz="4" w:space="0" w:color="000000"/>
              <w:left w:val="single" w:sz="4" w:space="0" w:color="000000"/>
              <w:bottom w:val="single" w:sz="4" w:space="0" w:color="000000"/>
            </w:tcBorders>
            <w:shd w:val="clear" w:color="auto" w:fill="auto"/>
          </w:tcPr>
          <w:p w:rsidR="00C216B2" w:rsidRPr="001A7123" w:rsidRDefault="00C216B2" w:rsidP="00FE1E04">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Каталоги аудиовизуальных носителей информации</w:t>
            </w:r>
          </w:p>
        </w:tc>
        <w:tc>
          <w:tcPr>
            <w:tcW w:w="1646" w:type="dxa"/>
            <w:tcBorders>
              <w:top w:val="single" w:sz="4" w:space="0" w:color="000000"/>
              <w:left w:val="single" w:sz="4" w:space="0" w:color="000000"/>
              <w:bottom w:val="single" w:sz="4" w:space="0" w:color="000000"/>
              <w:right w:val="single" w:sz="4" w:space="0" w:color="000000"/>
            </w:tcBorders>
            <w:shd w:val="clear" w:color="auto" w:fill="auto"/>
          </w:tcPr>
          <w:p w:rsidR="00C216B2" w:rsidRPr="001A7123" w:rsidRDefault="00C216B2" w:rsidP="00FE1E04">
            <w:pPr>
              <w:snapToGrid w:val="0"/>
              <w:spacing w:after="0" w:line="100" w:lineRule="atLeast"/>
              <w:jc w:val="both"/>
              <w:rPr>
                <w:rFonts w:ascii="Times New Roman" w:hAnsi="Times New Roman"/>
                <w:sz w:val="24"/>
                <w:szCs w:val="24"/>
              </w:rPr>
            </w:pPr>
            <w:r w:rsidRPr="001A7123">
              <w:rPr>
                <w:rFonts w:ascii="Times New Roman" w:hAnsi="Times New Roman"/>
                <w:sz w:val="24"/>
                <w:szCs w:val="24"/>
              </w:rPr>
              <w:t xml:space="preserve">1 </w:t>
            </w:r>
          </w:p>
          <w:p w:rsidR="00C216B2" w:rsidRPr="001A7123" w:rsidRDefault="00C216B2" w:rsidP="00FE1E04">
            <w:pPr>
              <w:spacing w:after="0" w:line="100" w:lineRule="atLeast"/>
              <w:jc w:val="both"/>
              <w:rPr>
                <w:rFonts w:ascii="Times New Roman" w:hAnsi="Times New Roman"/>
                <w:sz w:val="24"/>
                <w:szCs w:val="24"/>
              </w:rPr>
            </w:pPr>
          </w:p>
        </w:tc>
      </w:tr>
      <w:tr w:rsidR="00C216B2" w:rsidRPr="001A7123" w:rsidTr="00FE1E04">
        <w:tc>
          <w:tcPr>
            <w:tcW w:w="8364" w:type="dxa"/>
            <w:tcBorders>
              <w:top w:val="single" w:sz="4" w:space="0" w:color="000000"/>
              <w:left w:val="single" w:sz="4" w:space="0" w:color="000000"/>
              <w:bottom w:val="single" w:sz="4" w:space="0" w:color="000000"/>
            </w:tcBorders>
            <w:shd w:val="clear" w:color="auto" w:fill="auto"/>
          </w:tcPr>
          <w:p w:rsidR="00C216B2" w:rsidRPr="001A7123" w:rsidRDefault="00C216B2" w:rsidP="00FE1E04">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Каталоги комплектов литературы для уроков внеклассного чтения</w:t>
            </w:r>
          </w:p>
        </w:tc>
        <w:tc>
          <w:tcPr>
            <w:tcW w:w="1646" w:type="dxa"/>
            <w:tcBorders>
              <w:top w:val="single" w:sz="4" w:space="0" w:color="000000"/>
              <w:left w:val="single" w:sz="4" w:space="0" w:color="000000"/>
              <w:bottom w:val="single" w:sz="4" w:space="0" w:color="000000"/>
              <w:right w:val="single" w:sz="4" w:space="0" w:color="000000"/>
            </w:tcBorders>
            <w:shd w:val="clear" w:color="auto" w:fill="auto"/>
          </w:tcPr>
          <w:p w:rsidR="00C216B2" w:rsidRPr="001A7123" w:rsidRDefault="00C216B2" w:rsidP="00FE1E04">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w:t>
            </w:r>
          </w:p>
        </w:tc>
      </w:tr>
    </w:tbl>
    <w:p w:rsidR="00C216B2" w:rsidRPr="001A7123" w:rsidRDefault="00C216B2" w:rsidP="00652881">
      <w:pPr>
        <w:spacing w:after="0" w:line="100" w:lineRule="atLeast"/>
        <w:jc w:val="both"/>
        <w:rPr>
          <w:sz w:val="24"/>
          <w:szCs w:val="24"/>
        </w:rPr>
      </w:pPr>
    </w:p>
    <w:p w:rsidR="00C216B2" w:rsidRPr="001A7123" w:rsidRDefault="00C216B2" w:rsidP="00652881">
      <w:pPr>
        <w:spacing w:after="0" w:line="100" w:lineRule="atLeast"/>
        <w:jc w:val="both"/>
        <w:rPr>
          <w:sz w:val="24"/>
          <w:szCs w:val="24"/>
        </w:rPr>
      </w:pPr>
    </w:p>
    <w:p w:rsidR="00FD37C0" w:rsidRPr="001A7123" w:rsidRDefault="00FD37C0" w:rsidP="006B4C2D">
      <w:pPr>
        <w:spacing w:after="0" w:line="100" w:lineRule="atLeast"/>
        <w:jc w:val="center"/>
        <w:rPr>
          <w:rFonts w:ascii="Times New Roman" w:hAnsi="Times New Roman"/>
          <w:sz w:val="24"/>
          <w:szCs w:val="24"/>
        </w:rPr>
      </w:pPr>
    </w:p>
    <w:p w:rsidR="00FD37C0" w:rsidRPr="001A7123" w:rsidRDefault="00FD37C0" w:rsidP="006B4C2D">
      <w:pPr>
        <w:spacing w:after="0" w:line="100" w:lineRule="atLeast"/>
        <w:jc w:val="center"/>
        <w:rPr>
          <w:rFonts w:ascii="Times New Roman" w:hAnsi="Times New Roman"/>
          <w:sz w:val="24"/>
          <w:szCs w:val="24"/>
        </w:rPr>
      </w:pPr>
    </w:p>
    <w:p w:rsidR="00675B77" w:rsidRPr="001A7123" w:rsidRDefault="00675B77" w:rsidP="006B4C2D">
      <w:pPr>
        <w:spacing w:after="0" w:line="100" w:lineRule="atLeast"/>
        <w:jc w:val="center"/>
        <w:rPr>
          <w:rFonts w:ascii="Times New Roman" w:hAnsi="Times New Roman"/>
          <w:sz w:val="24"/>
          <w:szCs w:val="24"/>
        </w:rPr>
      </w:pPr>
    </w:p>
    <w:p w:rsidR="00675B77" w:rsidRPr="001A7123" w:rsidRDefault="00675B77" w:rsidP="006B4C2D">
      <w:pPr>
        <w:spacing w:after="0" w:line="100" w:lineRule="atLeast"/>
        <w:jc w:val="center"/>
        <w:rPr>
          <w:rFonts w:ascii="Times New Roman" w:hAnsi="Times New Roman"/>
          <w:sz w:val="24"/>
          <w:szCs w:val="24"/>
        </w:rPr>
      </w:pPr>
    </w:p>
    <w:p w:rsidR="00652881" w:rsidRPr="001A7123" w:rsidRDefault="00652881" w:rsidP="006B4C2D">
      <w:pPr>
        <w:spacing w:after="0" w:line="100" w:lineRule="atLeast"/>
        <w:jc w:val="center"/>
        <w:rPr>
          <w:rFonts w:ascii="Times New Roman" w:hAnsi="Times New Roman"/>
          <w:sz w:val="24"/>
          <w:szCs w:val="24"/>
        </w:rPr>
      </w:pPr>
      <w:r w:rsidRPr="001A7123">
        <w:rPr>
          <w:rFonts w:ascii="Times New Roman" w:hAnsi="Times New Roman"/>
          <w:sz w:val="24"/>
          <w:szCs w:val="24"/>
        </w:rPr>
        <w:lastRenderedPageBreak/>
        <w:t>Условия для организации медицинского сопровождения детей</w:t>
      </w:r>
    </w:p>
    <w:p w:rsidR="00652881" w:rsidRPr="001A7123" w:rsidRDefault="00652881" w:rsidP="00652881">
      <w:pPr>
        <w:spacing w:after="0" w:line="100" w:lineRule="atLeast"/>
        <w:jc w:val="both"/>
        <w:rPr>
          <w:rFonts w:ascii="Times New Roman" w:hAnsi="Times New Roman"/>
          <w:sz w:val="24"/>
          <w:szCs w:val="24"/>
        </w:rPr>
      </w:pPr>
    </w:p>
    <w:tbl>
      <w:tblPr>
        <w:tblW w:w="0" w:type="auto"/>
        <w:tblInd w:w="-21" w:type="dxa"/>
        <w:tblLook w:val="0000"/>
      </w:tblPr>
      <w:tblGrid>
        <w:gridCol w:w="4106"/>
        <w:gridCol w:w="5927"/>
      </w:tblGrid>
      <w:tr w:rsidR="00C216B2" w:rsidRPr="001A7123" w:rsidTr="00AE4CAD">
        <w:tc>
          <w:tcPr>
            <w:tcW w:w="0" w:type="auto"/>
            <w:tcBorders>
              <w:top w:val="single" w:sz="4" w:space="0" w:color="000000"/>
              <w:left w:val="single" w:sz="4" w:space="0" w:color="000000"/>
              <w:bottom w:val="single" w:sz="4" w:space="0" w:color="000000"/>
            </w:tcBorders>
            <w:shd w:val="clear" w:color="auto" w:fill="auto"/>
          </w:tcPr>
          <w:p w:rsidR="00C216B2" w:rsidRPr="001A7123" w:rsidRDefault="00C216B2" w:rsidP="00FE1E04">
            <w:pPr>
              <w:snapToGrid w:val="0"/>
              <w:spacing w:after="0" w:line="100" w:lineRule="atLeast"/>
              <w:jc w:val="both"/>
              <w:rPr>
                <w:rFonts w:ascii="Times New Roman" w:hAnsi="Times New Roman"/>
                <w:sz w:val="24"/>
                <w:szCs w:val="24"/>
              </w:rPr>
            </w:pPr>
            <w:r w:rsidRPr="001A7123">
              <w:rPr>
                <w:rFonts w:ascii="Times New Roman" w:hAnsi="Times New Roman"/>
                <w:sz w:val="24"/>
                <w:szCs w:val="24"/>
              </w:rPr>
              <w:t>Штат медицинского персонала:</w:t>
            </w:r>
          </w:p>
          <w:p w:rsidR="00C216B2" w:rsidRPr="001A7123" w:rsidRDefault="00C216B2" w:rsidP="00FE1E04">
            <w:pPr>
              <w:spacing w:after="0" w:line="100" w:lineRule="atLeast"/>
              <w:jc w:val="both"/>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C216B2" w:rsidRPr="001A7123" w:rsidRDefault="00C216B2" w:rsidP="00FE1E04">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медицинская сестра (прикреплена от БУЗ ВО «ВГДП»)  – 1</w:t>
            </w:r>
          </w:p>
          <w:p w:rsidR="00C216B2" w:rsidRPr="001A7123" w:rsidRDefault="00C216B2" w:rsidP="00FE1E04">
            <w:pPr>
              <w:spacing w:after="0" w:line="100" w:lineRule="atLeast"/>
              <w:jc w:val="both"/>
              <w:rPr>
                <w:rFonts w:ascii="Times New Roman" w:hAnsi="Times New Roman"/>
                <w:sz w:val="24"/>
                <w:szCs w:val="24"/>
              </w:rPr>
            </w:pPr>
          </w:p>
        </w:tc>
      </w:tr>
      <w:tr w:rsidR="00C216B2" w:rsidRPr="001A7123" w:rsidTr="00AE4CAD">
        <w:trPr>
          <w:trHeight w:val="485"/>
        </w:trPr>
        <w:tc>
          <w:tcPr>
            <w:tcW w:w="0" w:type="auto"/>
            <w:tcBorders>
              <w:top w:val="single" w:sz="4" w:space="0" w:color="000000"/>
              <w:left w:val="single" w:sz="4" w:space="0" w:color="000000"/>
              <w:bottom w:val="single" w:sz="4" w:space="0" w:color="000000"/>
            </w:tcBorders>
            <w:shd w:val="clear" w:color="auto" w:fill="auto"/>
          </w:tcPr>
          <w:p w:rsidR="00C216B2" w:rsidRPr="001A7123" w:rsidRDefault="00C216B2" w:rsidP="00FE1E04">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Наличие в ОУ медицинских кабинетов:</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C216B2" w:rsidRPr="001A7123" w:rsidRDefault="00C216B2" w:rsidP="00FE1E04">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прививочный кабинет  – 1,</w:t>
            </w:r>
          </w:p>
          <w:p w:rsidR="00C216B2" w:rsidRPr="001A7123" w:rsidRDefault="00C216B2" w:rsidP="00FE1E04">
            <w:pPr>
              <w:spacing w:after="0" w:line="100" w:lineRule="atLeast"/>
              <w:jc w:val="both"/>
              <w:rPr>
                <w:rFonts w:ascii="Times New Roman" w:hAnsi="Times New Roman"/>
                <w:sz w:val="24"/>
                <w:szCs w:val="24"/>
              </w:rPr>
            </w:pPr>
            <w:r w:rsidRPr="001A7123">
              <w:rPr>
                <w:rFonts w:ascii="Times New Roman" w:hAnsi="Times New Roman"/>
                <w:sz w:val="24"/>
                <w:szCs w:val="24"/>
              </w:rPr>
              <w:t>процедурный кабинет – 1.</w:t>
            </w:r>
          </w:p>
        </w:tc>
      </w:tr>
      <w:tr w:rsidR="00C216B2" w:rsidRPr="001A7123" w:rsidTr="00AE4CAD">
        <w:tc>
          <w:tcPr>
            <w:tcW w:w="0" w:type="auto"/>
            <w:tcBorders>
              <w:top w:val="single" w:sz="4" w:space="0" w:color="000000"/>
              <w:left w:val="single" w:sz="4" w:space="0" w:color="000000"/>
              <w:bottom w:val="single" w:sz="4" w:space="0" w:color="000000"/>
            </w:tcBorders>
            <w:shd w:val="clear" w:color="auto" w:fill="auto"/>
          </w:tcPr>
          <w:p w:rsidR="00C216B2" w:rsidRPr="001A7123" w:rsidRDefault="00C216B2" w:rsidP="00FE1E04">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Оснащенность медицинских кабинетов:</w:t>
            </w:r>
          </w:p>
          <w:p w:rsidR="00C216B2" w:rsidRPr="001A7123" w:rsidRDefault="00C216B2" w:rsidP="00FE1E04">
            <w:pPr>
              <w:spacing w:after="0" w:line="100" w:lineRule="atLeast"/>
              <w:jc w:val="both"/>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C216B2" w:rsidRPr="001A7123" w:rsidRDefault="00C216B2" w:rsidP="00FE1E04">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кварцевые лампы - 2,</w:t>
            </w:r>
          </w:p>
          <w:p w:rsidR="00C216B2" w:rsidRPr="001A7123" w:rsidRDefault="00C216B2" w:rsidP="00FE1E04">
            <w:pPr>
              <w:spacing w:after="0" w:line="100" w:lineRule="atLeast"/>
              <w:jc w:val="both"/>
              <w:rPr>
                <w:rFonts w:ascii="Times New Roman" w:hAnsi="Times New Roman"/>
                <w:sz w:val="24"/>
                <w:szCs w:val="24"/>
              </w:rPr>
            </w:pPr>
            <w:r w:rsidRPr="001A7123">
              <w:rPr>
                <w:rFonts w:ascii="Times New Roman" w:hAnsi="Times New Roman"/>
                <w:sz w:val="24"/>
                <w:szCs w:val="24"/>
              </w:rPr>
              <w:t>тонометр - 2,</w:t>
            </w:r>
          </w:p>
          <w:p w:rsidR="00C216B2" w:rsidRPr="001A7123" w:rsidRDefault="00C216B2" w:rsidP="00FE1E04">
            <w:pPr>
              <w:spacing w:after="0" w:line="100" w:lineRule="atLeast"/>
              <w:jc w:val="both"/>
              <w:rPr>
                <w:rFonts w:ascii="Times New Roman" w:hAnsi="Times New Roman"/>
                <w:sz w:val="24"/>
                <w:szCs w:val="24"/>
              </w:rPr>
            </w:pPr>
            <w:r w:rsidRPr="001A7123">
              <w:rPr>
                <w:rFonts w:ascii="Times New Roman" w:hAnsi="Times New Roman"/>
                <w:sz w:val="24"/>
                <w:szCs w:val="24"/>
              </w:rPr>
              <w:t>динамометр - 2,</w:t>
            </w:r>
          </w:p>
          <w:p w:rsidR="00C216B2" w:rsidRPr="001A7123" w:rsidRDefault="00C216B2" w:rsidP="00FE1E04">
            <w:pPr>
              <w:spacing w:after="0" w:line="100" w:lineRule="atLeast"/>
              <w:jc w:val="both"/>
              <w:rPr>
                <w:rFonts w:ascii="Times New Roman" w:hAnsi="Times New Roman"/>
                <w:sz w:val="24"/>
                <w:szCs w:val="24"/>
              </w:rPr>
            </w:pPr>
            <w:r w:rsidRPr="001A7123">
              <w:rPr>
                <w:rFonts w:ascii="Times New Roman" w:hAnsi="Times New Roman"/>
                <w:sz w:val="24"/>
                <w:szCs w:val="24"/>
              </w:rPr>
              <w:t xml:space="preserve">весы - 1, </w:t>
            </w:r>
          </w:p>
          <w:p w:rsidR="00C216B2" w:rsidRPr="001A7123" w:rsidRDefault="00C216B2" w:rsidP="00FE1E04">
            <w:pPr>
              <w:spacing w:after="0" w:line="100" w:lineRule="atLeast"/>
              <w:jc w:val="both"/>
              <w:rPr>
                <w:rFonts w:ascii="Times New Roman" w:hAnsi="Times New Roman"/>
                <w:sz w:val="24"/>
                <w:szCs w:val="24"/>
              </w:rPr>
            </w:pPr>
            <w:r w:rsidRPr="001A7123">
              <w:rPr>
                <w:rFonts w:ascii="Times New Roman" w:hAnsi="Times New Roman"/>
                <w:sz w:val="24"/>
                <w:szCs w:val="24"/>
              </w:rPr>
              <w:t>рециркуляторы-3,</w:t>
            </w:r>
          </w:p>
          <w:p w:rsidR="00C216B2" w:rsidRPr="001A7123" w:rsidRDefault="00C216B2" w:rsidP="00FE1E04">
            <w:pPr>
              <w:spacing w:after="0" w:line="100" w:lineRule="atLeast"/>
              <w:jc w:val="both"/>
              <w:rPr>
                <w:rFonts w:ascii="Times New Roman" w:hAnsi="Times New Roman"/>
                <w:sz w:val="24"/>
                <w:szCs w:val="24"/>
              </w:rPr>
            </w:pPr>
            <w:r w:rsidRPr="001A7123">
              <w:rPr>
                <w:rFonts w:ascii="Times New Roman" w:hAnsi="Times New Roman"/>
                <w:sz w:val="24"/>
                <w:szCs w:val="24"/>
              </w:rPr>
              <w:t>ростометр -1.,</w:t>
            </w:r>
          </w:p>
          <w:p w:rsidR="00C216B2" w:rsidRPr="001A7123" w:rsidRDefault="00C216B2" w:rsidP="00FE1E04">
            <w:pPr>
              <w:spacing w:after="0" w:line="100" w:lineRule="atLeast"/>
              <w:jc w:val="both"/>
              <w:rPr>
                <w:rFonts w:ascii="Times New Roman" w:hAnsi="Times New Roman"/>
                <w:sz w:val="24"/>
                <w:szCs w:val="24"/>
              </w:rPr>
            </w:pPr>
            <w:r w:rsidRPr="001A7123">
              <w:rPr>
                <w:rFonts w:ascii="Times New Roman" w:hAnsi="Times New Roman"/>
                <w:sz w:val="24"/>
                <w:szCs w:val="24"/>
              </w:rPr>
              <w:t>Слухоречевой тренажор-1,</w:t>
            </w:r>
          </w:p>
          <w:p w:rsidR="00C216B2" w:rsidRPr="001A7123" w:rsidRDefault="00C216B2" w:rsidP="00FE1E04">
            <w:pPr>
              <w:spacing w:after="0" w:line="100" w:lineRule="atLeast"/>
              <w:jc w:val="both"/>
              <w:rPr>
                <w:rFonts w:ascii="Times New Roman" w:hAnsi="Times New Roman"/>
                <w:sz w:val="24"/>
                <w:szCs w:val="24"/>
              </w:rPr>
            </w:pPr>
            <w:r w:rsidRPr="001A7123">
              <w:rPr>
                <w:rFonts w:ascii="Times New Roman" w:hAnsi="Times New Roman"/>
                <w:sz w:val="24"/>
                <w:szCs w:val="24"/>
              </w:rPr>
              <w:t>Ростомер электронный- 1,</w:t>
            </w:r>
          </w:p>
          <w:p w:rsidR="00C216B2" w:rsidRPr="001A7123" w:rsidRDefault="00C216B2" w:rsidP="00FE1E04">
            <w:pPr>
              <w:spacing w:after="0" w:line="100" w:lineRule="atLeast"/>
              <w:jc w:val="both"/>
              <w:rPr>
                <w:rFonts w:ascii="Times New Roman" w:hAnsi="Times New Roman"/>
                <w:sz w:val="24"/>
                <w:szCs w:val="24"/>
              </w:rPr>
            </w:pPr>
            <w:r w:rsidRPr="001A7123">
              <w:rPr>
                <w:rFonts w:ascii="Times New Roman" w:hAnsi="Times New Roman"/>
                <w:sz w:val="24"/>
                <w:szCs w:val="24"/>
              </w:rPr>
              <w:t>Калипер- 1,</w:t>
            </w:r>
          </w:p>
          <w:p w:rsidR="00C216B2" w:rsidRPr="001A7123" w:rsidRDefault="00C216B2" w:rsidP="00FE1E04">
            <w:pPr>
              <w:spacing w:after="0" w:line="100" w:lineRule="atLeast"/>
              <w:rPr>
                <w:rFonts w:ascii="Times New Roman" w:hAnsi="Times New Roman"/>
                <w:sz w:val="24"/>
                <w:szCs w:val="24"/>
              </w:rPr>
            </w:pPr>
            <w:r w:rsidRPr="001A7123">
              <w:rPr>
                <w:rFonts w:ascii="Times New Roman" w:hAnsi="Times New Roman"/>
                <w:sz w:val="24"/>
                <w:szCs w:val="24"/>
              </w:rPr>
              <w:t>Комплект таблиц – 1,</w:t>
            </w:r>
          </w:p>
          <w:p w:rsidR="00C216B2" w:rsidRPr="001A7123" w:rsidRDefault="00C216B2" w:rsidP="00FE1E04">
            <w:pPr>
              <w:spacing w:after="0" w:line="100" w:lineRule="atLeast"/>
              <w:rPr>
                <w:rFonts w:ascii="Times New Roman" w:hAnsi="Times New Roman"/>
                <w:sz w:val="24"/>
                <w:szCs w:val="24"/>
              </w:rPr>
            </w:pPr>
            <w:r w:rsidRPr="001A7123">
              <w:rPr>
                <w:rFonts w:ascii="Times New Roman" w:hAnsi="Times New Roman"/>
                <w:sz w:val="24"/>
                <w:szCs w:val="24"/>
              </w:rPr>
              <w:t>Программно-индикаторный комплекс-1,</w:t>
            </w:r>
          </w:p>
          <w:p w:rsidR="00C216B2" w:rsidRPr="001A7123" w:rsidRDefault="00C216B2" w:rsidP="00FE1E04">
            <w:pPr>
              <w:spacing w:after="0" w:line="100" w:lineRule="atLeast"/>
              <w:rPr>
                <w:rFonts w:ascii="Times New Roman" w:hAnsi="Times New Roman"/>
                <w:sz w:val="24"/>
                <w:szCs w:val="24"/>
              </w:rPr>
            </w:pPr>
            <w:r w:rsidRPr="001A7123">
              <w:rPr>
                <w:rFonts w:ascii="Times New Roman" w:hAnsi="Times New Roman"/>
                <w:sz w:val="24"/>
                <w:szCs w:val="24"/>
              </w:rPr>
              <w:t xml:space="preserve">Комплект диагностики </w:t>
            </w:r>
            <w:proofErr w:type="gramStart"/>
            <w:r w:rsidRPr="001A7123">
              <w:rPr>
                <w:rFonts w:ascii="Times New Roman" w:hAnsi="Times New Roman"/>
                <w:sz w:val="24"/>
                <w:szCs w:val="24"/>
              </w:rPr>
              <w:t>логопедического</w:t>
            </w:r>
            <w:proofErr w:type="gramEnd"/>
            <w:r w:rsidRPr="001A7123">
              <w:rPr>
                <w:rFonts w:ascii="Times New Roman" w:hAnsi="Times New Roman"/>
                <w:sz w:val="24"/>
                <w:szCs w:val="24"/>
              </w:rPr>
              <w:t xml:space="preserve"> обследования-1</w:t>
            </w:r>
          </w:p>
          <w:p w:rsidR="00C216B2" w:rsidRPr="001A7123" w:rsidRDefault="00C216B2" w:rsidP="00FE1E04">
            <w:pPr>
              <w:spacing w:after="0" w:line="100" w:lineRule="atLeast"/>
              <w:rPr>
                <w:rFonts w:ascii="Times New Roman" w:hAnsi="Times New Roman"/>
                <w:sz w:val="24"/>
                <w:szCs w:val="24"/>
              </w:rPr>
            </w:pPr>
            <w:r w:rsidRPr="001A7123">
              <w:rPr>
                <w:rFonts w:ascii="Times New Roman" w:hAnsi="Times New Roman"/>
                <w:sz w:val="24"/>
                <w:szCs w:val="24"/>
              </w:rPr>
              <w:t>Комплект диагностики школьной адаптации-1</w:t>
            </w:r>
          </w:p>
          <w:p w:rsidR="00C216B2" w:rsidRPr="001A7123" w:rsidRDefault="00C216B2" w:rsidP="00FE1E04">
            <w:pPr>
              <w:spacing w:after="0" w:line="100" w:lineRule="atLeast"/>
              <w:rPr>
                <w:rFonts w:ascii="Times New Roman" w:hAnsi="Times New Roman"/>
                <w:sz w:val="24"/>
                <w:szCs w:val="24"/>
              </w:rPr>
            </w:pPr>
            <w:r w:rsidRPr="001A7123">
              <w:rPr>
                <w:rFonts w:ascii="Times New Roman" w:hAnsi="Times New Roman"/>
                <w:sz w:val="24"/>
                <w:szCs w:val="24"/>
              </w:rPr>
              <w:t xml:space="preserve">Комплект диагностики </w:t>
            </w:r>
            <w:proofErr w:type="gramStart"/>
            <w:r w:rsidRPr="001A7123">
              <w:rPr>
                <w:rFonts w:ascii="Times New Roman" w:hAnsi="Times New Roman"/>
                <w:sz w:val="24"/>
                <w:szCs w:val="24"/>
              </w:rPr>
              <w:t>умственного</w:t>
            </w:r>
            <w:proofErr w:type="gramEnd"/>
            <w:r w:rsidRPr="001A7123">
              <w:rPr>
                <w:rFonts w:ascii="Times New Roman" w:hAnsi="Times New Roman"/>
                <w:sz w:val="24"/>
                <w:szCs w:val="24"/>
              </w:rPr>
              <w:t xml:space="preserve"> развития-1</w:t>
            </w:r>
          </w:p>
          <w:p w:rsidR="00C216B2" w:rsidRPr="001A7123" w:rsidRDefault="00C216B2" w:rsidP="00FE1E04">
            <w:pPr>
              <w:spacing w:after="0" w:line="100" w:lineRule="atLeast"/>
              <w:rPr>
                <w:rFonts w:ascii="Times New Roman" w:hAnsi="Times New Roman"/>
                <w:sz w:val="24"/>
                <w:szCs w:val="24"/>
              </w:rPr>
            </w:pPr>
            <w:r w:rsidRPr="001A7123">
              <w:rPr>
                <w:rFonts w:ascii="Times New Roman" w:hAnsi="Times New Roman"/>
                <w:sz w:val="24"/>
                <w:szCs w:val="24"/>
              </w:rPr>
              <w:t xml:space="preserve">Прогрессивные матрицы </w:t>
            </w:r>
            <w:proofErr w:type="gramStart"/>
            <w:r w:rsidRPr="001A7123">
              <w:rPr>
                <w:rFonts w:ascii="Times New Roman" w:hAnsi="Times New Roman"/>
                <w:sz w:val="24"/>
                <w:szCs w:val="24"/>
              </w:rPr>
              <w:t>Дж</w:t>
            </w:r>
            <w:proofErr w:type="gramEnd"/>
            <w:r w:rsidRPr="001A7123">
              <w:rPr>
                <w:rFonts w:ascii="Times New Roman" w:hAnsi="Times New Roman"/>
                <w:sz w:val="24"/>
                <w:szCs w:val="24"/>
              </w:rPr>
              <w:t>. Равена-1</w:t>
            </w:r>
          </w:p>
          <w:p w:rsidR="00C216B2" w:rsidRPr="001A7123" w:rsidRDefault="00C216B2" w:rsidP="00FE1E04">
            <w:pPr>
              <w:spacing w:after="0" w:line="100" w:lineRule="atLeast"/>
              <w:rPr>
                <w:rFonts w:ascii="Times New Roman" w:hAnsi="Times New Roman"/>
                <w:sz w:val="24"/>
                <w:szCs w:val="24"/>
              </w:rPr>
            </w:pPr>
            <w:r w:rsidRPr="001A7123">
              <w:rPr>
                <w:rFonts w:ascii="Times New Roman" w:hAnsi="Times New Roman"/>
                <w:sz w:val="24"/>
                <w:szCs w:val="24"/>
              </w:rPr>
              <w:t>Сталкер-1,</w:t>
            </w:r>
          </w:p>
          <w:p w:rsidR="00C216B2" w:rsidRPr="001A7123" w:rsidRDefault="00C216B2" w:rsidP="00FE1E04">
            <w:pPr>
              <w:spacing w:after="0" w:line="100" w:lineRule="atLeast"/>
              <w:rPr>
                <w:rFonts w:ascii="Times New Roman" w:hAnsi="Times New Roman"/>
                <w:sz w:val="24"/>
                <w:szCs w:val="24"/>
              </w:rPr>
            </w:pPr>
            <w:r w:rsidRPr="001A7123">
              <w:rPr>
                <w:rFonts w:ascii="Times New Roman" w:hAnsi="Times New Roman"/>
                <w:sz w:val="24"/>
                <w:szCs w:val="24"/>
              </w:rPr>
              <w:t>Программы диагностики и коррекции – 5.</w:t>
            </w:r>
          </w:p>
        </w:tc>
      </w:tr>
      <w:tr w:rsidR="00C216B2" w:rsidRPr="001A7123" w:rsidTr="00AE4CAD">
        <w:tc>
          <w:tcPr>
            <w:tcW w:w="0" w:type="auto"/>
            <w:tcBorders>
              <w:top w:val="single" w:sz="4" w:space="0" w:color="000000"/>
              <w:left w:val="single" w:sz="4" w:space="0" w:color="000000"/>
              <w:bottom w:val="single" w:sz="4" w:space="0" w:color="000000"/>
            </w:tcBorders>
            <w:shd w:val="clear" w:color="auto" w:fill="auto"/>
          </w:tcPr>
          <w:p w:rsidR="00C216B2" w:rsidRPr="001A7123" w:rsidRDefault="00C216B2" w:rsidP="00FE1E04">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Оснащенность медикаментами:</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C216B2" w:rsidRPr="001A7123" w:rsidRDefault="00C216B2" w:rsidP="00FE1E04">
            <w:pPr>
              <w:snapToGrid w:val="0"/>
              <w:spacing w:after="0" w:line="100" w:lineRule="atLeast"/>
              <w:jc w:val="both"/>
              <w:rPr>
                <w:rFonts w:ascii="Times New Roman" w:hAnsi="Times New Roman"/>
                <w:sz w:val="24"/>
                <w:szCs w:val="24"/>
              </w:rPr>
            </w:pPr>
            <w:r w:rsidRPr="001A7123">
              <w:rPr>
                <w:rFonts w:ascii="Times New Roman" w:hAnsi="Times New Roman"/>
                <w:sz w:val="24"/>
                <w:szCs w:val="24"/>
              </w:rPr>
              <w:t>+</w:t>
            </w:r>
          </w:p>
        </w:tc>
      </w:tr>
    </w:tbl>
    <w:p w:rsidR="00C216B2" w:rsidRPr="001A7123" w:rsidRDefault="00C216B2" w:rsidP="00652881">
      <w:pPr>
        <w:spacing w:after="0" w:line="100" w:lineRule="atLeast"/>
        <w:jc w:val="both"/>
        <w:rPr>
          <w:rFonts w:ascii="Times New Roman" w:hAnsi="Times New Roman"/>
          <w:sz w:val="24"/>
          <w:szCs w:val="24"/>
        </w:rPr>
      </w:pPr>
    </w:p>
    <w:p w:rsidR="00652881" w:rsidRPr="001A7123" w:rsidRDefault="00652881" w:rsidP="008C1DAF">
      <w:pPr>
        <w:spacing w:after="0" w:line="100" w:lineRule="atLeast"/>
        <w:jc w:val="center"/>
        <w:rPr>
          <w:rFonts w:ascii="Times New Roman" w:hAnsi="Times New Roman"/>
          <w:sz w:val="24"/>
          <w:szCs w:val="24"/>
        </w:rPr>
      </w:pPr>
      <w:r w:rsidRPr="001A7123">
        <w:rPr>
          <w:rFonts w:ascii="Times New Roman" w:hAnsi="Times New Roman"/>
          <w:sz w:val="24"/>
          <w:szCs w:val="24"/>
        </w:rPr>
        <w:t>Условия для организации физического воспитания детей</w:t>
      </w:r>
    </w:p>
    <w:p w:rsidR="00560D53" w:rsidRPr="001A7123" w:rsidRDefault="00560D53" w:rsidP="008C1DAF">
      <w:pPr>
        <w:spacing w:after="0" w:line="100" w:lineRule="atLeast"/>
        <w:rPr>
          <w:rFonts w:ascii="Times New Roman" w:hAnsi="Times New Roman"/>
          <w:sz w:val="24"/>
          <w:szCs w:val="24"/>
        </w:rPr>
      </w:pPr>
    </w:p>
    <w:tbl>
      <w:tblPr>
        <w:tblW w:w="0" w:type="auto"/>
        <w:tblInd w:w="-36" w:type="dxa"/>
        <w:tblLayout w:type="fixed"/>
        <w:tblLook w:val="0000"/>
      </w:tblPr>
      <w:tblGrid>
        <w:gridCol w:w="3225"/>
        <w:gridCol w:w="6890"/>
      </w:tblGrid>
      <w:tr w:rsidR="00A5244B" w:rsidRPr="001A7123" w:rsidTr="00FE1E04">
        <w:tc>
          <w:tcPr>
            <w:tcW w:w="3225" w:type="dxa"/>
            <w:tcBorders>
              <w:top w:val="single" w:sz="4" w:space="0" w:color="000000"/>
              <w:left w:val="single" w:sz="4" w:space="0" w:color="000000"/>
              <w:bottom w:val="single" w:sz="4" w:space="0" w:color="000000"/>
            </w:tcBorders>
            <w:shd w:val="clear" w:color="auto" w:fill="auto"/>
          </w:tcPr>
          <w:p w:rsidR="00A5244B" w:rsidRPr="001A7123" w:rsidRDefault="00A5244B" w:rsidP="00FE1E04">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Наличие в ОУ спортивного зала</w:t>
            </w:r>
          </w:p>
        </w:tc>
        <w:tc>
          <w:tcPr>
            <w:tcW w:w="6890" w:type="dxa"/>
            <w:tcBorders>
              <w:top w:val="single" w:sz="4" w:space="0" w:color="000000"/>
              <w:left w:val="single" w:sz="4" w:space="0" w:color="000000"/>
              <w:bottom w:val="single" w:sz="4" w:space="0" w:color="000000"/>
              <w:right w:val="single" w:sz="4" w:space="0" w:color="000000"/>
            </w:tcBorders>
            <w:shd w:val="clear" w:color="auto" w:fill="auto"/>
          </w:tcPr>
          <w:p w:rsidR="00A5244B" w:rsidRPr="001A7123" w:rsidRDefault="00A5244B" w:rsidP="00FE1E04">
            <w:pPr>
              <w:snapToGrid w:val="0"/>
              <w:spacing w:after="0" w:line="100" w:lineRule="atLeast"/>
              <w:jc w:val="both"/>
              <w:rPr>
                <w:rFonts w:ascii="Times New Roman" w:hAnsi="Times New Roman"/>
                <w:sz w:val="24"/>
                <w:szCs w:val="24"/>
              </w:rPr>
            </w:pPr>
            <w:r w:rsidRPr="001A7123">
              <w:rPr>
                <w:rFonts w:ascii="Times New Roman" w:hAnsi="Times New Roman"/>
                <w:sz w:val="24"/>
                <w:szCs w:val="24"/>
              </w:rPr>
              <w:t>спортивный зал – 1,</w:t>
            </w:r>
          </w:p>
          <w:p w:rsidR="00A5244B" w:rsidRPr="001A7123" w:rsidRDefault="00A5244B" w:rsidP="00FE1E04">
            <w:pPr>
              <w:spacing w:after="0" w:line="100" w:lineRule="atLeast"/>
              <w:jc w:val="both"/>
              <w:rPr>
                <w:rFonts w:ascii="Times New Roman" w:hAnsi="Times New Roman"/>
                <w:sz w:val="24"/>
                <w:szCs w:val="24"/>
              </w:rPr>
            </w:pPr>
            <w:r w:rsidRPr="001A7123">
              <w:rPr>
                <w:rFonts w:ascii="Times New Roman" w:hAnsi="Times New Roman"/>
                <w:sz w:val="24"/>
                <w:szCs w:val="24"/>
              </w:rPr>
              <w:t>тренажёрный зал – 1.</w:t>
            </w:r>
          </w:p>
        </w:tc>
      </w:tr>
      <w:tr w:rsidR="00A5244B" w:rsidRPr="001A7123" w:rsidTr="00FE1E04">
        <w:tc>
          <w:tcPr>
            <w:tcW w:w="3225" w:type="dxa"/>
            <w:tcBorders>
              <w:top w:val="single" w:sz="4" w:space="0" w:color="000000"/>
              <w:left w:val="single" w:sz="4" w:space="0" w:color="000000"/>
              <w:bottom w:val="single" w:sz="4" w:space="0" w:color="000000"/>
            </w:tcBorders>
            <w:shd w:val="clear" w:color="auto" w:fill="auto"/>
          </w:tcPr>
          <w:p w:rsidR="00A5244B" w:rsidRPr="001A7123" w:rsidRDefault="00A5244B" w:rsidP="00FE1E04">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Наличие в ОУ стадиона</w:t>
            </w:r>
          </w:p>
        </w:tc>
        <w:tc>
          <w:tcPr>
            <w:tcW w:w="6890" w:type="dxa"/>
            <w:tcBorders>
              <w:top w:val="single" w:sz="4" w:space="0" w:color="000000"/>
              <w:left w:val="single" w:sz="4" w:space="0" w:color="000000"/>
              <w:bottom w:val="single" w:sz="4" w:space="0" w:color="000000"/>
              <w:right w:val="single" w:sz="4" w:space="0" w:color="000000"/>
            </w:tcBorders>
            <w:shd w:val="clear" w:color="auto" w:fill="auto"/>
          </w:tcPr>
          <w:p w:rsidR="00A5244B" w:rsidRPr="001A7123" w:rsidRDefault="00A5244B" w:rsidP="00FE1E04">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w:t>
            </w:r>
          </w:p>
        </w:tc>
      </w:tr>
      <w:tr w:rsidR="00A5244B" w:rsidRPr="001A7123" w:rsidTr="00FE1E04">
        <w:tc>
          <w:tcPr>
            <w:tcW w:w="3225" w:type="dxa"/>
            <w:tcBorders>
              <w:top w:val="single" w:sz="4" w:space="0" w:color="000000"/>
              <w:left w:val="single" w:sz="4" w:space="0" w:color="000000"/>
              <w:bottom w:val="single" w:sz="4" w:space="0" w:color="000000"/>
            </w:tcBorders>
            <w:shd w:val="clear" w:color="auto" w:fill="auto"/>
          </w:tcPr>
          <w:p w:rsidR="00A5244B" w:rsidRPr="001A7123" w:rsidRDefault="00A5244B" w:rsidP="00FE1E04">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Заключение договоров об организации спортивно-оздоровительного воспитания</w:t>
            </w:r>
          </w:p>
        </w:tc>
        <w:tc>
          <w:tcPr>
            <w:tcW w:w="6890" w:type="dxa"/>
            <w:tcBorders>
              <w:top w:val="single" w:sz="4" w:space="0" w:color="000000"/>
              <w:left w:val="single" w:sz="4" w:space="0" w:color="000000"/>
              <w:bottom w:val="single" w:sz="4" w:space="0" w:color="000000"/>
              <w:right w:val="single" w:sz="4" w:space="0" w:color="000000"/>
            </w:tcBorders>
            <w:shd w:val="clear" w:color="auto" w:fill="auto"/>
          </w:tcPr>
          <w:p w:rsidR="00A5244B" w:rsidRPr="001A7123" w:rsidRDefault="00A5244B" w:rsidP="00FE1E04">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нет</w:t>
            </w:r>
          </w:p>
        </w:tc>
      </w:tr>
      <w:tr w:rsidR="00A5244B" w:rsidRPr="001A7123" w:rsidTr="00FE1E04">
        <w:trPr>
          <w:trHeight w:val="585"/>
        </w:trPr>
        <w:tc>
          <w:tcPr>
            <w:tcW w:w="3225" w:type="dxa"/>
            <w:tcBorders>
              <w:top w:val="single" w:sz="4" w:space="0" w:color="000000"/>
              <w:left w:val="single" w:sz="4" w:space="0" w:color="000000"/>
              <w:bottom w:val="single" w:sz="4" w:space="0" w:color="000000"/>
            </w:tcBorders>
            <w:shd w:val="clear" w:color="auto" w:fill="auto"/>
          </w:tcPr>
          <w:p w:rsidR="00A5244B" w:rsidRPr="001A7123" w:rsidRDefault="00A5244B" w:rsidP="00FE1E04">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Обеспеченность спортивным инвентарем и оборудованием:</w:t>
            </w:r>
          </w:p>
        </w:tc>
        <w:tc>
          <w:tcPr>
            <w:tcW w:w="6890" w:type="dxa"/>
            <w:tcBorders>
              <w:top w:val="single" w:sz="4" w:space="0" w:color="000000"/>
              <w:left w:val="single" w:sz="4" w:space="0" w:color="000000"/>
              <w:bottom w:val="single" w:sz="4" w:space="0" w:color="000000"/>
              <w:right w:val="single" w:sz="4" w:space="0" w:color="000000"/>
            </w:tcBorders>
            <w:shd w:val="clear" w:color="auto" w:fill="auto"/>
          </w:tcPr>
          <w:p w:rsidR="00A5244B" w:rsidRPr="001A7123" w:rsidRDefault="00A5244B" w:rsidP="00FE1E04">
            <w:pPr>
              <w:snapToGrid w:val="0"/>
              <w:spacing w:after="0" w:line="100" w:lineRule="atLeast"/>
              <w:jc w:val="both"/>
              <w:rPr>
                <w:rFonts w:ascii="Times New Roman" w:hAnsi="Times New Roman"/>
                <w:sz w:val="24"/>
                <w:szCs w:val="24"/>
              </w:rPr>
            </w:pPr>
            <w:r w:rsidRPr="001A7123">
              <w:rPr>
                <w:rFonts w:ascii="Times New Roman" w:hAnsi="Times New Roman"/>
                <w:sz w:val="24"/>
                <w:szCs w:val="24"/>
              </w:rPr>
              <w:t>укомплектована лыжная база (20 пар лыж и палок, 5 комплектов лыж с ботинками).</w:t>
            </w:r>
          </w:p>
          <w:p w:rsidR="00A5244B" w:rsidRPr="001A7123" w:rsidRDefault="00A5244B" w:rsidP="00FE1E04">
            <w:pPr>
              <w:spacing w:after="0" w:line="100" w:lineRule="atLeast"/>
              <w:jc w:val="both"/>
              <w:rPr>
                <w:rFonts w:ascii="Times New Roman" w:hAnsi="Times New Roman"/>
                <w:sz w:val="24"/>
                <w:szCs w:val="24"/>
              </w:rPr>
            </w:pPr>
            <w:r w:rsidRPr="001A7123">
              <w:rPr>
                <w:rFonts w:ascii="Times New Roman" w:hAnsi="Times New Roman"/>
                <w:sz w:val="24"/>
                <w:szCs w:val="24"/>
              </w:rPr>
              <w:t xml:space="preserve">В наличие необходимый спортивный инвентарь: </w:t>
            </w:r>
          </w:p>
          <w:p w:rsidR="00A5244B" w:rsidRPr="001A7123" w:rsidRDefault="00A5244B" w:rsidP="00FE1E04">
            <w:pPr>
              <w:spacing w:after="0" w:line="100" w:lineRule="atLeast"/>
              <w:jc w:val="both"/>
              <w:rPr>
                <w:rFonts w:ascii="Times New Roman" w:hAnsi="Times New Roman"/>
                <w:sz w:val="24"/>
                <w:szCs w:val="24"/>
              </w:rPr>
            </w:pPr>
            <w:r w:rsidRPr="001A7123">
              <w:rPr>
                <w:rFonts w:ascii="Times New Roman" w:hAnsi="Times New Roman"/>
                <w:sz w:val="24"/>
                <w:szCs w:val="24"/>
              </w:rPr>
              <w:t>для занятий легкой атлетики (мячи, гранаты, и др.);</w:t>
            </w:r>
          </w:p>
          <w:p w:rsidR="00A5244B" w:rsidRPr="001A7123" w:rsidRDefault="00A5244B" w:rsidP="00FE1E04">
            <w:pPr>
              <w:spacing w:after="0" w:line="100" w:lineRule="atLeast"/>
              <w:jc w:val="both"/>
              <w:rPr>
                <w:rFonts w:ascii="Times New Roman" w:hAnsi="Times New Roman" w:cs="Times New Roman"/>
                <w:sz w:val="24"/>
                <w:szCs w:val="24"/>
              </w:rPr>
            </w:pPr>
            <w:r w:rsidRPr="001A7123">
              <w:rPr>
                <w:rFonts w:ascii="Times New Roman" w:hAnsi="Times New Roman" w:cs="Times New Roman"/>
                <w:sz w:val="24"/>
                <w:szCs w:val="24"/>
              </w:rPr>
              <w:t xml:space="preserve">для гимнастики (гимнастический конь, козёл,  </w:t>
            </w:r>
            <w:r w:rsidRPr="001A7123">
              <w:rPr>
                <w:rFonts w:ascii="Times New Roman" w:eastAsia="Times New Roman" w:hAnsi="Times New Roman" w:cs="Times New Roman"/>
                <w:sz w:val="24"/>
                <w:szCs w:val="24"/>
              </w:rPr>
              <w:t>мостик, канаты, гимнастическая стенка, гимнастические скамейки -4), дорожка для прыжков с места;</w:t>
            </w:r>
          </w:p>
          <w:p w:rsidR="00A5244B" w:rsidRPr="001A7123" w:rsidRDefault="00A5244B" w:rsidP="00FE1E04">
            <w:pPr>
              <w:spacing w:after="0" w:line="100" w:lineRule="atLeast"/>
              <w:jc w:val="both"/>
              <w:rPr>
                <w:rFonts w:ascii="Times New Roman" w:hAnsi="Times New Roman"/>
                <w:sz w:val="24"/>
                <w:szCs w:val="24"/>
              </w:rPr>
            </w:pPr>
            <w:r w:rsidRPr="001A7123">
              <w:rPr>
                <w:rFonts w:ascii="Times New Roman" w:hAnsi="Times New Roman" w:cs="Times New Roman"/>
                <w:sz w:val="24"/>
                <w:szCs w:val="24"/>
              </w:rPr>
              <w:t>для игровых видов (футбольные</w:t>
            </w:r>
            <w:r w:rsidRPr="001A7123">
              <w:rPr>
                <w:rFonts w:ascii="Times New Roman" w:hAnsi="Times New Roman"/>
                <w:sz w:val="24"/>
                <w:szCs w:val="24"/>
              </w:rPr>
              <w:t xml:space="preserve"> мячи – 5, волейбольные мячи- 3, сетка, баскетбольные корзины, мячи – 5);</w:t>
            </w:r>
          </w:p>
          <w:p w:rsidR="00A5244B" w:rsidRPr="001A7123" w:rsidRDefault="00A5244B" w:rsidP="00FE1E04">
            <w:pPr>
              <w:spacing w:after="0" w:line="100" w:lineRule="atLeast"/>
              <w:jc w:val="both"/>
              <w:rPr>
                <w:rFonts w:ascii="Times New Roman" w:hAnsi="Times New Roman"/>
                <w:sz w:val="24"/>
                <w:szCs w:val="24"/>
              </w:rPr>
            </w:pPr>
            <w:r w:rsidRPr="001A7123">
              <w:rPr>
                <w:rFonts w:ascii="Times New Roman" w:hAnsi="Times New Roman"/>
                <w:sz w:val="24"/>
                <w:szCs w:val="24"/>
              </w:rPr>
              <w:t>для занятий ЛФК (ходьбовые дорожки, массажёры - 4, ручные  массажёры – 8, обручи – 15, мешочки – 20).</w:t>
            </w:r>
          </w:p>
          <w:p w:rsidR="00A5244B" w:rsidRPr="001A7123" w:rsidRDefault="00A5244B" w:rsidP="00FE1E04">
            <w:pPr>
              <w:shd w:val="clear" w:color="auto" w:fill="FFFFFF"/>
              <w:spacing w:after="0" w:line="270" w:lineRule="atLeast"/>
              <w:ind w:right="795"/>
              <w:rPr>
                <w:rFonts w:ascii="Times New Roman" w:hAnsi="Times New Roman"/>
                <w:sz w:val="24"/>
                <w:szCs w:val="24"/>
              </w:rPr>
            </w:pPr>
            <w:r w:rsidRPr="001A7123">
              <w:rPr>
                <w:rFonts w:ascii="Times New Roman" w:hAnsi="Times New Roman"/>
                <w:sz w:val="24"/>
                <w:szCs w:val="24"/>
              </w:rPr>
              <w:t>оборудование для тренажерного зала (6 тренажёров).</w:t>
            </w:r>
          </w:p>
          <w:p w:rsidR="00A5244B" w:rsidRPr="001A7123" w:rsidRDefault="00A5244B" w:rsidP="00FE1E04">
            <w:pPr>
              <w:shd w:val="clear" w:color="auto" w:fill="FFFFFF"/>
              <w:spacing w:after="0" w:line="270" w:lineRule="atLeast"/>
              <w:ind w:right="795"/>
              <w:rPr>
                <w:rFonts w:ascii="Times New Roman" w:hAnsi="Times New Roman"/>
                <w:sz w:val="24"/>
                <w:szCs w:val="24"/>
              </w:rPr>
            </w:pPr>
            <w:r w:rsidRPr="001A7123">
              <w:rPr>
                <w:rFonts w:ascii="Times New Roman" w:eastAsia="Times New Roman" w:hAnsi="Times New Roman" w:cs="Times New Roman"/>
                <w:sz w:val="24"/>
                <w:szCs w:val="24"/>
              </w:rPr>
              <w:t xml:space="preserve"> 2- теннисных стола</w:t>
            </w:r>
            <w:r w:rsidRPr="001A7123">
              <w:rPr>
                <w:rFonts w:ascii="Times New Roman" w:eastAsia="Times New Roman" w:hAnsi="Times New Roman" w:cs="Times New Roman"/>
                <w:sz w:val="24"/>
                <w:szCs w:val="24"/>
              </w:rPr>
              <w:br/>
              <w:t>Скакалки- 10 штук, резиновые мячи - 2, теннисные ракетки,  набор для бадминтона- 5</w:t>
            </w:r>
          </w:p>
        </w:tc>
      </w:tr>
      <w:tr w:rsidR="00A5244B" w:rsidRPr="001A7123" w:rsidTr="00FE1E04">
        <w:tc>
          <w:tcPr>
            <w:tcW w:w="3225" w:type="dxa"/>
            <w:tcBorders>
              <w:top w:val="single" w:sz="4" w:space="0" w:color="000000"/>
              <w:left w:val="single" w:sz="4" w:space="0" w:color="000000"/>
              <w:bottom w:val="single" w:sz="4" w:space="0" w:color="000000"/>
            </w:tcBorders>
            <w:shd w:val="clear" w:color="auto" w:fill="auto"/>
          </w:tcPr>
          <w:p w:rsidR="00A5244B" w:rsidRPr="001A7123" w:rsidRDefault="00A5244B" w:rsidP="00FE1E04">
            <w:pPr>
              <w:snapToGrid w:val="0"/>
              <w:spacing w:after="0" w:line="100" w:lineRule="atLeast"/>
              <w:jc w:val="both"/>
              <w:rPr>
                <w:rFonts w:ascii="Times New Roman" w:hAnsi="Times New Roman"/>
                <w:sz w:val="24"/>
                <w:szCs w:val="24"/>
              </w:rPr>
            </w:pPr>
            <w:r w:rsidRPr="001A7123">
              <w:rPr>
                <w:rFonts w:ascii="Times New Roman" w:hAnsi="Times New Roman"/>
                <w:sz w:val="24"/>
                <w:szCs w:val="24"/>
              </w:rPr>
              <w:t xml:space="preserve">Мониторинг физического развития </w:t>
            </w:r>
            <w:proofErr w:type="gramStart"/>
            <w:r w:rsidRPr="001A7123">
              <w:rPr>
                <w:rFonts w:ascii="Times New Roman" w:hAnsi="Times New Roman"/>
                <w:sz w:val="24"/>
                <w:szCs w:val="24"/>
              </w:rPr>
              <w:t>обучающихся</w:t>
            </w:r>
            <w:proofErr w:type="gramEnd"/>
            <w:r w:rsidRPr="001A7123">
              <w:rPr>
                <w:rFonts w:ascii="Times New Roman" w:hAnsi="Times New Roman"/>
                <w:sz w:val="24"/>
                <w:szCs w:val="24"/>
              </w:rPr>
              <w:t>:</w:t>
            </w:r>
          </w:p>
        </w:tc>
        <w:tc>
          <w:tcPr>
            <w:tcW w:w="6890" w:type="dxa"/>
            <w:tcBorders>
              <w:top w:val="single" w:sz="4" w:space="0" w:color="000000"/>
              <w:left w:val="single" w:sz="4" w:space="0" w:color="000000"/>
              <w:bottom w:val="single" w:sz="4" w:space="0" w:color="000000"/>
              <w:right w:val="single" w:sz="4" w:space="0" w:color="000000"/>
            </w:tcBorders>
            <w:shd w:val="clear" w:color="auto" w:fill="auto"/>
          </w:tcPr>
          <w:p w:rsidR="00A5244B" w:rsidRPr="001A7123" w:rsidRDefault="00A5244B" w:rsidP="00FE1E04">
            <w:pPr>
              <w:snapToGrid w:val="0"/>
              <w:spacing w:after="0" w:line="100" w:lineRule="atLeast"/>
              <w:jc w:val="both"/>
              <w:rPr>
                <w:rFonts w:ascii="Times New Roman" w:hAnsi="Times New Roman"/>
                <w:sz w:val="24"/>
                <w:szCs w:val="24"/>
              </w:rPr>
            </w:pPr>
            <w:r w:rsidRPr="001A7123">
              <w:rPr>
                <w:rFonts w:ascii="Times New Roman" w:hAnsi="Times New Roman"/>
                <w:sz w:val="24"/>
                <w:szCs w:val="24"/>
              </w:rPr>
              <w:t xml:space="preserve">Паспорт здоровья и физического развития </w:t>
            </w:r>
            <w:proofErr w:type="gramStart"/>
            <w:r w:rsidRPr="001A7123">
              <w:rPr>
                <w:rFonts w:ascii="Times New Roman" w:hAnsi="Times New Roman"/>
                <w:sz w:val="24"/>
                <w:szCs w:val="24"/>
              </w:rPr>
              <w:t>обучающихся</w:t>
            </w:r>
            <w:proofErr w:type="gramEnd"/>
            <w:r w:rsidRPr="001A7123">
              <w:rPr>
                <w:rFonts w:ascii="Times New Roman" w:hAnsi="Times New Roman"/>
                <w:sz w:val="24"/>
                <w:szCs w:val="24"/>
              </w:rPr>
              <w:t>.</w:t>
            </w:r>
          </w:p>
          <w:p w:rsidR="00A5244B" w:rsidRPr="001A7123" w:rsidRDefault="00A5244B" w:rsidP="00FE1E04">
            <w:pPr>
              <w:spacing w:after="0" w:line="100" w:lineRule="atLeast"/>
              <w:jc w:val="both"/>
              <w:rPr>
                <w:rFonts w:ascii="Times New Roman" w:hAnsi="Times New Roman"/>
                <w:sz w:val="24"/>
                <w:szCs w:val="24"/>
              </w:rPr>
            </w:pPr>
            <w:r w:rsidRPr="001A7123">
              <w:rPr>
                <w:rFonts w:ascii="Times New Roman" w:hAnsi="Times New Roman"/>
                <w:sz w:val="24"/>
                <w:szCs w:val="24"/>
              </w:rPr>
              <w:t>Паспорт здоровья класса.</w:t>
            </w:r>
          </w:p>
          <w:p w:rsidR="00A5244B" w:rsidRPr="001A7123" w:rsidRDefault="00A5244B" w:rsidP="00FE1E04">
            <w:pPr>
              <w:spacing w:after="0" w:line="100" w:lineRule="atLeast"/>
              <w:jc w:val="both"/>
              <w:rPr>
                <w:rFonts w:ascii="Times New Roman" w:hAnsi="Times New Roman"/>
                <w:sz w:val="24"/>
                <w:szCs w:val="24"/>
              </w:rPr>
            </w:pPr>
            <w:r w:rsidRPr="001A7123">
              <w:rPr>
                <w:rFonts w:ascii="Times New Roman" w:hAnsi="Times New Roman"/>
                <w:sz w:val="24"/>
                <w:szCs w:val="24"/>
              </w:rPr>
              <w:t xml:space="preserve">Книга учета выступлений обучающихся на спортивных </w:t>
            </w:r>
            <w:r w:rsidRPr="001A7123">
              <w:rPr>
                <w:rFonts w:ascii="Times New Roman" w:hAnsi="Times New Roman"/>
                <w:sz w:val="24"/>
                <w:szCs w:val="24"/>
              </w:rPr>
              <w:lastRenderedPageBreak/>
              <w:t>соревнованиях (всех уровней).</w:t>
            </w:r>
          </w:p>
          <w:p w:rsidR="00A5244B" w:rsidRPr="001A7123" w:rsidRDefault="00A5244B" w:rsidP="00FE1E04">
            <w:pPr>
              <w:spacing w:after="0" w:line="100" w:lineRule="atLeast"/>
              <w:jc w:val="both"/>
              <w:rPr>
                <w:rFonts w:ascii="Times New Roman" w:hAnsi="Times New Roman"/>
                <w:sz w:val="24"/>
                <w:szCs w:val="24"/>
              </w:rPr>
            </w:pPr>
            <w:r w:rsidRPr="001A7123">
              <w:rPr>
                <w:rFonts w:ascii="Times New Roman" w:hAnsi="Times New Roman"/>
                <w:sz w:val="24"/>
                <w:szCs w:val="24"/>
              </w:rPr>
              <w:t>Книга рекордов спортивных достижений.</w:t>
            </w:r>
          </w:p>
        </w:tc>
      </w:tr>
    </w:tbl>
    <w:p w:rsidR="00652881" w:rsidRPr="001A7123" w:rsidRDefault="00652881" w:rsidP="00652881">
      <w:pPr>
        <w:spacing w:after="0" w:line="100" w:lineRule="atLeast"/>
        <w:jc w:val="both"/>
        <w:rPr>
          <w:rFonts w:ascii="Times New Roman" w:hAnsi="Times New Roman"/>
          <w:sz w:val="24"/>
          <w:szCs w:val="24"/>
        </w:rPr>
      </w:pPr>
    </w:p>
    <w:p w:rsidR="00AE4CAD" w:rsidRPr="001A7123" w:rsidRDefault="00AE4CAD" w:rsidP="00AE4CAD">
      <w:pPr>
        <w:pStyle w:val="26"/>
        <w:spacing w:line="240" w:lineRule="auto"/>
        <w:ind w:firstLine="709"/>
        <w:jc w:val="both"/>
      </w:pPr>
      <w:r w:rsidRPr="001A7123">
        <w:t xml:space="preserve">С целью психологической разгрузки в школе оборудована сенсорная комната. Оборудование для сенсорной комнаты поступило в рамках государственной программы «Доступная среда». </w:t>
      </w:r>
    </w:p>
    <w:p w:rsidR="00AE4CAD" w:rsidRPr="001A7123" w:rsidRDefault="00AE4CAD" w:rsidP="00AE4CAD">
      <w:pPr>
        <w:pStyle w:val="26"/>
        <w:spacing w:line="240" w:lineRule="auto"/>
        <w:ind w:firstLine="709"/>
        <w:jc w:val="both"/>
      </w:pPr>
      <w:r w:rsidRPr="001A7123">
        <w:t>Материально-техническое оснащение сенсорной комнаты:</w:t>
      </w:r>
    </w:p>
    <w:p w:rsidR="00AE4CAD" w:rsidRPr="001A7123" w:rsidRDefault="00AE4CAD" w:rsidP="00AE4CAD">
      <w:pPr>
        <w:pStyle w:val="26"/>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4"/>
        <w:gridCol w:w="7939"/>
        <w:gridCol w:w="993"/>
      </w:tblGrid>
      <w:tr w:rsidR="00AE4CAD" w:rsidRPr="001A7123" w:rsidTr="00FE67D7">
        <w:tc>
          <w:tcPr>
            <w:tcW w:w="674" w:type="dxa"/>
            <w:shd w:val="clear" w:color="auto" w:fill="auto"/>
          </w:tcPr>
          <w:p w:rsidR="00AE4CAD" w:rsidRPr="001A7123" w:rsidRDefault="00AE4CAD" w:rsidP="00FE67D7">
            <w:pPr>
              <w:pStyle w:val="26"/>
              <w:snapToGrid w:val="0"/>
              <w:spacing w:line="240" w:lineRule="auto"/>
              <w:jc w:val="center"/>
            </w:pPr>
            <w:r w:rsidRPr="001A7123">
              <w:t xml:space="preserve">№ </w:t>
            </w:r>
            <w:proofErr w:type="gramStart"/>
            <w:r w:rsidRPr="001A7123">
              <w:t>п</w:t>
            </w:r>
            <w:proofErr w:type="gramEnd"/>
            <w:r w:rsidRPr="001A7123">
              <w:t>/п</w:t>
            </w:r>
          </w:p>
        </w:tc>
        <w:tc>
          <w:tcPr>
            <w:tcW w:w="7939" w:type="dxa"/>
            <w:shd w:val="clear" w:color="auto" w:fill="auto"/>
          </w:tcPr>
          <w:p w:rsidR="00AE4CAD" w:rsidRPr="001A7123" w:rsidRDefault="00AE4CAD" w:rsidP="00FE67D7">
            <w:pPr>
              <w:pStyle w:val="26"/>
              <w:snapToGrid w:val="0"/>
              <w:spacing w:line="240" w:lineRule="auto"/>
              <w:jc w:val="center"/>
            </w:pPr>
            <w:r w:rsidRPr="001A7123">
              <w:t xml:space="preserve">Наименование </w:t>
            </w:r>
          </w:p>
        </w:tc>
        <w:tc>
          <w:tcPr>
            <w:tcW w:w="993" w:type="dxa"/>
            <w:shd w:val="clear" w:color="auto" w:fill="auto"/>
          </w:tcPr>
          <w:p w:rsidR="00AE4CAD" w:rsidRPr="001A7123" w:rsidRDefault="00AE4CAD" w:rsidP="00FE67D7">
            <w:pPr>
              <w:pStyle w:val="26"/>
              <w:snapToGrid w:val="0"/>
              <w:spacing w:line="240" w:lineRule="auto"/>
              <w:jc w:val="center"/>
            </w:pPr>
            <w:proofErr w:type="gramStart"/>
            <w:r w:rsidRPr="001A7123">
              <w:t>Коли-чество</w:t>
            </w:r>
            <w:proofErr w:type="gramEnd"/>
          </w:p>
        </w:tc>
      </w:tr>
      <w:tr w:rsidR="00AE4CAD" w:rsidRPr="001A7123" w:rsidTr="00FE67D7">
        <w:tc>
          <w:tcPr>
            <w:tcW w:w="674" w:type="dxa"/>
            <w:shd w:val="clear" w:color="auto" w:fill="auto"/>
          </w:tcPr>
          <w:p w:rsidR="00AE4CAD" w:rsidRPr="001A7123" w:rsidRDefault="00AE4CAD" w:rsidP="00FE67D7">
            <w:pPr>
              <w:pStyle w:val="26"/>
              <w:snapToGrid w:val="0"/>
              <w:spacing w:line="240" w:lineRule="auto"/>
              <w:jc w:val="center"/>
            </w:pPr>
            <w:r w:rsidRPr="001A7123">
              <w:t>1</w:t>
            </w:r>
          </w:p>
        </w:tc>
        <w:tc>
          <w:tcPr>
            <w:tcW w:w="7939" w:type="dxa"/>
            <w:shd w:val="clear" w:color="auto" w:fill="auto"/>
          </w:tcPr>
          <w:p w:rsidR="00AE4CAD" w:rsidRPr="001A7123" w:rsidRDefault="00AE4CAD" w:rsidP="00FE67D7">
            <w:pPr>
              <w:pStyle w:val="26"/>
              <w:snapToGrid w:val="0"/>
              <w:spacing w:line="240" w:lineRule="auto"/>
              <w:jc w:val="both"/>
            </w:pPr>
            <w:r w:rsidRPr="001A7123">
              <w:t>Интерактивная воздушно-пузырьковая трубка</w:t>
            </w:r>
          </w:p>
        </w:tc>
        <w:tc>
          <w:tcPr>
            <w:tcW w:w="993" w:type="dxa"/>
            <w:shd w:val="clear" w:color="auto" w:fill="auto"/>
          </w:tcPr>
          <w:p w:rsidR="00AE4CAD" w:rsidRPr="001A7123" w:rsidRDefault="00AE4CAD" w:rsidP="00FE67D7">
            <w:pPr>
              <w:pStyle w:val="26"/>
              <w:snapToGrid w:val="0"/>
              <w:spacing w:line="240" w:lineRule="auto"/>
              <w:jc w:val="center"/>
            </w:pPr>
            <w:r w:rsidRPr="001A7123">
              <w:t>1</w:t>
            </w:r>
          </w:p>
        </w:tc>
      </w:tr>
      <w:tr w:rsidR="00AE4CAD" w:rsidRPr="001A7123" w:rsidTr="00FE67D7">
        <w:tc>
          <w:tcPr>
            <w:tcW w:w="674" w:type="dxa"/>
            <w:shd w:val="clear" w:color="auto" w:fill="auto"/>
          </w:tcPr>
          <w:p w:rsidR="00AE4CAD" w:rsidRPr="001A7123" w:rsidRDefault="00AE4CAD" w:rsidP="00FE67D7">
            <w:pPr>
              <w:pStyle w:val="26"/>
              <w:snapToGrid w:val="0"/>
              <w:spacing w:line="240" w:lineRule="auto"/>
              <w:jc w:val="center"/>
            </w:pPr>
            <w:r w:rsidRPr="001A7123">
              <w:t>2</w:t>
            </w:r>
          </w:p>
        </w:tc>
        <w:tc>
          <w:tcPr>
            <w:tcW w:w="7939" w:type="dxa"/>
            <w:shd w:val="clear" w:color="auto" w:fill="auto"/>
          </w:tcPr>
          <w:p w:rsidR="00AE4CAD" w:rsidRPr="001A7123" w:rsidRDefault="00AE4CAD" w:rsidP="00FE67D7">
            <w:pPr>
              <w:pStyle w:val="26"/>
              <w:snapToGrid w:val="0"/>
              <w:spacing w:line="240" w:lineRule="auto"/>
              <w:jc w:val="both"/>
            </w:pPr>
            <w:r w:rsidRPr="001A7123">
              <w:t>Мягкая платформа для воздушно-пузырьковой трубки</w:t>
            </w:r>
          </w:p>
        </w:tc>
        <w:tc>
          <w:tcPr>
            <w:tcW w:w="993" w:type="dxa"/>
            <w:shd w:val="clear" w:color="auto" w:fill="auto"/>
          </w:tcPr>
          <w:p w:rsidR="00AE4CAD" w:rsidRPr="001A7123" w:rsidRDefault="00AE4CAD" w:rsidP="00FE67D7">
            <w:pPr>
              <w:pStyle w:val="26"/>
              <w:snapToGrid w:val="0"/>
              <w:spacing w:line="240" w:lineRule="auto"/>
              <w:jc w:val="center"/>
            </w:pPr>
            <w:r w:rsidRPr="001A7123">
              <w:t>1</w:t>
            </w:r>
          </w:p>
        </w:tc>
      </w:tr>
      <w:tr w:rsidR="00AE4CAD" w:rsidRPr="001A7123" w:rsidTr="00FE67D7">
        <w:tc>
          <w:tcPr>
            <w:tcW w:w="674" w:type="dxa"/>
            <w:shd w:val="clear" w:color="auto" w:fill="auto"/>
          </w:tcPr>
          <w:p w:rsidR="00AE4CAD" w:rsidRPr="001A7123" w:rsidRDefault="00AE4CAD" w:rsidP="00FE67D7">
            <w:pPr>
              <w:pStyle w:val="26"/>
              <w:snapToGrid w:val="0"/>
              <w:spacing w:line="240" w:lineRule="auto"/>
              <w:jc w:val="center"/>
            </w:pPr>
            <w:r w:rsidRPr="001A7123">
              <w:t>3</w:t>
            </w:r>
          </w:p>
        </w:tc>
        <w:tc>
          <w:tcPr>
            <w:tcW w:w="7939" w:type="dxa"/>
            <w:shd w:val="clear" w:color="auto" w:fill="auto"/>
          </w:tcPr>
          <w:p w:rsidR="00AE4CAD" w:rsidRPr="001A7123" w:rsidRDefault="00AE4CAD" w:rsidP="00FE67D7">
            <w:pPr>
              <w:pStyle w:val="26"/>
              <w:snapToGrid w:val="0"/>
              <w:spacing w:line="240" w:lineRule="auto"/>
              <w:jc w:val="both"/>
            </w:pPr>
            <w:r w:rsidRPr="001A7123">
              <w:t>Набор из четырех клавиш управления</w:t>
            </w:r>
          </w:p>
        </w:tc>
        <w:tc>
          <w:tcPr>
            <w:tcW w:w="993" w:type="dxa"/>
            <w:shd w:val="clear" w:color="auto" w:fill="auto"/>
          </w:tcPr>
          <w:p w:rsidR="00AE4CAD" w:rsidRPr="001A7123" w:rsidRDefault="00AE4CAD" w:rsidP="00FE67D7">
            <w:pPr>
              <w:pStyle w:val="26"/>
              <w:snapToGrid w:val="0"/>
              <w:spacing w:line="240" w:lineRule="auto"/>
              <w:jc w:val="center"/>
            </w:pPr>
            <w:r w:rsidRPr="001A7123">
              <w:t>1</w:t>
            </w:r>
          </w:p>
        </w:tc>
      </w:tr>
      <w:tr w:rsidR="00AE4CAD" w:rsidRPr="001A7123" w:rsidTr="00FE67D7">
        <w:tc>
          <w:tcPr>
            <w:tcW w:w="674" w:type="dxa"/>
            <w:shd w:val="clear" w:color="auto" w:fill="auto"/>
          </w:tcPr>
          <w:p w:rsidR="00AE4CAD" w:rsidRPr="001A7123" w:rsidRDefault="00AE4CAD" w:rsidP="00FE67D7">
            <w:pPr>
              <w:pStyle w:val="26"/>
              <w:snapToGrid w:val="0"/>
              <w:spacing w:line="240" w:lineRule="auto"/>
              <w:jc w:val="center"/>
            </w:pPr>
            <w:r w:rsidRPr="001A7123">
              <w:t>4</w:t>
            </w:r>
          </w:p>
        </w:tc>
        <w:tc>
          <w:tcPr>
            <w:tcW w:w="7939" w:type="dxa"/>
            <w:shd w:val="clear" w:color="auto" w:fill="auto"/>
          </w:tcPr>
          <w:p w:rsidR="00AE4CAD" w:rsidRPr="001A7123" w:rsidRDefault="00AE4CAD" w:rsidP="00FE67D7">
            <w:pPr>
              <w:pStyle w:val="26"/>
              <w:snapToGrid w:val="0"/>
              <w:spacing w:line="240" w:lineRule="auto"/>
              <w:jc w:val="both"/>
            </w:pPr>
            <w:r w:rsidRPr="001A7123">
              <w:t>Комплект из двух акриловых зеркал для воздушно-пузырьковой трубки</w:t>
            </w:r>
          </w:p>
        </w:tc>
        <w:tc>
          <w:tcPr>
            <w:tcW w:w="993" w:type="dxa"/>
            <w:shd w:val="clear" w:color="auto" w:fill="auto"/>
          </w:tcPr>
          <w:p w:rsidR="00AE4CAD" w:rsidRPr="001A7123" w:rsidRDefault="00AE4CAD" w:rsidP="00FE67D7">
            <w:pPr>
              <w:pStyle w:val="26"/>
              <w:snapToGrid w:val="0"/>
              <w:spacing w:line="240" w:lineRule="auto"/>
              <w:jc w:val="center"/>
            </w:pPr>
            <w:r w:rsidRPr="001A7123">
              <w:t>1</w:t>
            </w:r>
          </w:p>
        </w:tc>
      </w:tr>
      <w:tr w:rsidR="00AE4CAD" w:rsidRPr="001A7123" w:rsidTr="00FE67D7">
        <w:tc>
          <w:tcPr>
            <w:tcW w:w="674" w:type="dxa"/>
            <w:shd w:val="clear" w:color="auto" w:fill="auto"/>
          </w:tcPr>
          <w:p w:rsidR="00AE4CAD" w:rsidRPr="001A7123" w:rsidRDefault="00AE4CAD" w:rsidP="00FE67D7">
            <w:pPr>
              <w:pStyle w:val="26"/>
              <w:snapToGrid w:val="0"/>
              <w:spacing w:line="240" w:lineRule="auto"/>
              <w:jc w:val="center"/>
            </w:pPr>
            <w:r w:rsidRPr="001A7123">
              <w:t>5</w:t>
            </w:r>
          </w:p>
        </w:tc>
        <w:tc>
          <w:tcPr>
            <w:tcW w:w="7939" w:type="dxa"/>
            <w:shd w:val="clear" w:color="auto" w:fill="auto"/>
          </w:tcPr>
          <w:p w:rsidR="00AE4CAD" w:rsidRPr="001A7123" w:rsidRDefault="00AE4CAD" w:rsidP="00FE67D7">
            <w:pPr>
              <w:pStyle w:val="26"/>
              <w:snapToGrid w:val="0"/>
              <w:spacing w:line="240" w:lineRule="auto"/>
              <w:jc w:val="both"/>
            </w:pPr>
            <w:r w:rsidRPr="001A7123">
              <w:t>Вибромузыкальный сухой бассейн</w:t>
            </w:r>
          </w:p>
        </w:tc>
        <w:tc>
          <w:tcPr>
            <w:tcW w:w="993" w:type="dxa"/>
            <w:shd w:val="clear" w:color="auto" w:fill="auto"/>
          </w:tcPr>
          <w:p w:rsidR="00AE4CAD" w:rsidRPr="001A7123" w:rsidRDefault="00AE4CAD" w:rsidP="00FE67D7">
            <w:pPr>
              <w:pStyle w:val="26"/>
              <w:snapToGrid w:val="0"/>
              <w:spacing w:line="240" w:lineRule="auto"/>
              <w:jc w:val="center"/>
            </w:pPr>
            <w:r w:rsidRPr="001A7123">
              <w:t>1</w:t>
            </w:r>
          </w:p>
        </w:tc>
      </w:tr>
      <w:tr w:rsidR="00AE4CAD" w:rsidRPr="001A7123" w:rsidTr="00FE67D7">
        <w:tc>
          <w:tcPr>
            <w:tcW w:w="674" w:type="dxa"/>
            <w:shd w:val="clear" w:color="auto" w:fill="auto"/>
          </w:tcPr>
          <w:p w:rsidR="00AE4CAD" w:rsidRPr="001A7123" w:rsidRDefault="00AE4CAD" w:rsidP="00FE67D7">
            <w:pPr>
              <w:pStyle w:val="26"/>
              <w:snapToGrid w:val="0"/>
              <w:spacing w:line="240" w:lineRule="auto"/>
              <w:jc w:val="center"/>
            </w:pPr>
            <w:r w:rsidRPr="001A7123">
              <w:t>6</w:t>
            </w:r>
          </w:p>
        </w:tc>
        <w:tc>
          <w:tcPr>
            <w:tcW w:w="7939" w:type="dxa"/>
            <w:shd w:val="clear" w:color="auto" w:fill="auto"/>
          </w:tcPr>
          <w:p w:rsidR="00AE4CAD" w:rsidRPr="001A7123" w:rsidRDefault="00AE4CAD" w:rsidP="00FE67D7">
            <w:pPr>
              <w:pStyle w:val="26"/>
              <w:snapToGrid w:val="0"/>
              <w:spacing w:line="240" w:lineRule="auto"/>
              <w:jc w:val="both"/>
            </w:pPr>
            <w:r w:rsidRPr="001A7123">
              <w:t>Мягкая форма</w:t>
            </w:r>
          </w:p>
        </w:tc>
        <w:tc>
          <w:tcPr>
            <w:tcW w:w="993" w:type="dxa"/>
            <w:shd w:val="clear" w:color="auto" w:fill="auto"/>
          </w:tcPr>
          <w:p w:rsidR="00AE4CAD" w:rsidRPr="001A7123" w:rsidRDefault="00AE4CAD" w:rsidP="00FE67D7">
            <w:pPr>
              <w:pStyle w:val="26"/>
              <w:snapToGrid w:val="0"/>
              <w:spacing w:line="240" w:lineRule="auto"/>
              <w:jc w:val="center"/>
            </w:pPr>
            <w:r w:rsidRPr="001A7123">
              <w:t>1</w:t>
            </w:r>
          </w:p>
        </w:tc>
      </w:tr>
      <w:tr w:rsidR="00AE4CAD" w:rsidRPr="001A7123" w:rsidTr="00FE67D7">
        <w:tc>
          <w:tcPr>
            <w:tcW w:w="674" w:type="dxa"/>
            <w:shd w:val="clear" w:color="auto" w:fill="auto"/>
          </w:tcPr>
          <w:p w:rsidR="00AE4CAD" w:rsidRPr="001A7123" w:rsidRDefault="00AE4CAD" w:rsidP="00FE67D7">
            <w:pPr>
              <w:pStyle w:val="26"/>
              <w:snapToGrid w:val="0"/>
              <w:spacing w:line="240" w:lineRule="auto"/>
              <w:jc w:val="center"/>
            </w:pPr>
            <w:r w:rsidRPr="001A7123">
              <w:t>7</w:t>
            </w:r>
          </w:p>
        </w:tc>
        <w:tc>
          <w:tcPr>
            <w:tcW w:w="7939" w:type="dxa"/>
            <w:shd w:val="clear" w:color="auto" w:fill="auto"/>
          </w:tcPr>
          <w:p w:rsidR="00AE4CAD" w:rsidRPr="001A7123" w:rsidRDefault="00AE4CAD" w:rsidP="00FE67D7">
            <w:pPr>
              <w:pStyle w:val="26"/>
              <w:snapToGrid w:val="0"/>
              <w:spacing w:line="240" w:lineRule="auto"/>
              <w:jc w:val="both"/>
            </w:pPr>
            <w:r w:rsidRPr="001A7123">
              <w:t>Балансировочная доска-лабиринт № 2</w:t>
            </w:r>
          </w:p>
        </w:tc>
        <w:tc>
          <w:tcPr>
            <w:tcW w:w="993" w:type="dxa"/>
            <w:shd w:val="clear" w:color="auto" w:fill="auto"/>
          </w:tcPr>
          <w:p w:rsidR="00AE4CAD" w:rsidRPr="001A7123" w:rsidRDefault="00AE4CAD" w:rsidP="00FE67D7">
            <w:pPr>
              <w:pStyle w:val="26"/>
              <w:snapToGrid w:val="0"/>
              <w:spacing w:line="240" w:lineRule="auto"/>
              <w:jc w:val="center"/>
            </w:pPr>
            <w:r w:rsidRPr="001A7123">
              <w:t>1</w:t>
            </w:r>
          </w:p>
        </w:tc>
      </w:tr>
      <w:tr w:rsidR="00AE4CAD" w:rsidRPr="001A7123" w:rsidTr="00FE67D7">
        <w:tc>
          <w:tcPr>
            <w:tcW w:w="674" w:type="dxa"/>
            <w:shd w:val="clear" w:color="auto" w:fill="auto"/>
          </w:tcPr>
          <w:p w:rsidR="00AE4CAD" w:rsidRPr="001A7123" w:rsidRDefault="00AE4CAD" w:rsidP="00FE67D7">
            <w:pPr>
              <w:pStyle w:val="26"/>
              <w:snapToGrid w:val="0"/>
              <w:spacing w:line="240" w:lineRule="auto"/>
              <w:jc w:val="center"/>
            </w:pPr>
            <w:r w:rsidRPr="001A7123">
              <w:t>8</w:t>
            </w:r>
          </w:p>
        </w:tc>
        <w:tc>
          <w:tcPr>
            <w:tcW w:w="7939" w:type="dxa"/>
            <w:shd w:val="clear" w:color="auto" w:fill="auto"/>
          </w:tcPr>
          <w:p w:rsidR="00AE4CAD" w:rsidRPr="001A7123" w:rsidRDefault="00AE4CAD" w:rsidP="00FE67D7">
            <w:pPr>
              <w:pStyle w:val="26"/>
              <w:snapToGrid w:val="0"/>
              <w:spacing w:line="240" w:lineRule="auto"/>
              <w:jc w:val="both"/>
            </w:pPr>
            <w:r w:rsidRPr="001A7123">
              <w:t>Балансировочная доска-лабиринт № 3</w:t>
            </w:r>
          </w:p>
        </w:tc>
        <w:tc>
          <w:tcPr>
            <w:tcW w:w="993" w:type="dxa"/>
            <w:shd w:val="clear" w:color="auto" w:fill="auto"/>
          </w:tcPr>
          <w:p w:rsidR="00AE4CAD" w:rsidRPr="001A7123" w:rsidRDefault="00AE4CAD" w:rsidP="00FE67D7">
            <w:pPr>
              <w:pStyle w:val="26"/>
              <w:snapToGrid w:val="0"/>
              <w:spacing w:line="240" w:lineRule="auto"/>
              <w:jc w:val="center"/>
            </w:pPr>
            <w:r w:rsidRPr="001A7123">
              <w:t>1</w:t>
            </w:r>
          </w:p>
        </w:tc>
      </w:tr>
      <w:tr w:rsidR="00AE4CAD" w:rsidRPr="001A7123" w:rsidTr="00FE67D7">
        <w:tc>
          <w:tcPr>
            <w:tcW w:w="674" w:type="dxa"/>
            <w:shd w:val="clear" w:color="auto" w:fill="auto"/>
          </w:tcPr>
          <w:p w:rsidR="00AE4CAD" w:rsidRPr="001A7123" w:rsidRDefault="00AE4CAD" w:rsidP="00FE67D7">
            <w:pPr>
              <w:pStyle w:val="26"/>
              <w:snapToGrid w:val="0"/>
              <w:spacing w:line="240" w:lineRule="auto"/>
              <w:jc w:val="center"/>
            </w:pPr>
            <w:r w:rsidRPr="001A7123">
              <w:t>9</w:t>
            </w:r>
          </w:p>
        </w:tc>
        <w:tc>
          <w:tcPr>
            <w:tcW w:w="7939" w:type="dxa"/>
            <w:shd w:val="clear" w:color="auto" w:fill="auto"/>
          </w:tcPr>
          <w:p w:rsidR="00AE4CAD" w:rsidRPr="001A7123" w:rsidRDefault="00AE4CAD" w:rsidP="00FE67D7">
            <w:pPr>
              <w:pStyle w:val="26"/>
              <w:snapToGrid w:val="0"/>
              <w:spacing w:line="240" w:lineRule="auto"/>
              <w:jc w:val="both"/>
            </w:pPr>
            <w:r w:rsidRPr="001A7123">
              <w:t>Настенный лабиринт (квадратной формы)</w:t>
            </w:r>
          </w:p>
        </w:tc>
        <w:tc>
          <w:tcPr>
            <w:tcW w:w="993" w:type="dxa"/>
            <w:shd w:val="clear" w:color="auto" w:fill="auto"/>
          </w:tcPr>
          <w:p w:rsidR="00AE4CAD" w:rsidRPr="001A7123" w:rsidRDefault="00AE4CAD" w:rsidP="00FE67D7">
            <w:pPr>
              <w:pStyle w:val="26"/>
              <w:snapToGrid w:val="0"/>
              <w:spacing w:line="240" w:lineRule="auto"/>
              <w:jc w:val="center"/>
            </w:pPr>
            <w:r w:rsidRPr="001A7123">
              <w:t>1</w:t>
            </w:r>
          </w:p>
        </w:tc>
      </w:tr>
      <w:tr w:rsidR="00AE4CAD" w:rsidRPr="001A7123" w:rsidTr="00FE67D7">
        <w:tc>
          <w:tcPr>
            <w:tcW w:w="674" w:type="dxa"/>
            <w:shd w:val="clear" w:color="auto" w:fill="auto"/>
          </w:tcPr>
          <w:p w:rsidR="00AE4CAD" w:rsidRPr="001A7123" w:rsidRDefault="00AE4CAD" w:rsidP="00FE67D7">
            <w:pPr>
              <w:pStyle w:val="26"/>
              <w:snapToGrid w:val="0"/>
              <w:spacing w:line="240" w:lineRule="auto"/>
              <w:jc w:val="center"/>
            </w:pPr>
            <w:r w:rsidRPr="001A7123">
              <w:t>10</w:t>
            </w:r>
          </w:p>
        </w:tc>
        <w:tc>
          <w:tcPr>
            <w:tcW w:w="7939" w:type="dxa"/>
            <w:shd w:val="clear" w:color="auto" w:fill="auto"/>
          </w:tcPr>
          <w:p w:rsidR="00AE4CAD" w:rsidRPr="001A7123" w:rsidRDefault="00AE4CAD" w:rsidP="00FE67D7">
            <w:pPr>
              <w:pStyle w:val="26"/>
              <w:snapToGrid w:val="0"/>
              <w:spacing w:line="240" w:lineRule="auto"/>
              <w:jc w:val="both"/>
            </w:pPr>
            <w:r w:rsidRPr="001A7123">
              <w:t>Декоративно-развивающая панель с подвижными элементами в виде лягушек</w:t>
            </w:r>
          </w:p>
        </w:tc>
        <w:tc>
          <w:tcPr>
            <w:tcW w:w="993" w:type="dxa"/>
            <w:shd w:val="clear" w:color="auto" w:fill="auto"/>
          </w:tcPr>
          <w:p w:rsidR="00AE4CAD" w:rsidRPr="001A7123" w:rsidRDefault="00AE4CAD" w:rsidP="00FE67D7">
            <w:pPr>
              <w:pStyle w:val="26"/>
              <w:snapToGrid w:val="0"/>
              <w:spacing w:line="240" w:lineRule="auto"/>
              <w:jc w:val="center"/>
            </w:pPr>
            <w:r w:rsidRPr="001A7123">
              <w:t>1</w:t>
            </w:r>
          </w:p>
        </w:tc>
      </w:tr>
      <w:tr w:rsidR="00AE4CAD" w:rsidRPr="001A7123" w:rsidTr="00FE67D7">
        <w:tc>
          <w:tcPr>
            <w:tcW w:w="674" w:type="dxa"/>
            <w:shd w:val="clear" w:color="auto" w:fill="auto"/>
          </w:tcPr>
          <w:p w:rsidR="00AE4CAD" w:rsidRPr="001A7123" w:rsidRDefault="00AE4CAD" w:rsidP="00FE67D7">
            <w:pPr>
              <w:pStyle w:val="26"/>
              <w:snapToGrid w:val="0"/>
              <w:spacing w:line="240" w:lineRule="auto"/>
              <w:jc w:val="center"/>
            </w:pPr>
            <w:r w:rsidRPr="001A7123">
              <w:t>11</w:t>
            </w:r>
          </w:p>
        </w:tc>
        <w:tc>
          <w:tcPr>
            <w:tcW w:w="7939" w:type="dxa"/>
            <w:shd w:val="clear" w:color="auto" w:fill="auto"/>
          </w:tcPr>
          <w:p w:rsidR="00AE4CAD" w:rsidRPr="001A7123" w:rsidRDefault="00AE4CAD" w:rsidP="00FE67D7">
            <w:pPr>
              <w:pStyle w:val="26"/>
              <w:snapToGrid w:val="0"/>
              <w:spacing w:line="240" w:lineRule="auto"/>
              <w:jc w:val="both"/>
            </w:pPr>
            <w:r w:rsidRPr="001A7123">
              <w:t>Лабиринт с пазом в виде спирали</w:t>
            </w:r>
          </w:p>
        </w:tc>
        <w:tc>
          <w:tcPr>
            <w:tcW w:w="993" w:type="dxa"/>
            <w:shd w:val="clear" w:color="auto" w:fill="auto"/>
          </w:tcPr>
          <w:p w:rsidR="00AE4CAD" w:rsidRPr="001A7123" w:rsidRDefault="00AE4CAD" w:rsidP="00FE67D7">
            <w:pPr>
              <w:pStyle w:val="26"/>
              <w:snapToGrid w:val="0"/>
              <w:spacing w:line="240" w:lineRule="auto"/>
              <w:jc w:val="center"/>
            </w:pPr>
            <w:r w:rsidRPr="001A7123">
              <w:t>1</w:t>
            </w:r>
          </w:p>
        </w:tc>
      </w:tr>
      <w:tr w:rsidR="00AE4CAD" w:rsidRPr="001A7123" w:rsidTr="00FE67D7">
        <w:tc>
          <w:tcPr>
            <w:tcW w:w="674" w:type="dxa"/>
            <w:shd w:val="clear" w:color="auto" w:fill="auto"/>
          </w:tcPr>
          <w:p w:rsidR="00AE4CAD" w:rsidRPr="001A7123" w:rsidRDefault="00AE4CAD" w:rsidP="00FE67D7">
            <w:pPr>
              <w:pStyle w:val="26"/>
              <w:snapToGrid w:val="0"/>
              <w:spacing w:line="240" w:lineRule="auto"/>
              <w:jc w:val="center"/>
            </w:pPr>
            <w:r w:rsidRPr="001A7123">
              <w:t>12</w:t>
            </w:r>
          </w:p>
        </w:tc>
        <w:tc>
          <w:tcPr>
            <w:tcW w:w="7939" w:type="dxa"/>
            <w:shd w:val="clear" w:color="auto" w:fill="auto"/>
          </w:tcPr>
          <w:p w:rsidR="00AE4CAD" w:rsidRPr="001A7123" w:rsidRDefault="00AE4CAD" w:rsidP="00FE67D7">
            <w:pPr>
              <w:pStyle w:val="26"/>
              <w:snapToGrid w:val="0"/>
              <w:spacing w:line="240" w:lineRule="auto"/>
              <w:jc w:val="both"/>
            </w:pPr>
            <w:r w:rsidRPr="001A7123">
              <w:t>Фиброоптическое волокно (в комплекте источник света)</w:t>
            </w:r>
          </w:p>
        </w:tc>
        <w:tc>
          <w:tcPr>
            <w:tcW w:w="993" w:type="dxa"/>
            <w:shd w:val="clear" w:color="auto" w:fill="auto"/>
          </w:tcPr>
          <w:p w:rsidR="00AE4CAD" w:rsidRPr="001A7123" w:rsidRDefault="00AE4CAD" w:rsidP="00FE67D7">
            <w:pPr>
              <w:pStyle w:val="26"/>
              <w:snapToGrid w:val="0"/>
              <w:spacing w:line="240" w:lineRule="auto"/>
              <w:jc w:val="center"/>
            </w:pPr>
            <w:r w:rsidRPr="001A7123">
              <w:t>1</w:t>
            </w:r>
          </w:p>
        </w:tc>
      </w:tr>
      <w:tr w:rsidR="00AE4CAD" w:rsidRPr="001A7123" w:rsidTr="00FE67D7">
        <w:tc>
          <w:tcPr>
            <w:tcW w:w="674" w:type="dxa"/>
            <w:shd w:val="clear" w:color="auto" w:fill="auto"/>
          </w:tcPr>
          <w:p w:rsidR="00AE4CAD" w:rsidRPr="001A7123" w:rsidRDefault="00AE4CAD" w:rsidP="00FE67D7">
            <w:pPr>
              <w:pStyle w:val="26"/>
              <w:snapToGrid w:val="0"/>
              <w:spacing w:line="240" w:lineRule="auto"/>
              <w:jc w:val="center"/>
            </w:pPr>
            <w:r w:rsidRPr="001A7123">
              <w:t>13</w:t>
            </w:r>
          </w:p>
        </w:tc>
        <w:tc>
          <w:tcPr>
            <w:tcW w:w="7939" w:type="dxa"/>
            <w:shd w:val="clear" w:color="auto" w:fill="auto"/>
          </w:tcPr>
          <w:p w:rsidR="00AE4CAD" w:rsidRPr="001A7123" w:rsidRDefault="00AE4CAD" w:rsidP="00FE67D7">
            <w:pPr>
              <w:pStyle w:val="26"/>
              <w:snapToGrid w:val="0"/>
              <w:spacing w:line="240" w:lineRule="auto"/>
              <w:jc w:val="both"/>
            </w:pPr>
            <w:r w:rsidRPr="001A7123">
              <w:t>Полусфера с мотором (в комплекте источник света)</w:t>
            </w:r>
          </w:p>
        </w:tc>
        <w:tc>
          <w:tcPr>
            <w:tcW w:w="993" w:type="dxa"/>
            <w:shd w:val="clear" w:color="auto" w:fill="auto"/>
          </w:tcPr>
          <w:p w:rsidR="00AE4CAD" w:rsidRPr="001A7123" w:rsidRDefault="00AE4CAD" w:rsidP="00FE67D7">
            <w:pPr>
              <w:pStyle w:val="26"/>
              <w:snapToGrid w:val="0"/>
              <w:spacing w:line="240" w:lineRule="auto"/>
              <w:jc w:val="center"/>
            </w:pPr>
            <w:r w:rsidRPr="001A7123">
              <w:t>1</w:t>
            </w:r>
          </w:p>
        </w:tc>
      </w:tr>
      <w:tr w:rsidR="00AE4CAD" w:rsidRPr="001A7123" w:rsidTr="00FE67D7">
        <w:tc>
          <w:tcPr>
            <w:tcW w:w="674" w:type="dxa"/>
            <w:shd w:val="clear" w:color="auto" w:fill="auto"/>
          </w:tcPr>
          <w:p w:rsidR="00AE4CAD" w:rsidRPr="001A7123" w:rsidRDefault="00AE4CAD" w:rsidP="00FE67D7">
            <w:pPr>
              <w:pStyle w:val="26"/>
              <w:snapToGrid w:val="0"/>
              <w:spacing w:line="240" w:lineRule="auto"/>
              <w:jc w:val="center"/>
            </w:pPr>
            <w:r w:rsidRPr="001A7123">
              <w:t>14</w:t>
            </w:r>
          </w:p>
        </w:tc>
        <w:tc>
          <w:tcPr>
            <w:tcW w:w="7939" w:type="dxa"/>
            <w:shd w:val="clear" w:color="auto" w:fill="auto"/>
          </w:tcPr>
          <w:p w:rsidR="00AE4CAD" w:rsidRPr="001A7123" w:rsidRDefault="00AE4CAD" w:rsidP="00FE67D7">
            <w:pPr>
              <w:pStyle w:val="26"/>
              <w:snapToGrid w:val="0"/>
              <w:spacing w:line="240" w:lineRule="auto"/>
              <w:jc w:val="both"/>
            </w:pPr>
            <w:r w:rsidRPr="001A7123">
              <w:t>Световой проектор с встроенным ротатором</w:t>
            </w:r>
          </w:p>
        </w:tc>
        <w:tc>
          <w:tcPr>
            <w:tcW w:w="993" w:type="dxa"/>
            <w:shd w:val="clear" w:color="auto" w:fill="auto"/>
          </w:tcPr>
          <w:p w:rsidR="00AE4CAD" w:rsidRPr="001A7123" w:rsidRDefault="00AE4CAD" w:rsidP="00FE67D7">
            <w:pPr>
              <w:pStyle w:val="26"/>
              <w:snapToGrid w:val="0"/>
              <w:spacing w:line="240" w:lineRule="auto"/>
              <w:jc w:val="center"/>
            </w:pPr>
            <w:r w:rsidRPr="001A7123">
              <w:t>1</w:t>
            </w:r>
          </w:p>
        </w:tc>
      </w:tr>
      <w:tr w:rsidR="00AE4CAD" w:rsidRPr="001A7123" w:rsidTr="00FE67D7">
        <w:tc>
          <w:tcPr>
            <w:tcW w:w="674" w:type="dxa"/>
            <w:shd w:val="clear" w:color="auto" w:fill="auto"/>
          </w:tcPr>
          <w:p w:rsidR="00AE4CAD" w:rsidRPr="001A7123" w:rsidRDefault="00AE4CAD" w:rsidP="00FE67D7">
            <w:pPr>
              <w:pStyle w:val="26"/>
              <w:snapToGrid w:val="0"/>
              <w:spacing w:line="240" w:lineRule="auto"/>
              <w:jc w:val="center"/>
            </w:pPr>
            <w:r w:rsidRPr="001A7123">
              <w:t>15</w:t>
            </w:r>
          </w:p>
        </w:tc>
        <w:tc>
          <w:tcPr>
            <w:tcW w:w="7939" w:type="dxa"/>
            <w:shd w:val="clear" w:color="auto" w:fill="auto"/>
          </w:tcPr>
          <w:p w:rsidR="00AE4CAD" w:rsidRPr="001A7123" w:rsidRDefault="00AE4CAD" w:rsidP="00FE67D7">
            <w:pPr>
              <w:pStyle w:val="26"/>
              <w:snapToGrid w:val="0"/>
              <w:spacing w:line="240" w:lineRule="auto"/>
              <w:jc w:val="both"/>
            </w:pPr>
            <w:r w:rsidRPr="001A7123">
              <w:t>Колесо спецэффектов («жидкое» - с неповторяющимся рисунком)</w:t>
            </w:r>
          </w:p>
        </w:tc>
        <w:tc>
          <w:tcPr>
            <w:tcW w:w="993" w:type="dxa"/>
            <w:shd w:val="clear" w:color="auto" w:fill="auto"/>
          </w:tcPr>
          <w:p w:rsidR="00AE4CAD" w:rsidRPr="001A7123" w:rsidRDefault="00AE4CAD" w:rsidP="00FE67D7">
            <w:pPr>
              <w:pStyle w:val="26"/>
              <w:snapToGrid w:val="0"/>
              <w:spacing w:line="240" w:lineRule="auto"/>
              <w:jc w:val="center"/>
            </w:pPr>
            <w:r w:rsidRPr="001A7123">
              <w:t>1</w:t>
            </w:r>
          </w:p>
        </w:tc>
      </w:tr>
      <w:tr w:rsidR="00AE4CAD" w:rsidRPr="001A7123" w:rsidTr="00FE67D7">
        <w:tc>
          <w:tcPr>
            <w:tcW w:w="674" w:type="dxa"/>
            <w:shd w:val="clear" w:color="auto" w:fill="auto"/>
          </w:tcPr>
          <w:p w:rsidR="00AE4CAD" w:rsidRPr="001A7123" w:rsidRDefault="00AE4CAD" w:rsidP="00FE67D7">
            <w:pPr>
              <w:pStyle w:val="26"/>
              <w:snapToGrid w:val="0"/>
              <w:spacing w:line="240" w:lineRule="auto"/>
              <w:jc w:val="center"/>
            </w:pPr>
            <w:r w:rsidRPr="001A7123">
              <w:t>16</w:t>
            </w:r>
          </w:p>
        </w:tc>
        <w:tc>
          <w:tcPr>
            <w:tcW w:w="7939" w:type="dxa"/>
            <w:shd w:val="clear" w:color="auto" w:fill="auto"/>
          </w:tcPr>
          <w:p w:rsidR="00AE4CAD" w:rsidRPr="001A7123" w:rsidRDefault="00AE4CAD" w:rsidP="00FE67D7">
            <w:pPr>
              <w:pStyle w:val="26"/>
              <w:snapToGrid w:val="0"/>
              <w:spacing w:line="240" w:lineRule="auto"/>
              <w:jc w:val="both"/>
            </w:pPr>
            <w:r w:rsidRPr="001A7123">
              <w:t>Колесо спецэффектов («твердое»)</w:t>
            </w:r>
          </w:p>
        </w:tc>
        <w:tc>
          <w:tcPr>
            <w:tcW w:w="993" w:type="dxa"/>
            <w:shd w:val="clear" w:color="auto" w:fill="auto"/>
          </w:tcPr>
          <w:p w:rsidR="00AE4CAD" w:rsidRPr="001A7123" w:rsidRDefault="00AE4CAD" w:rsidP="00FE67D7">
            <w:pPr>
              <w:pStyle w:val="26"/>
              <w:snapToGrid w:val="0"/>
              <w:spacing w:line="240" w:lineRule="auto"/>
              <w:jc w:val="center"/>
            </w:pPr>
            <w:r w:rsidRPr="001A7123">
              <w:t>1</w:t>
            </w:r>
          </w:p>
        </w:tc>
      </w:tr>
      <w:tr w:rsidR="00AE4CAD" w:rsidRPr="001A7123" w:rsidTr="00FE67D7">
        <w:tc>
          <w:tcPr>
            <w:tcW w:w="674" w:type="dxa"/>
            <w:shd w:val="clear" w:color="auto" w:fill="auto"/>
          </w:tcPr>
          <w:p w:rsidR="00AE4CAD" w:rsidRPr="001A7123" w:rsidRDefault="00AE4CAD" w:rsidP="00FE67D7">
            <w:pPr>
              <w:pStyle w:val="26"/>
              <w:snapToGrid w:val="0"/>
              <w:spacing w:line="240" w:lineRule="auto"/>
              <w:jc w:val="center"/>
            </w:pPr>
            <w:r w:rsidRPr="001A7123">
              <w:t>17</w:t>
            </w:r>
          </w:p>
        </w:tc>
        <w:tc>
          <w:tcPr>
            <w:tcW w:w="7939" w:type="dxa"/>
            <w:shd w:val="clear" w:color="auto" w:fill="auto"/>
          </w:tcPr>
          <w:p w:rsidR="00AE4CAD" w:rsidRPr="001A7123" w:rsidRDefault="00AE4CAD" w:rsidP="00FE67D7">
            <w:pPr>
              <w:pStyle w:val="26"/>
              <w:snapToGrid w:val="0"/>
              <w:spacing w:line="240" w:lineRule="auto"/>
              <w:jc w:val="both"/>
            </w:pPr>
            <w:r w:rsidRPr="001A7123">
              <w:t>Интерактивная светозвуковая панель (светодиодная засветка в виде лестницы)</w:t>
            </w:r>
          </w:p>
        </w:tc>
        <w:tc>
          <w:tcPr>
            <w:tcW w:w="993" w:type="dxa"/>
            <w:shd w:val="clear" w:color="auto" w:fill="auto"/>
          </w:tcPr>
          <w:p w:rsidR="00AE4CAD" w:rsidRPr="001A7123" w:rsidRDefault="00AE4CAD" w:rsidP="00FE67D7">
            <w:pPr>
              <w:pStyle w:val="26"/>
              <w:snapToGrid w:val="0"/>
              <w:spacing w:line="240" w:lineRule="auto"/>
              <w:jc w:val="center"/>
            </w:pPr>
            <w:r w:rsidRPr="001A7123">
              <w:t>1</w:t>
            </w:r>
          </w:p>
        </w:tc>
      </w:tr>
    </w:tbl>
    <w:p w:rsidR="00AE4CAD" w:rsidRPr="001A7123" w:rsidRDefault="00AE4CAD" w:rsidP="00AE4CAD">
      <w:pPr>
        <w:pStyle w:val="26"/>
        <w:jc w:val="center"/>
      </w:pPr>
    </w:p>
    <w:p w:rsidR="00AE4CAD" w:rsidRPr="001A7123" w:rsidRDefault="00AE4CAD" w:rsidP="00AE4CAD">
      <w:pPr>
        <w:pStyle w:val="26"/>
        <w:jc w:val="center"/>
      </w:pPr>
      <w:r w:rsidRPr="001A7123">
        <w:t>Специальное реабилитационное оборудование</w:t>
      </w:r>
    </w:p>
    <w:p w:rsidR="00AE4CAD" w:rsidRPr="001A7123" w:rsidRDefault="00AE4CAD" w:rsidP="00AE4CAD">
      <w:pPr>
        <w:pStyle w:val="26"/>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4"/>
        <w:gridCol w:w="7798"/>
        <w:gridCol w:w="1134"/>
      </w:tblGrid>
      <w:tr w:rsidR="00AE4CAD" w:rsidRPr="001A7123" w:rsidTr="00FE67D7">
        <w:tc>
          <w:tcPr>
            <w:tcW w:w="674" w:type="dxa"/>
            <w:shd w:val="clear" w:color="auto" w:fill="auto"/>
          </w:tcPr>
          <w:p w:rsidR="00AE4CAD" w:rsidRPr="001A7123" w:rsidRDefault="00AE4CAD" w:rsidP="00FE67D7">
            <w:pPr>
              <w:pStyle w:val="26"/>
              <w:snapToGrid w:val="0"/>
              <w:spacing w:line="240" w:lineRule="auto"/>
              <w:jc w:val="center"/>
            </w:pPr>
            <w:r w:rsidRPr="001A7123">
              <w:t xml:space="preserve">№ </w:t>
            </w:r>
            <w:proofErr w:type="gramStart"/>
            <w:r w:rsidRPr="001A7123">
              <w:t>п</w:t>
            </w:r>
            <w:proofErr w:type="gramEnd"/>
            <w:r w:rsidRPr="001A7123">
              <w:t>/п</w:t>
            </w:r>
          </w:p>
        </w:tc>
        <w:tc>
          <w:tcPr>
            <w:tcW w:w="7798" w:type="dxa"/>
            <w:shd w:val="clear" w:color="auto" w:fill="auto"/>
          </w:tcPr>
          <w:p w:rsidR="00AE4CAD" w:rsidRPr="001A7123" w:rsidRDefault="00AE4CAD" w:rsidP="00FE67D7">
            <w:pPr>
              <w:pStyle w:val="26"/>
              <w:snapToGrid w:val="0"/>
              <w:spacing w:line="240" w:lineRule="auto"/>
              <w:jc w:val="center"/>
            </w:pPr>
            <w:r w:rsidRPr="001A7123">
              <w:t xml:space="preserve">Наименование </w:t>
            </w:r>
          </w:p>
        </w:tc>
        <w:tc>
          <w:tcPr>
            <w:tcW w:w="1134" w:type="dxa"/>
            <w:shd w:val="clear" w:color="auto" w:fill="auto"/>
          </w:tcPr>
          <w:p w:rsidR="00AE4CAD" w:rsidRPr="001A7123" w:rsidRDefault="00AE4CAD" w:rsidP="00FE67D7">
            <w:pPr>
              <w:pStyle w:val="26"/>
              <w:snapToGrid w:val="0"/>
              <w:spacing w:line="240" w:lineRule="auto"/>
              <w:jc w:val="center"/>
            </w:pPr>
            <w:proofErr w:type="gramStart"/>
            <w:r w:rsidRPr="001A7123">
              <w:t>Коли-чество</w:t>
            </w:r>
            <w:proofErr w:type="gramEnd"/>
          </w:p>
        </w:tc>
      </w:tr>
      <w:tr w:rsidR="00AE4CAD" w:rsidRPr="001A7123" w:rsidTr="00FE67D7">
        <w:tc>
          <w:tcPr>
            <w:tcW w:w="674" w:type="dxa"/>
            <w:shd w:val="clear" w:color="auto" w:fill="auto"/>
          </w:tcPr>
          <w:p w:rsidR="00AE4CAD" w:rsidRPr="001A7123" w:rsidRDefault="00AE4CAD" w:rsidP="00FE67D7">
            <w:pPr>
              <w:pStyle w:val="26"/>
              <w:snapToGrid w:val="0"/>
              <w:spacing w:line="240" w:lineRule="auto"/>
              <w:jc w:val="center"/>
            </w:pPr>
            <w:r w:rsidRPr="001A7123">
              <w:t>1</w:t>
            </w:r>
          </w:p>
        </w:tc>
        <w:tc>
          <w:tcPr>
            <w:tcW w:w="7798" w:type="dxa"/>
            <w:shd w:val="clear" w:color="auto" w:fill="auto"/>
          </w:tcPr>
          <w:p w:rsidR="00AE4CAD" w:rsidRPr="001A7123" w:rsidRDefault="00AE4CAD" w:rsidP="00FE67D7">
            <w:pPr>
              <w:pStyle w:val="26"/>
              <w:snapToGrid w:val="0"/>
              <w:spacing w:line="240" w:lineRule="auto"/>
              <w:jc w:val="both"/>
            </w:pPr>
            <w:r w:rsidRPr="001A7123">
              <w:t>Лечебный пуфик для разгрузки позвоночника (приспособление ортопедическое)</w:t>
            </w:r>
          </w:p>
        </w:tc>
        <w:tc>
          <w:tcPr>
            <w:tcW w:w="1134" w:type="dxa"/>
            <w:shd w:val="clear" w:color="auto" w:fill="auto"/>
          </w:tcPr>
          <w:p w:rsidR="00AE4CAD" w:rsidRPr="001A7123" w:rsidRDefault="00AE4CAD" w:rsidP="00FE67D7">
            <w:pPr>
              <w:pStyle w:val="26"/>
              <w:snapToGrid w:val="0"/>
              <w:spacing w:line="240" w:lineRule="auto"/>
              <w:jc w:val="center"/>
            </w:pPr>
            <w:r w:rsidRPr="001A7123">
              <w:t>1</w:t>
            </w:r>
          </w:p>
        </w:tc>
      </w:tr>
      <w:tr w:rsidR="00AE4CAD" w:rsidRPr="001A7123" w:rsidTr="00FE67D7">
        <w:tc>
          <w:tcPr>
            <w:tcW w:w="674" w:type="dxa"/>
            <w:shd w:val="clear" w:color="auto" w:fill="auto"/>
          </w:tcPr>
          <w:p w:rsidR="00AE4CAD" w:rsidRPr="001A7123" w:rsidRDefault="00AE4CAD" w:rsidP="00FE67D7">
            <w:pPr>
              <w:pStyle w:val="26"/>
              <w:snapToGrid w:val="0"/>
              <w:spacing w:line="240" w:lineRule="auto"/>
              <w:jc w:val="center"/>
            </w:pPr>
            <w:r w:rsidRPr="001A7123">
              <w:t>2</w:t>
            </w:r>
          </w:p>
        </w:tc>
        <w:tc>
          <w:tcPr>
            <w:tcW w:w="7798" w:type="dxa"/>
            <w:shd w:val="clear" w:color="auto" w:fill="auto"/>
          </w:tcPr>
          <w:p w:rsidR="00AE4CAD" w:rsidRPr="001A7123" w:rsidRDefault="00AE4CAD" w:rsidP="00FE67D7">
            <w:pPr>
              <w:pStyle w:val="26"/>
              <w:snapToGrid w:val="0"/>
              <w:spacing w:line="240" w:lineRule="auto"/>
              <w:jc w:val="both"/>
            </w:pPr>
            <w:r w:rsidRPr="001A7123">
              <w:t>Комплект валиков для детей инвалидов (приспособление ортопедическое)</w:t>
            </w:r>
          </w:p>
        </w:tc>
        <w:tc>
          <w:tcPr>
            <w:tcW w:w="1134" w:type="dxa"/>
            <w:shd w:val="clear" w:color="auto" w:fill="auto"/>
          </w:tcPr>
          <w:p w:rsidR="00AE4CAD" w:rsidRPr="001A7123" w:rsidRDefault="00AE4CAD" w:rsidP="00FE67D7">
            <w:pPr>
              <w:pStyle w:val="26"/>
              <w:snapToGrid w:val="0"/>
              <w:spacing w:line="240" w:lineRule="auto"/>
              <w:jc w:val="center"/>
            </w:pPr>
            <w:r w:rsidRPr="001A7123">
              <w:t>1</w:t>
            </w:r>
          </w:p>
        </w:tc>
      </w:tr>
      <w:tr w:rsidR="00AE4CAD" w:rsidRPr="001A7123" w:rsidTr="00FE67D7">
        <w:tc>
          <w:tcPr>
            <w:tcW w:w="674" w:type="dxa"/>
            <w:shd w:val="clear" w:color="auto" w:fill="auto"/>
          </w:tcPr>
          <w:p w:rsidR="00AE4CAD" w:rsidRPr="001A7123" w:rsidRDefault="00AE4CAD" w:rsidP="00FE67D7">
            <w:pPr>
              <w:pStyle w:val="26"/>
              <w:snapToGrid w:val="0"/>
              <w:spacing w:line="240" w:lineRule="auto"/>
              <w:jc w:val="center"/>
            </w:pPr>
            <w:r w:rsidRPr="001A7123">
              <w:t>3</w:t>
            </w:r>
          </w:p>
        </w:tc>
        <w:tc>
          <w:tcPr>
            <w:tcW w:w="7798" w:type="dxa"/>
            <w:shd w:val="clear" w:color="auto" w:fill="auto"/>
          </w:tcPr>
          <w:p w:rsidR="00AE4CAD" w:rsidRPr="001A7123" w:rsidRDefault="00AE4CAD" w:rsidP="00FE67D7">
            <w:pPr>
              <w:pStyle w:val="26"/>
              <w:snapToGrid w:val="0"/>
              <w:spacing w:line="240" w:lineRule="auto"/>
              <w:jc w:val="both"/>
            </w:pPr>
            <w:r w:rsidRPr="001A7123">
              <w:t>Т-образный валик-фиксатор для ног (приспособление ортопедическое)</w:t>
            </w:r>
          </w:p>
        </w:tc>
        <w:tc>
          <w:tcPr>
            <w:tcW w:w="1134" w:type="dxa"/>
            <w:shd w:val="clear" w:color="auto" w:fill="auto"/>
          </w:tcPr>
          <w:p w:rsidR="00AE4CAD" w:rsidRPr="001A7123" w:rsidRDefault="00AE4CAD" w:rsidP="00FE67D7">
            <w:pPr>
              <w:pStyle w:val="26"/>
              <w:snapToGrid w:val="0"/>
              <w:spacing w:line="240" w:lineRule="auto"/>
              <w:jc w:val="center"/>
            </w:pPr>
            <w:r w:rsidRPr="001A7123">
              <w:t>1</w:t>
            </w:r>
          </w:p>
        </w:tc>
      </w:tr>
      <w:tr w:rsidR="00AE4CAD" w:rsidRPr="001A7123" w:rsidTr="00FE67D7">
        <w:tc>
          <w:tcPr>
            <w:tcW w:w="674" w:type="dxa"/>
            <w:shd w:val="clear" w:color="auto" w:fill="auto"/>
          </w:tcPr>
          <w:p w:rsidR="00AE4CAD" w:rsidRPr="001A7123" w:rsidRDefault="00AE4CAD" w:rsidP="00FE67D7">
            <w:pPr>
              <w:pStyle w:val="26"/>
              <w:snapToGrid w:val="0"/>
              <w:spacing w:line="240" w:lineRule="auto"/>
              <w:jc w:val="center"/>
            </w:pPr>
            <w:r w:rsidRPr="001A7123">
              <w:t>4</w:t>
            </w:r>
          </w:p>
        </w:tc>
        <w:tc>
          <w:tcPr>
            <w:tcW w:w="7798" w:type="dxa"/>
            <w:shd w:val="clear" w:color="auto" w:fill="auto"/>
          </w:tcPr>
          <w:p w:rsidR="00AE4CAD" w:rsidRPr="001A7123" w:rsidRDefault="00AE4CAD" w:rsidP="00FE67D7">
            <w:pPr>
              <w:pStyle w:val="26"/>
              <w:snapToGrid w:val="0"/>
              <w:spacing w:line="240" w:lineRule="auto"/>
              <w:jc w:val="both"/>
            </w:pPr>
            <w:r w:rsidRPr="001A7123">
              <w:t>Валик-фиксатор для головы (приспособление ортопедическое)</w:t>
            </w:r>
          </w:p>
        </w:tc>
        <w:tc>
          <w:tcPr>
            <w:tcW w:w="1134" w:type="dxa"/>
            <w:shd w:val="clear" w:color="auto" w:fill="auto"/>
          </w:tcPr>
          <w:p w:rsidR="00AE4CAD" w:rsidRPr="001A7123" w:rsidRDefault="00AE4CAD" w:rsidP="00FE67D7">
            <w:pPr>
              <w:pStyle w:val="26"/>
              <w:snapToGrid w:val="0"/>
              <w:spacing w:line="240" w:lineRule="auto"/>
              <w:jc w:val="center"/>
            </w:pPr>
            <w:r w:rsidRPr="001A7123">
              <w:t>1</w:t>
            </w:r>
          </w:p>
        </w:tc>
      </w:tr>
      <w:tr w:rsidR="00AE4CAD" w:rsidRPr="001A7123" w:rsidTr="00FE67D7">
        <w:tc>
          <w:tcPr>
            <w:tcW w:w="674" w:type="dxa"/>
            <w:shd w:val="clear" w:color="auto" w:fill="auto"/>
          </w:tcPr>
          <w:p w:rsidR="00AE4CAD" w:rsidRPr="001A7123" w:rsidRDefault="00AE4CAD" w:rsidP="00FE67D7">
            <w:pPr>
              <w:pStyle w:val="26"/>
              <w:snapToGrid w:val="0"/>
              <w:spacing w:line="240" w:lineRule="auto"/>
              <w:jc w:val="center"/>
            </w:pPr>
            <w:r w:rsidRPr="001A7123">
              <w:t>5</w:t>
            </w:r>
          </w:p>
        </w:tc>
        <w:tc>
          <w:tcPr>
            <w:tcW w:w="7798" w:type="dxa"/>
            <w:shd w:val="clear" w:color="auto" w:fill="auto"/>
          </w:tcPr>
          <w:p w:rsidR="00AE4CAD" w:rsidRPr="001A7123" w:rsidRDefault="00AE4CAD" w:rsidP="00FE67D7">
            <w:pPr>
              <w:pStyle w:val="26"/>
              <w:snapToGrid w:val="0"/>
              <w:spacing w:line="240" w:lineRule="auto"/>
              <w:jc w:val="both"/>
            </w:pPr>
            <w:r w:rsidRPr="001A7123">
              <w:t>Модульный набор для детей-инвалидов</w:t>
            </w:r>
          </w:p>
        </w:tc>
        <w:tc>
          <w:tcPr>
            <w:tcW w:w="1134" w:type="dxa"/>
            <w:shd w:val="clear" w:color="auto" w:fill="auto"/>
          </w:tcPr>
          <w:p w:rsidR="00AE4CAD" w:rsidRPr="001A7123" w:rsidRDefault="00AE4CAD" w:rsidP="00FE67D7">
            <w:pPr>
              <w:pStyle w:val="26"/>
              <w:snapToGrid w:val="0"/>
              <w:spacing w:line="240" w:lineRule="auto"/>
              <w:jc w:val="center"/>
            </w:pPr>
            <w:r w:rsidRPr="001A7123">
              <w:t>1</w:t>
            </w:r>
          </w:p>
        </w:tc>
      </w:tr>
      <w:tr w:rsidR="00AE4CAD" w:rsidRPr="001A7123" w:rsidTr="00FE67D7">
        <w:tc>
          <w:tcPr>
            <w:tcW w:w="674" w:type="dxa"/>
            <w:shd w:val="clear" w:color="auto" w:fill="auto"/>
          </w:tcPr>
          <w:p w:rsidR="00AE4CAD" w:rsidRPr="001A7123" w:rsidRDefault="00AE4CAD" w:rsidP="00FE67D7">
            <w:pPr>
              <w:pStyle w:val="26"/>
              <w:snapToGrid w:val="0"/>
              <w:spacing w:line="240" w:lineRule="auto"/>
              <w:jc w:val="center"/>
            </w:pPr>
            <w:r w:rsidRPr="001A7123">
              <w:t>6</w:t>
            </w:r>
          </w:p>
        </w:tc>
        <w:tc>
          <w:tcPr>
            <w:tcW w:w="7798" w:type="dxa"/>
            <w:shd w:val="clear" w:color="auto" w:fill="auto"/>
          </w:tcPr>
          <w:p w:rsidR="00AE4CAD" w:rsidRPr="001A7123" w:rsidRDefault="00AE4CAD" w:rsidP="00FE67D7">
            <w:pPr>
              <w:pStyle w:val="26"/>
              <w:snapToGrid w:val="0"/>
              <w:spacing w:line="240" w:lineRule="auto"/>
              <w:jc w:val="both"/>
            </w:pPr>
            <w:r w:rsidRPr="001A7123">
              <w:t>Модульный набор для реабилитации</w:t>
            </w:r>
          </w:p>
        </w:tc>
        <w:tc>
          <w:tcPr>
            <w:tcW w:w="1134" w:type="dxa"/>
            <w:shd w:val="clear" w:color="auto" w:fill="auto"/>
          </w:tcPr>
          <w:p w:rsidR="00AE4CAD" w:rsidRPr="001A7123" w:rsidRDefault="00AE4CAD" w:rsidP="00FE67D7">
            <w:pPr>
              <w:pStyle w:val="26"/>
              <w:snapToGrid w:val="0"/>
              <w:spacing w:line="240" w:lineRule="auto"/>
              <w:jc w:val="center"/>
            </w:pPr>
            <w:r w:rsidRPr="001A7123">
              <w:t>1</w:t>
            </w:r>
          </w:p>
        </w:tc>
      </w:tr>
      <w:tr w:rsidR="00AE4CAD" w:rsidRPr="001A7123" w:rsidTr="00FE67D7">
        <w:tc>
          <w:tcPr>
            <w:tcW w:w="674" w:type="dxa"/>
            <w:shd w:val="clear" w:color="auto" w:fill="auto"/>
          </w:tcPr>
          <w:p w:rsidR="00AE4CAD" w:rsidRPr="001A7123" w:rsidRDefault="00AE4CAD" w:rsidP="00FE67D7">
            <w:pPr>
              <w:pStyle w:val="26"/>
              <w:snapToGrid w:val="0"/>
              <w:spacing w:line="240" w:lineRule="auto"/>
              <w:jc w:val="center"/>
            </w:pPr>
            <w:r w:rsidRPr="001A7123">
              <w:t>7</w:t>
            </w:r>
          </w:p>
        </w:tc>
        <w:tc>
          <w:tcPr>
            <w:tcW w:w="7798" w:type="dxa"/>
            <w:shd w:val="clear" w:color="auto" w:fill="auto"/>
          </w:tcPr>
          <w:p w:rsidR="00AE4CAD" w:rsidRPr="001A7123" w:rsidRDefault="00AE4CAD" w:rsidP="00FE67D7">
            <w:pPr>
              <w:pStyle w:val="26"/>
              <w:snapToGrid w:val="0"/>
              <w:spacing w:line="240" w:lineRule="auto"/>
              <w:jc w:val="both"/>
            </w:pPr>
            <w:r w:rsidRPr="001A7123">
              <w:t>Набор подушек-трапеций</w:t>
            </w:r>
          </w:p>
        </w:tc>
        <w:tc>
          <w:tcPr>
            <w:tcW w:w="1134" w:type="dxa"/>
            <w:shd w:val="clear" w:color="auto" w:fill="auto"/>
          </w:tcPr>
          <w:p w:rsidR="00AE4CAD" w:rsidRPr="001A7123" w:rsidRDefault="00AE4CAD" w:rsidP="00FE67D7">
            <w:pPr>
              <w:pStyle w:val="26"/>
              <w:snapToGrid w:val="0"/>
              <w:spacing w:line="240" w:lineRule="auto"/>
              <w:jc w:val="center"/>
            </w:pPr>
            <w:r w:rsidRPr="001A7123">
              <w:t>1</w:t>
            </w:r>
          </w:p>
        </w:tc>
      </w:tr>
      <w:tr w:rsidR="00AE4CAD" w:rsidRPr="001A7123" w:rsidTr="00FE67D7">
        <w:tc>
          <w:tcPr>
            <w:tcW w:w="674" w:type="dxa"/>
            <w:shd w:val="clear" w:color="auto" w:fill="auto"/>
          </w:tcPr>
          <w:p w:rsidR="00AE4CAD" w:rsidRPr="001A7123" w:rsidRDefault="00AE4CAD" w:rsidP="00FE67D7">
            <w:pPr>
              <w:pStyle w:val="26"/>
              <w:snapToGrid w:val="0"/>
              <w:spacing w:line="240" w:lineRule="auto"/>
              <w:jc w:val="center"/>
            </w:pPr>
            <w:r w:rsidRPr="001A7123">
              <w:t>8</w:t>
            </w:r>
          </w:p>
        </w:tc>
        <w:tc>
          <w:tcPr>
            <w:tcW w:w="7798" w:type="dxa"/>
            <w:shd w:val="clear" w:color="auto" w:fill="auto"/>
          </w:tcPr>
          <w:p w:rsidR="00AE4CAD" w:rsidRPr="001A7123" w:rsidRDefault="00AE4CAD" w:rsidP="00FE67D7">
            <w:pPr>
              <w:pStyle w:val="26"/>
              <w:snapToGrid w:val="0"/>
              <w:spacing w:line="240" w:lineRule="auto"/>
              <w:jc w:val="both"/>
            </w:pPr>
            <w:r w:rsidRPr="001A7123">
              <w:t>Стенд для сенсорной тренировки</w:t>
            </w:r>
          </w:p>
        </w:tc>
        <w:tc>
          <w:tcPr>
            <w:tcW w:w="1134" w:type="dxa"/>
            <w:shd w:val="clear" w:color="auto" w:fill="auto"/>
          </w:tcPr>
          <w:p w:rsidR="00AE4CAD" w:rsidRPr="001A7123" w:rsidRDefault="00AE4CAD" w:rsidP="00FE67D7">
            <w:pPr>
              <w:pStyle w:val="26"/>
              <w:snapToGrid w:val="0"/>
              <w:spacing w:line="240" w:lineRule="auto"/>
              <w:jc w:val="center"/>
            </w:pPr>
            <w:r w:rsidRPr="001A7123">
              <w:t>1</w:t>
            </w:r>
          </w:p>
        </w:tc>
      </w:tr>
      <w:tr w:rsidR="00AE4CAD" w:rsidRPr="001A7123" w:rsidTr="00FE67D7">
        <w:tc>
          <w:tcPr>
            <w:tcW w:w="674" w:type="dxa"/>
            <w:shd w:val="clear" w:color="auto" w:fill="auto"/>
          </w:tcPr>
          <w:p w:rsidR="00AE4CAD" w:rsidRPr="001A7123" w:rsidRDefault="00AE4CAD" w:rsidP="00FE67D7">
            <w:pPr>
              <w:pStyle w:val="26"/>
              <w:snapToGrid w:val="0"/>
              <w:spacing w:line="240" w:lineRule="auto"/>
              <w:jc w:val="center"/>
            </w:pPr>
            <w:r w:rsidRPr="001A7123">
              <w:t>9</w:t>
            </w:r>
          </w:p>
        </w:tc>
        <w:tc>
          <w:tcPr>
            <w:tcW w:w="7798" w:type="dxa"/>
            <w:shd w:val="clear" w:color="auto" w:fill="auto"/>
          </w:tcPr>
          <w:p w:rsidR="00AE4CAD" w:rsidRPr="001A7123" w:rsidRDefault="00AE4CAD" w:rsidP="00FE67D7">
            <w:pPr>
              <w:pStyle w:val="26"/>
              <w:snapToGrid w:val="0"/>
              <w:spacing w:line="240" w:lineRule="auto"/>
              <w:jc w:val="both"/>
            </w:pPr>
            <w:r w:rsidRPr="001A7123">
              <w:t>Педальный тренажер</w:t>
            </w:r>
          </w:p>
        </w:tc>
        <w:tc>
          <w:tcPr>
            <w:tcW w:w="1134" w:type="dxa"/>
            <w:shd w:val="clear" w:color="auto" w:fill="auto"/>
          </w:tcPr>
          <w:p w:rsidR="00AE4CAD" w:rsidRPr="001A7123" w:rsidRDefault="00AE4CAD" w:rsidP="00FE67D7">
            <w:pPr>
              <w:pStyle w:val="26"/>
              <w:snapToGrid w:val="0"/>
              <w:spacing w:line="240" w:lineRule="auto"/>
              <w:jc w:val="center"/>
            </w:pPr>
            <w:r w:rsidRPr="001A7123">
              <w:t>1</w:t>
            </w:r>
          </w:p>
        </w:tc>
      </w:tr>
      <w:tr w:rsidR="00AE4CAD" w:rsidRPr="001A7123" w:rsidTr="00FE67D7">
        <w:tc>
          <w:tcPr>
            <w:tcW w:w="674" w:type="dxa"/>
            <w:shd w:val="clear" w:color="auto" w:fill="auto"/>
          </w:tcPr>
          <w:p w:rsidR="00AE4CAD" w:rsidRPr="001A7123" w:rsidRDefault="00AE4CAD" w:rsidP="00FE67D7">
            <w:pPr>
              <w:pStyle w:val="26"/>
              <w:snapToGrid w:val="0"/>
              <w:spacing w:line="240" w:lineRule="auto"/>
              <w:jc w:val="center"/>
            </w:pPr>
            <w:r w:rsidRPr="001A7123">
              <w:t>10</w:t>
            </w:r>
          </w:p>
        </w:tc>
        <w:tc>
          <w:tcPr>
            <w:tcW w:w="7798" w:type="dxa"/>
            <w:shd w:val="clear" w:color="auto" w:fill="auto"/>
          </w:tcPr>
          <w:p w:rsidR="00AE4CAD" w:rsidRPr="001A7123" w:rsidRDefault="00AE4CAD" w:rsidP="00FE67D7">
            <w:pPr>
              <w:pStyle w:val="26"/>
              <w:snapToGrid w:val="0"/>
              <w:spacing w:line="240" w:lineRule="auto"/>
              <w:jc w:val="both"/>
            </w:pPr>
            <w:r w:rsidRPr="001A7123">
              <w:t>Оборудование для социальной адаптации детей (командный навигатор)</w:t>
            </w:r>
          </w:p>
        </w:tc>
        <w:tc>
          <w:tcPr>
            <w:tcW w:w="1134" w:type="dxa"/>
            <w:shd w:val="clear" w:color="auto" w:fill="auto"/>
          </w:tcPr>
          <w:p w:rsidR="00AE4CAD" w:rsidRPr="001A7123" w:rsidRDefault="00AE4CAD" w:rsidP="00FE67D7">
            <w:pPr>
              <w:pStyle w:val="26"/>
              <w:snapToGrid w:val="0"/>
              <w:spacing w:line="240" w:lineRule="auto"/>
              <w:jc w:val="center"/>
            </w:pPr>
            <w:r w:rsidRPr="001A7123">
              <w:t>1</w:t>
            </w:r>
          </w:p>
        </w:tc>
      </w:tr>
      <w:tr w:rsidR="00AE4CAD" w:rsidRPr="001A7123" w:rsidTr="00FE67D7">
        <w:tc>
          <w:tcPr>
            <w:tcW w:w="674" w:type="dxa"/>
            <w:shd w:val="clear" w:color="auto" w:fill="auto"/>
          </w:tcPr>
          <w:p w:rsidR="00AE4CAD" w:rsidRPr="001A7123" w:rsidRDefault="00AE4CAD" w:rsidP="00FE67D7">
            <w:pPr>
              <w:pStyle w:val="26"/>
              <w:snapToGrid w:val="0"/>
              <w:spacing w:line="240" w:lineRule="auto"/>
              <w:jc w:val="center"/>
            </w:pPr>
            <w:r w:rsidRPr="001A7123">
              <w:t>11</w:t>
            </w:r>
          </w:p>
        </w:tc>
        <w:tc>
          <w:tcPr>
            <w:tcW w:w="7798" w:type="dxa"/>
            <w:shd w:val="clear" w:color="auto" w:fill="auto"/>
          </w:tcPr>
          <w:p w:rsidR="00AE4CAD" w:rsidRPr="001A7123" w:rsidRDefault="00AE4CAD" w:rsidP="00FE67D7">
            <w:pPr>
              <w:pStyle w:val="26"/>
              <w:snapToGrid w:val="0"/>
              <w:spacing w:line="240" w:lineRule="auto"/>
              <w:jc w:val="both"/>
            </w:pPr>
            <w:r w:rsidRPr="001A7123">
              <w:t>Оборудование для социальной адаптации детей (балансир)</w:t>
            </w:r>
          </w:p>
        </w:tc>
        <w:tc>
          <w:tcPr>
            <w:tcW w:w="1134" w:type="dxa"/>
            <w:shd w:val="clear" w:color="auto" w:fill="auto"/>
          </w:tcPr>
          <w:p w:rsidR="00AE4CAD" w:rsidRPr="001A7123" w:rsidRDefault="00AE4CAD" w:rsidP="00FE67D7">
            <w:pPr>
              <w:pStyle w:val="26"/>
              <w:snapToGrid w:val="0"/>
              <w:spacing w:line="240" w:lineRule="auto"/>
              <w:jc w:val="center"/>
            </w:pPr>
            <w:r w:rsidRPr="001A7123">
              <w:t>1</w:t>
            </w:r>
          </w:p>
        </w:tc>
      </w:tr>
    </w:tbl>
    <w:p w:rsidR="001D0600" w:rsidRPr="001A7123" w:rsidRDefault="001D0600" w:rsidP="00AE4CAD">
      <w:pPr>
        <w:spacing w:after="0" w:line="100" w:lineRule="atLeast"/>
        <w:rPr>
          <w:rFonts w:ascii="Times New Roman" w:hAnsi="Times New Roman"/>
          <w:sz w:val="24"/>
          <w:szCs w:val="24"/>
        </w:rPr>
      </w:pPr>
    </w:p>
    <w:p w:rsidR="00652881" w:rsidRPr="001A7123" w:rsidRDefault="00652881" w:rsidP="006B4C2D">
      <w:pPr>
        <w:spacing w:after="0" w:line="100" w:lineRule="atLeast"/>
        <w:jc w:val="center"/>
        <w:rPr>
          <w:rFonts w:ascii="Times New Roman" w:hAnsi="Times New Roman"/>
          <w:sz w:val="24"/>
          <w:szCs w:val="24"/>
        </w:rPr>
      </w:pPr>
      <w:r w:rsidRPr="001A7123">
        <w:rPr>
          <w:rFonts w:ascii="Times New Roman" w:hAnsi="Times New Roman"/>
          <w:sz w:val="24"/>
          <w:szCs w:val="24"/>
        </w:rPr>
        <w:t>Условия для досуговой деятельности и дополнительного образования</w:t>
      </w:r>
    </w:p>
    <w:tbl>
      <w:tblPr>
        <w:tblW w:w="0" w:type="auto"/>
        <w:jc w:val="center"/>
        <w:tblLook w:val="0000"/>
      </w:tblPr>
      <w:tblGrid>
        <w:gridCol w:w="3946"/>
        <w:gridCol w:w="5252"/>
      </w:tblGrid>
      <w:tr w:rsidR="00C468C7" w:rsidRPr="001A7123" w:rsidTr="00AE4CAD">
        <w:trPr>
          <w:jc w:val="center"/>
        </w:trPr>
        <w:tc>
          <w:tcPr>
            <w:tcW w:w="0" w:type="auto"/>
            <w:tcBorders>
              <w:top w:val="single" w:sz="4" w:space="0" w:color="000000"/>
              <w:left w:val="single" w:sz="4" w:space="0" w:color="000000"/>
              <w:bottom w:val="single" w:sz="4" w:space="0" w:color="000000"/>
            </w:tcBorders>
            <w:shd w:val="clear" w:color="auto" w:fill="auto"/>
          </w:tcPr>
          <w:p w:rsidR="00C468C7" w:rsidRPr="001A7123" w:rsidRDefault="00C468C7" w:rsidP="00EB7CCF">
            <w:pPr>
              <w:spacing w:after="0" w:line="240" w:lineRule="auto"/>
              <w:jc w:val="both"/>
              <w:rPr>
                <w:rFonts w:ascii="Times New Roman" w:hAnsi="Times New Roman"/>
                <w:sz w:val="24"/>
                <w:szCs w:val="24"/>
              </w:rPr>
            </w:pPr>
            <w:r w:rsidRPr="001A7123">
              <w:rPr>
                <w:rFonts w:ascii="Times New Roman" w:hAnsi="Times New Roman"/>
                <w:sz w:val="24"/>
                <w:szCs w:val="24"/>
              </w:rPr>
              <w:t>Наличие в ОУ актового зала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C468C7" w:rsidRPr="001A7123" w:rsidRDefault="00C468C7" w:rsidP="00EB7CCF">
            <w:pPr>
              <w:spacing w:after="0" w:line="240" w:lineRule="auto"/>
              <w:jc w:val="both"/>
              <w:rPr>
                <w:rFonts w:ascii="Times New Roman" w:hAnsi="Times New Roman"/>
                <w:sz w:val="24"/>
                <w:szCs w:val="24"/>
              </w:rPr>
            </w:pPr>
            <w:r w:rsidRPr="001A7123">
              <w:rPr>
                <w:rFonts w:ascii="Times New Roman" w:hAnsi="Times New Roman"/>
                <w:sz w:val="24"/>
                <w:szCs w:val="24"/>
              </w:rPr>
              <w:t>1</w:t>
            </w:r>
          </w:p>
        </w:tc>
      </w:tr>
      <w:tr w:rsidR="00C468C7" w:rsidRPr="001A7123" w:rsidTr="00AE4CAD">
        <w:trPr>
          <w:jc w:val="center"/>
        </w:trPr>
        <w:tc>
          <w:tcPr>
            <w:tcW w:w="0" w:type="auto"/>
            <w:tcBorders>
              <w:top w:val="single" w:sz="4" w:space="0" w:color="000000"/>
              <w:left w:val="single" w:sz="4" w:space="0" w:color="000000"/>
              <w:bottom w:val="single" w:sz="4" w:space="0" w:color="000000"/>
            </w:tcBorders>
            <w:shd w:val="clear" w:color="auto" w:fill="auto"/>
          </w:tcPr>
          <w:p w:rsidR="00C468C7" w:rsidRPr="001A7123" w:rsidRDefault="00C468C7" w:rsidP="00EB7CCF">
            <w:pPr>
              <w:spacing w:after="0" w:line="240" w:lineRule="auto"/>
              <w:jc w:val="both"/>
              <w:rPr>
                <w:rFonts w:ascii="Times New Roman" w:hAnsi="Times New Roman"/>
                <w:sz w:val="24"/>
                <w:szCs w:val="24"/>
              </w:rPr>
            </w:pPr>
            <w:r w:rsidRPr="001A7123">
              <w:rPr>
                <w:rFonts w:ascii="Times New Roman" w:hAnsi="Times New Roman"/>
                <w:sz w:val="24"/>
                <w:szCs w:val="24"/>
              </w:rPr>
              <w:t>Наличие в ОУ трудовых мастерских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C468C7" w:rsidRPr="001A7123" w:rsidRDefault="005C4A36" w:rsidP="005C4A36">
            <w:pPr>
              <w:spacing w:after="0" w:line="240" w:lineRule="auto"/>
              <w:ind w:firstLine="25"/>
              <w:jc w:val="both"/>
              <w:rPr>
                <w:rFonts w:ascii="Times New Roman" w:hAnsi="Times New Roman"/>
                <w:sz w:val="24"/>
                <w:szCs w:val="24"/>
              </w:rPr>
            </w:pPr>
            <w:r w:rsidRPr="001A7123">
              <w:rPr>
                <w:rFonts w:ascii="Times New Roman" w:hAnsi="Times New Roman"/>
                <w:sz w:val="24"/>
                <w:szCs w:val="24"/>
              </w:rPr>
              <w:t>8</w:t>
            </w:r>
            <w:r w:rsidR="00C468C7" w:rsidRPr="001A7123">
              <w:rPr>
                <w:rFonts w:ascii="Times New Roman" w:hAnsi="Times New Roman"/>
                <w:sz w:val="24"/>
                <w:szCs w:val="24"/>
              </w:rPr>
              <w:t xml:space="preserve">: швейные    - </w:t>
            </w:r>
            <w:r w:rsidR="00801A8B" w:rsidRPr="001A7123">
              <w:rPr>
                <w:rFonts w:ascii="Times New Roman" w:hAnsi="Times New Roman"/>
                <w:sz w:val="24"/>
                <w:szCs w:val="24"/>
              </w:rPr>
              <w:t>1</w:t>
            </w:r>
          </w:p>
          <w:p w:rsidR="00C468C7" w:rsidRPr="001A7123" w:rsidRDefault="00C468C7" w:rsidP="005C4A36">
            <w:pPr>
              <w:spacing w:after="0" w:line="240" w:lineRule="auto"/>
              <w:ind w:firstLine="25"/>
              <w:jc w:val="both"/>
              <w:rPr>
                <w:rFonts w:ascii="Times New Roman" w:hAnsi="Times New Roman"/>
                <w:sz w:val="24"/>
                <w:szCs w:val="24"/>
              </w:rPr>
            </w:pPr>
            <w:r w:rsidRPr="001A7123">
              <w:rPr>
                <w:rFonts w:ascii="Times New Roman" w:hAnsi="Times New Roman"/>
                <w:sz w:val="24"/>
                <w:szCs w:val="24"/>
              </w:rPr>
              <w:t xml:space="preserve">    столярные  - </w:t>
            </w:r>
            <w:r w:rsidR="00801A8B" w:rsidRPr="001A7123">
              <w:rPr>
                <w:rFonts w:ascii="Times New Roman" w:hAnsi="Times New Roman"/>
                <w:sz w:val="24"/>
                <w:szCs w:val="24"/>
              </w:rPr>
              <w:t>2</w:t>
            </w:r>
          </w:p>
          <w:p w:rsidR="00C468C7" w:rsidRPr="001A7123" w:rsidRDefault="00801A8B" w:rsidP="005C4A36">
            <w:pPr>
              <w:spacing w:after="0" w:line="240" w:lineRule="auto"/>
              <w:ind w:firstLine="25"/>
              <w:jc w:val="both"/>
              <w:rPr>
                <w:rFonts w:ascii="Times New Roman" w:hAnsi="Times New Roman"/>
                <w:sz w:val="24"/>
                <w:szCs w:val="24"/>
              </w:rPr>
            </w:pPr>
            <w:r w:rsidRPr="001A7123">
              <w:rPr>
                <w:rFonts w:ascii="Times New Roman" w:hAnsi="Times New Roman"/>
                <w:sz w:val="24"/>
                <w:szCs w:val="24"/>
              </w:rPr>
              <w:t xml:space="preserve">    декоративно-прикладного искусства</w:t>
            </w:r>
            <w:r w:rsidR="00C468C7" w:rsidRPr="001A7123">
              <w:rPr>
                <w:rFonts w:ascii="Times New Roman" w:hAnsi="Times New Roman"/>
                <w:sz w:val="24"/>
                <w:szCs w:val="24"/>
              </w:rPr>
              <w:t xml:space="preserve">   - 1</w:t>
            </w:r>
          </w:p>
          <w:p w:rsidR="00C468C7" w:rsidRPr="001A7123" w:rsidRDefault="00C468C7" w:rsidP="005C4A36">
            <w:pPr>
              <w:spacing w:after="0" w:line="240" w:lineRule="auto"/>
              <w:ind w:firstLine="25"/>
              <w:jc w:val="both"/>
              <w:rPr>
                <w:rFonts w:ascii="Times New Roman" w:hAnsi="Times New Roman"/>
                <w:sz w:val="24"/>
                <w:szCs w:val="24"/>
              </w:rPr>
            </w:pPr>
            <w:r w:rsidRPr="001A7123">
              <w:rPr>
                <w:rFonts w:ascii="Times New Roman" w:hAnsi="Times New Roman"/>
                <w:sz w:val="24"/>
                <w:szCs w:val="24"/>
              </w:rPr>
              <w:lastRenderedPageBreak/>
              <w:t xml:space="preserve">    кружевоплетения  - 1</w:t>
            </w:r>
          </w:p>
          <w:p w:rsidR="00C468C7" w:rsidRPr="001A7123" w:rsidRDefault="00F079B1" w:rsidP="00801A8B">
            <w:pPr>
              <w:spacing w:after="0" w:line="240" w:lineRule="auto"/>
              <w:ind w:firstLine="25"/>
              <w:jc w:val="both"/>
              <w:rPr>
                <w:rFonts w:ascii="Times New Roman" w:hAnsi="Times New Roman"/>
                <w:sz w:val="24"/>
                <w:szCs w:val="24"/>
              </w:rPr>
            </w:pPr>
            <w:r w:rsidRPr="001A7123">
              <w:rPr>
                <w:rFonts w:ascii="Times New Roman" w:hAnsi="Times New Roman"/>
                <w:sz w:val="24"/>
                <w:szCs w:val="24"/>
              </w:rPr>
              <w:t xml:space="preserve">            </w:t>
            </w:r>
            <w:r w:rsidR="00801A8B" w:rsidRPr="001A7123">
              <w:rPr>
                <w:rFonts w:ascii="Times New Roman" w:hAnsi="Times New Roman"/>
                <w:sz w:val="24"/>
                <w:szCs w:val="24"/>
              </w:rPr>
              <w:t>поварского дела</w:t>
            </w:r>
            <w:r w:rsidR="00C468C7" w:rsidRPr="001A7123">
              <w:rPr>
                <w:rFonts w:ascii="Times New Roman" w:hAnsi="Times New Roman"/>
                <w:sz w:val="24"/>
                <w:szCs w:val="24"/>
              </w:rPr>
              <w:t xml:space="preserve">   -  1</w:t>
            </w:r>
          </w:p>
          <w:p w:rsidR="00801A8B" w:rsidRPr="001A7123" w:rsidRDefault="00801A8B" w:rsidP="00801A8B">
            <w:pPr>
              <w:spacing w:after="0" w:line="240" w:lineRule="auto"/>
              <w:ind w:firstLine="25"/>
              <w:jc w:val="both"/>
              <w:rPr>
                <w:rFonts w:ascii="Times New Roman" w:hAnsi="Times New Roman"/>
                <w:sz w:val="24"/>
                <w:szCs w:val="24"/>
              </w:rPr>
            </w:pPr>
            <w:r w:rsidRPr="001A7123">
              <w:rPr>
                <w:rFonts w:ascii="Times New Roman" w:hAnsi="Times New Roman"/>
                <w:sz w:val="24"/>
                <w:szCs w:val="24"/>
              </w:rPr>
              <w:t xml:space="preserve">    картонажно-переплетного дела  -  1</w:t>
            </w:r>
          </w:p>
          <w:p w:rsidR="00801A8B" w:rsidRPr="001A7123" w:rsidRDefault="00801A8B" w:rsidP="00801A8B">
            <w:pPr>
              <w:spacing w:after="0" w:line="240" w:lineRule="auto"/>
              <w:ind w:firstLine="25"/>
              <w:jc w:val="both"/>
              <w:rPr>
                <w:rFonts w:ascii="Times New Roman" w:hAnsi="Times New Roman"/>
                <w:sz w:val="24"/>
                <w:szCs w:val="24"/>
              </w:rPr>
            </w:pPr>
            <w:r w:rsidRPr="001A7123">
              <w:rPr>
                <w:rFonts w:ascii="Times New Roman" w:hAnsi="Times New Roman"/>
                <w:sz w:val="24"/>
                <w:szCs w:val="24"/>
              </w:rPr>
              <w:t xml:space="preserve">    цветоводства и декоративного садоводства -  1</w:t>
            </w:r>
          </w:p>
        </w:tc>
      </w:tr>
    </w:tbl>
    <w:p w:rsidR="008C1DAF" w:rsidRPr="001A7123" w:rsidRDefault="008C1DAF" w:rsidP="006B4C2D">
      <w:pPr>
        <w:spacing w:after="0" w:line="100" w:lineRule="atLeast"/>
        <w:jc w:val="center"/>
        <w:rPr>
          <w:rFonts w:ascii="Times New Roman" w:hAnsi="Times New Roman"/>
          <w:sz w:val="24"/>
          <w:szCs w:val="24"/>
          <w:u w:val="single"/>
        </w:rPr>
      </w:pPr>
    </w:p>
    <w:p w:rsidR="00652881" w:rsidRPr="001A7123" w:rsidRDefault="00652881" w:rsidP="00652881">
      <w:pPr>
        <w:spacing w:after="0" w:line="100" w:lineRule="atLeast"/>
        <w:jc w:val="both"/>
        <w:rPr>
          <w:rFonts w:ascii="Times New Roman" w:hAnsi="Times New Roman"/>
          <w:sz w:val="24"/>
          <w:szCs w:val="24"/>
        </w:rPr>
      </w:pPr>
    </w:p>
    <w:p w:rsidR="00A02209" w:rsidRPr="001A7123" w:rsidRDefault="00A02209" w:rsidP="00A02209">
      <w:pPr>
        <w:spacing w:after="0" w:line="100" w:lineRule="atLeast"/>
        <w:jc w:val="center"/>
        <w:rPr>
          <w:rFonts w:ascii="Times New Roman" w:hAnsi="Times New Roman"/>
          <w:b/>
          <w:sz w:val="24"/>
          <w:szCs w:val="24"/>
        </w:rPr>
      </w:pPr>
      <w:r w:rsidRPr="001A7123">
        <w:rPr>
          <w:rFonts w:ascii="Times New Roman" w:hAnsi="Times New Roman"/>
          <w:b/>
          <w:sz w:val="24"/>
          <w:szCs w:val="24"/>
        </w:rPr>
        <w:t>Результаты деятельности учреждения, качество образования</w:t>
      </w:r>
    </w:p>
    <w:p w:rsidR="00A02209" w:rsidRPr="001A7123" w:rsidRDefault="00A02209" w:rsidP="00A02209">
      <w:pPr>
        <w:spacing w:after="0" w:line="100" w:lineRule="atLeast"/>
        <w:jc w:val="both"/>
        <w:rPr>
          <w:rFonts w:ascii="Times New Roman" w:hAnsi="Times New Roman"/>
          <w:sz w:val="24"/>
          <w:szCs w:val="24"/>
          <w:u w:val="single"/>
        </w:rPr>
      </w:pPr>
    </w:p>
    <w:p w:rsidR="00A02209" w:rsidRPr="001A7123" w:rsidRDefault="00A02209" w:rsidP="00A02209">
      <w:pPr>
        <w:spacing w:after="0" w:line="100" w:lineRule="atLeast"/>
        <w:jc w:val="both"/>
        <w:rPr>
          <w:rFonts w:ascii="Times New Roman" w:hAnsi="Times New Roman"/>
          <w:sz w:val="24"/>
          <w:szCs w:val="24"/>
        </w:rPr>
      </w:pPr>
      <w:r w:rsidRPr="001A7123">
        <w:rPr>
          <w:rFonts w:ascii="Times New Roman" w:hAnsi="Times New Roman"/>
          <w:sz w:val="24"/>
          <w:szCs w:val="24"/>
        </w:rPr>
        <w:t>Успеваемость:</w:t>
      </w:r>
    </w:p>
    <w:tbl>
      <w:tblPr>
        <w:tblW w:w="9899"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79"/>
        <w:gridCol w:w="1405"/>
        <w:gridCol w:w="1405"/>
        <w:gridCol w:w="1405"/>
        <w:gridCol w:w="1405"/>
      </w:tblGrid>
      <w:tr w:rsidR="00A02209" w:rsidRPr="001A7123" w:rsidTr="00532733">
        <w:trPr>
          <w:trHeight w:val="272"/>
        </w:trPr>
        <w:tc>
          <w:tcPr>
            <w:tcW w:w="4279" w:type="dxa"/>
            <w:shd w:val="clear" w:color="auto" w:fill="auto"/>
          </w:tcPr>
          <w:p w:rsidR="00A02209" w:rsidRPr="001A7123" w:rsidRDefault="00A02209" w:rsidP="00532733">
            <w:pPr>
              <w:snapToGrid w:val="0"/>
              <w:spacing w:after="0" w:line="100" w:lineRule="atLeast"/>
              <w:jc w:val="both"/>
              <w:rPr>
                <w:rFonts w:ascii="Times New Roman" w:hAnsi="Times New Roman"/>
                <w:sz w:val="24"/>
                <w:szCs w:val="24"/>
              </w:rPr>
            </w:pPr>
          </w:p>
        </w:tc>
        <w:tc>
          <w:tcPr>
            <w:tcW w:w="1405" w:type="dxa"/>
          </w:tcPr>
          <w:p w:rsidR="00A02209" w:rsidRPr="001A7123" w:rsidRDefault="00A02209" w:rsidP="00532733">
            <w:pPr>
              <w:snapToGrid w:val="0"/>
              <w:spacing w:after="0" w:line="100" w:lineRule="atLeast"/>
              <w:jc w:val="center"/>
              <w:rPr>
                <w:rFonts w:ascii="Times New Roman" w:hAnsi="Times New Roman"/>
                <w:sz w:val="24"/>
                <w:szCs w:val="24"/>
              </w:rPr>
            </w:pPr>
            <w:r w:rsidRPr="001A7123">
              <w:rPr>
                <w:rFonts w:ascii="Times New Roman" w:hAnsi="Times New Roman"/>
                <w:sz w:val="24"/>
                <w:szCs w:val="24"/>
              </w:rPr>
              <w:t>2017-2018</w:t>
            </w:r>
          </w:p>
        </w:tc>
        <w:tc>
          <w:tcPr>
            <w:tcW w:w="1405" w:type="dxa"/>
          </w:tcPr>
          <w:p w:rsidR="00A02209" w:rsidRPr="001A7123" w:rsidRDefault="00A02209" w:rsidP="00532733">
            <w:pPr>
              <w:snapToGrid w:val="0"/>
              <w:spacing w:after="0" w:line="100" w:lineRule="atLeast"/>
              <w:jc w:val="center"/>
              <w:rPr>
                <w:rFonts w:ascii="Times New Roman" w:hAnsi="Times New Roman"/>
                <w:sz w:val="24"/>
                <w:szCs w:val="24"/>
              </w:rPr>
            </w:pPr>
            <w:r w:rsidRPr="001A7123">
              <w:rPr>
                <w:rFonts w:ascii="Times New Roman" w:hAnsi="Times New Roman"/>
                <w:sz w:val="24"/>
                <w:szCs w:val="24"/>
              </w:rPr>
              <w:t>2018-2019</w:t>
            </w:r>
          </w:p>
        </w:tc>
        <w:tc>
          <w:tcPr>
            <w:tcW w:w="1405" w:type="dxa"/>
          </w:tcPr>
          <w:p w:rsidR="00A02209" w:rsidRPr="001A7123" w:rsidRDefault="00A02209" w:rsidP="00532733">
            <w:pPr>
              <w:snapToGrid w:val="0"/>
              <w:spacing w:after="0" w:line="100" w:lineRule="atLeast"/>
              <w:jc w:val="center"/>
              <w:rPr>
                <w:rFonts w:ascii="Times New Roman" w:hAnsi="Times New Roman"/>
                <w:sz w:val="24"/>
                <w:szCs w:val="24"/>
              </w:rPr>
            </w:pPr>
            <w:r w:rsidRPr="001A7123">
              <w:rPr>
                <w:rFonts w:ascii="Times New Roman" w:hAnsi="Times New Roman"/>
                <w:sz w:val="24"/>
                <w:szCs w:val="24"/>
              </w:rPr>
              <w:t>2019-2020</w:t>
            </w:r>
          </w:p>
        </w:tc>
        <w:tc>
          <w:tcPr>
            <w:tcW w:w="1405" w:type="dxa"/>
          </w:tcPr>
          <w:p w:rsidR="00A02209" w:rsidRPr="001A7123" w:rsidRDefault="00A02209" w:rsidP="00532733">
            <w:pPr>
              <w:snapToGrid w:val="0"/>
              <w:spacing w:after="0" w:line="100" w:lineRule="atLeast"/>
              <w:jc w:val="center"/>
              <w:rPr>
                <w:rFonts w:ascii="Times New Roman" w:hAnsi="Times New Roman"/>
                <w:sz w:val="24"/>
                <w:szCs w:val="24"/>
              </w:rPr>
            </w:pPr>
            <w:r w:rsidRPr="001A7123">
              <w:rPr>
                <w:rFonts w:ascii="Times New Roman" w:hAnsi="Times New Roman"/>
                <w:sz w:val="24"/>
                <w:szCs w:val="24"/>
              </w:rPr>
              <w:t>2020-2021</w:t>
            </w:r>
          </w:p>
        </w:tc>
      </w:tr>
      <w:tr w:rsidR="00A02209" w:rsidRPr="001A7123" w:rsidTr="00532733">
        <w:trPr>
          <w:trHeight w:val="559"/>
        </w:trPr>
        <w:tc>
          <w:tcPr>
            <w:tcW w:w="4279" w:type="dxa"/>
            <w:shd w:val="clear" w:color="auto" w:fill="auto"/>
          </w:tcPr>
          <w:p w:rsidR="00A02209" w:rsidRPr="001A7123" w:rsidRDefault="00A02209" w:rsidP="00532733">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На «4» и «5»</w:t>
            </w:r>
          </w:p>
          <w:p w:rsidR="00A02209" w:rsidRPr="001A7123" w:rsidRDefault="00A02209" w:rsidP="00532733">
            <w:pPr>
              <w:spacing w:after="0" w:line="100" w:lineRule="atLeast"/>
              <w:jc w:val="both"/>
              <w:rPr>
                <w:rFonts w:ascii="Times New Roman" w:hAnsi="Times New Roman"/>
                <w:sz w:val="24"/>
                <w:szCs w:val="24"/>
              </w:rPr>
            </w:pPr>
            <w:r w:rsidRPr="001A7123">
              <w:rPr>
                <w:rFonts w:ascii="Times New Roman" w:hAnsi="Times New Roman"/>
                <w:sz w:val="24"/>
                <w:szCs w:val="24"/>
              </w:rPr>
              <w:t>1- 4 классы</w:t>
            </w:r>
            <w:proofErr w:type="gramStart"/>
            <w:r w:rsidRPr="001A7123">
              <w:rPr>
                <w:rFonts w:ascii="Times New Roman" w:hAnsi="Times New Roman"/>
                <w:sz w:val="24"/>
                <w:szCs w:val="24"/>
              </w:rPr>
              <w:t xml:space="preserve"> (%)</w:t>
            </w:r>
            <w:proofErr w:type="gramEnd"/>
          </w:p>
        </w:tc>
        <w:tc>
          <w:tcPr>
            <w:tcW w:w="1405" w:type="dxa"/>
          </w:tcPr>
          <w:p w:rsidR="00A02209" w:rsidRPr="001A7123" w:rsidRDefault="00A02209" w:rsidP="00532733">
            <w:pPr>
              <w:snapToGrid w:val="0"/>
              <w:spacing w:after="0" w:line="100" w:lineRule="atLeast"/>
              <w:jc w:val="center"/>
              <w:rPr>
                <w:rFonts w:ascii="Times New Roman" w:hAnsi="Times New Roman"/>
                <w:sz w:val="24"/>
                <w:szCs w:val="24"/>
              </w:rPr>
            </w:pPr>
            <w:r w:rsidRPr="001A7123">
              <w:rPr>
                <w:rFonts w:ascii="Times New Roman" w:hAnsi="Times New Roman"/>
                <w:sz w:val="24"/>
                <w:szCs w:val="24"/>
              </w:rPr>
              <w:t>68</w:t>
            </w:r>
          </w:p>
        </w:tc>
        <w:tc>
          <w:tcPr>
            <w:tcW w:w="1405" w:type="dxa"/>
          </w:tcPr>
          <w:p w:rsidR="00A02209" w:rsidRPr="001A7123" w:rsidRDefault="00A02209" w:rsidP="00532733">
            <w:pPr>
              <w:snapToGrid w:val="0"/>
              <w:spacing w:after="0" w:line="100" w:lineRule="atLeast"/>
              <w:jc w:val="center"/>
              <w:rPr>
                <w:rFonts w:ascii="Times New Roman" w:hAnsi="Times New Roman"/>
                <w:sz w:val="24"/>
                <w:szCs w:val="24"/>
              </w:rPr>
            </w:pPr>
            <w:r w:rsidRPr="001A7123">
              <w:rPr>
                <w:rFonts w:ascii="Times New Roman" w:hAnsi="Times New Roman"/>
                <w:sz w:val="24"/>
                <w:szCs w:val="24"/>
              </w:rPr>
              <w:t>60</w:t>
            </w:r>
          </w:p>
        </w:tc>
        <w:tc>
          <w:tcPr>
            <w:tcW w:w="1405" w:type="dxa"/>
          </w:tcPr>
          <w:p w:rsidR="00A02209" w:rsidRPr="001A7123" w:rsidRDefault="00A02209" w:rsidP="00532733">
            <w:pPr>
              <w:snapToGrid w:val="0"/>
              <w:spacing w:after="0" w:line="100" w:lineRule="atLeast"/>
              <w:jc w:val="center"/>
              <w:rPr>
                <w:rFonts w:ascii="Times New Roman" w:hAnsi="Times New Roman"/>
                <w:sz w:val="24"/>
                <w:szCs w:val="24"/>
              </w:rPr>
            </w:pPr>
            <w:r w:rsidRPr="001A7123">
              <w:rPr>
                <w:rFonts w:ascii="Times New Roman" w:hAnsi="Times New Roman"/>
                <w:sz w:val="24"/>
                <w:szCs w:val="24"/>
              </w:rPr>
              <w:t>61</w:t>
            </w:r>
          </w:p>
        </w:tc>
        <w:tc>
          <w:tcPr>
            <w:tcW w:w="1405" w:type="dxa"/>
          </w:tcPr>
          <w:p w:rsidR="00A02209" w:rsidRPr="001A7123" w:rsidRDefault="00A02209" w:rsidP="00532733">
            <w:pPr>
              <w:snapToGrid w:val="0"/>
              <w:spacing w:after="0" w:line="100" w:lineRule="atLeast"/>
              <w:jc w:val="center"/>
              <w:rPr>
                <w:rFonts w:ascii="Times New Roman" w:hAnsi="Times New Roman"/>
                <w:sz w:val="24"/>
                <w:szCs w:val="24"/>
              </w:rPr>
            </w:pPr>
            <w:r w:rsidRPr="001A7123">
              <w:rPr>
                <w:rFonts w:ascii="Times New Roman" w:hAnsi="Times New Roman"/>
                <w:sz w:val="24"/>
                <w:szCs w:val="24"/>
              </w:rPr>
              <w:t>65</w:t>
            </w:r>
          </w:p>
        </w:tc>
      </w:tr>
      <w:tr w:rsidR="00A02209" w:rsidRPr="001A7123" w:rsidTr="00532733">
        <w:trPr>
          <w:trHeight w:val="559"/>
        </w:trPr>
        <w:tc>
          <w:tcPr>
            <w:tcW w:w="4279" w:type="dxa"/>
            <w:shd w:val="clear" w:color="auto" w:fill="auto"/>
          </w:tcPr>
          <w:p w:rsidR="00A02209" w:rsidRPr="001A7123" w:rsidRDefault="00A02209" w:rsidP="00532733">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На «4» и «5»</w:t>
            </w:r>
          </w:p>
          <w:p w:rsidR="00A02209" w:rsidRPr="001A7123" w:rsidRDefault="00A02209" w:rsidP="00532733">
            <w:pPr>
              <w:spacing w:after="0" w:line="100" w:lineRule="atLeast"/>
              <w:jc w:val="both"/>
              <w:rPr>
                <w:rFonts w:ascii="Times New Roman" w:hAnsi="Times New Roman"/>
                <w:sz w:val="24"/>
                <w:szCs w:val="24"/>
              </w:rPr>
            </w:pPr>
            <w:r w:rsidRPr="001A7123">
              <w:rPr>
                <w:rFonts w:ascii="Times New Roman" w:hAnsi="Times New Roman"/>
                <w:sz w:val="24"/>
                <w:szCs w:val="24"/>
              </w:rPr>
              <w:t>5- 11 классы</w:t>
            </w:r>
            <w:proofErr w:type="gramStart"/>
            <w:r w:rsidRPr="001A7123">
              <w:rPr>
                <w:rFonts w:ascii="Times New Roman" w:hAnsi="Times New Roman"/>
                <w:sz w:val="24"/>
                <w:szCs w:val="24"/>
              </w:rPr>
              <w:t xml:space="preserve"> (%)</w:t>
            </w:r>
            <w:proofErr w:type="gramEnd"/>
          </w:p>
        </w:tc>
        <w:tc>
          <w:tcPr>
            <w:tcW w:w="1405" w:type="dxa"/>
          </w:tcPr>
          <w:p w:rsidR="00A02209" w:rsidRPr="001A7123" w:rsidRDefault="00A02209" w:rsidP="00532733">
            <w:pPr>
              <w:snapToGrid w:val="0"/>
              <w:spacing w:after="0" w:line="100" w:lineRule="atLeast"/>
              <w:jc w:val="center"/>
              <w:rPr>
                <w:rFonts w:ascii="Times New Roman" w:hAnsi="Times New Roman"/>
                <w:sz w:val="24"/>
                <w:szCs w:val="24"/>
              </w:rPr>
            </w:pPr>
            <w:r w:rsidRPr="001A7123">
              <w:rPr>
                <w:rFonts w:ascii="Times New Roman" w:hAnsi="Times New Roman"/>
                <w:sz w:val="24"/>
                <w:szCs w:val="24"/>
              </w:rPr>
              <w:t>73</w:t>
            </w:r>
          </w:p>
        </w:tc>
        <w:tc>
          <w:tcPr>
            <w:tcW w:w="1405" w:type="dxa"/>
          </w:tcPr>
          <w:p w:rsidR="00A02209" w:rsidRPr="001A7123" w:rsidRDefault="00A02209" w:rsidP="00532733">
            <w:pPr>
              <w:snapToGrid w:val="0"/>
              <w:spacing w:after="0" w:line="100" w:lineRule="atLeast"/>
              <w:jc w:val="center"/>
              <w:rPr>
                <w:rFonts w:ascii="Times New Roman" w:hAnsi="Times New Roman"/>
                <w:sz w:val="24"/>
                <w:szCs w:val="24"/>
              </w:rPr>
            </w:pPr>
            <w:r w:rsidRPr="001A7123">
              <w:rPr>
                <w:rFonts w:ascii="Times New Roman" w:hAnsi="Times New Roman"/>
                <w:sz w:val="24"/>
                <w:szCs w:val="24"/>
              </w:rPr>
              <w:t>60</w:t>
            </w:r>
          </w:p>
        </w:tc>
        <w:tc>
          <w:tcPr>
            <w:tcW w:w="1405" w:type="dxa"/>
          </w:tcPr>
          <w:p w:rsidR="00A02209" w:rsidRPr="001A7123" w:rsidRDefault="00A02209" w:rsidP="00532733">
            <w:pPr>
              <w:snapToGrid w:val="0"/>
              <w:spacing w:after="0" w:line="100" w:lineRule="atLeast"/>
              <w:jc w:val="center"/>
              <w:rPr>
                <w:rFonts w:ascii="Times New Roman" w:hAnsi="Times New Roman"/>
                <w:sz w:val="24"/>
                <w:szCs w:val="24"/>
              </w:rPr>
            </w:pPr>
            <w:r w:rsidRPr="001A7123">
              <w:rPr>
                <w:rFonts w:ascii="Times New Roman" w:hAnsi="Times New Roman"/>
                <w:sz w:val="24"/>
                <w:szCs w:val="24"/>
              </w:rPr>
              <w:t>65</w:t>
            </w:r>
          </w:p>
        </w:tc>
        <w:tc>
          <w:tcPr>
            <w:tcW w:w="1405" w:type="dxa"/>
          </w:tcPr>
          <w:p w:rsidR="00A02209" w:rsidRPr="001A7123" w:rsidRDefault="00A02209" w:rsidP="00532733">
            <w:pPr>
              <w:snapToGrid w:val="0"/>
              <w:spacing w:after="0" w:line="100" w:lineRule="atLeast"/>
              <w:jc w:val="center"/>
              <w:rPr>
                <w:rFonts w:ascii="Times New Roman" w:hAnsi="Times New Roman"/>
                <w:sz w:val="24"/>
                <w:szCs w:val="24"/>
              </w:rPr>
            </w:pPr>
            <w:r w:rsidRPr="001A7123">
              <w:rPr>
                <w:rFonts w:ascii="Times New Roman" w:hAnsi="Times New Roman"/>
                <w:sz w:val="24"/>
                <w:szCs w:val="24"/>
              </w:rPr>
              <w:t>61</w:t>
            </w:r>
          </w:p>
        </w:tc>
      </w:tr>
      <w:tr w:rsidR="00A02209" w:rsidRPr="001A7123" w:rsidTr="00532733">
        <w:trPr>
          <w:trHeight w:val="272"/>
        </w:trPr>
        <w:tc>
          <w:tcPr>
            <w:tcW w:w="4279" w:type="dxa"/>
            <w:shd w:val="clear" w:color="auto" w:fill="auto"/>
          </w:tcPr>
          <w:p w:rsidR="00A02209" w:rsidRPr="001A7123" w:rsidRDefault="00A02209" w:rsidP="00532733">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В среднем по школе % качества знаний</w:t>
            </w:r>
          </w:p>
        </w:tc>
        <w:tc>
          <w:tcPr>
            <w:tcW w:w="1405" w:type="dxa"/>
          </w:tcPr>
          <w:p w:rsidR="00A02209" w:rsidRPr="001A7123" w:rsidRDefault="00A02209" w:rsidP="00532733">
            <w:pPr>
              <w:snapToGrid w:val="0"/>
              <w:spacing w:after="0" w:line="100" w:lineRule="atLeast"/>
              <w:jc w:val="center"/>
              <w:rPr>
                <w:rFonts w:ascii="Times New Roman" w:hAnsi="Times New Roman"/>
                <w:sz w:val="24"/>
                <w:szCs w:val="24"/>
              </w:rPr>
            </w:pPr>
            <w:r w:rsidRPr="001A7123">
              <w:rPr>
                <w:rFonts w:ascii="Times New Roman" w:hAnsi="Times New Roman"/>
                <w:sz w:val="24"/>
                <w:szCs w:val="24"/>
              </w:rPr>
              <w:t>70</w:t>
            </w:r>
          </w:p>
        </w:tc>
        <w:tc>
          <w:tcPr>
            <w:tcW w:w="1405" w:type="dxa"/>
          </w:tcPr>
          <w:p w:rsidR="00A02209" w:rsidRPr="001A7123" w:rsidRDefault="00A02209" w:rsidP="00532733">
            <w:pPr>
              <w:snapToGrid w:val="0"/>
              <w:spacing w:after="0" w:line="100" w:lineRule="atLeast"/>
              <w:jc w:val="center"/>
              <w:rPr>
                <w:rFonts w:ascii="Times New Roman" w:hAnsi="Times New Roman"/>
                <w:sz w:val="24"/>
                <w:szCs w:val="24"/>
              </w:rPr>
            </w:pPr>
            <w:r w:rsidRPr="001A7123">
              <w:rPr>
                <w:rFonts w:ascii="Times New Roman" w:hAnsi="Times New Roman"/>
                <w:sz w:val="24"/>
                <w:szCs w:val="24"/>
              </w:rPr>
              <w:t>60</w:t>
            </w:r>
          </w:p>
        </w:tc>
        <w:tc>
          <w:tcPr>
            <w:tcW w:w="1405" w:type="dxa"/>
          </w:tcPr>
          <w:p w:rsidR="00A02209" w:rsidRPr="001A7123" w:rsidRDefault="00A02209" w:rsidP="00532733">
            <w:pPr>
              <w:snapToGrid w:val="0"/>
              <w:spacing w:after="0" w:line="100" w:lineRule="atLeast"/>
              <w:jc w:val="center"/>
              <w:rPr>
                <w:rFonts w:ascii="Times New Roman" w:hAnsi="Times New Roman"/>
                <w:sz w:val="24"/>
                <w:szCs w:val="24"/>
              </w:rPr>
            </w:pPr>
            <w:r w:rsidRPr="001A7123">
              <w:rPr>
                <w:rFonts w:ascii="Times New Roman" w:hAnsi="Times New Roman"/>
                <w:sz w:val="24"/>
                <w:szCs w:val="24"/>
              </w:rPr>
              <w:t>63</w:t>
            </w:r>
          </w:p>
        </w:tc>
        <w:tc>
          <w:tcPr>
            <w:tcW w:w="1405" w:type="dxa"/>
          </w:tcPr>
          <w:p w:rsidR="00A02209" w:rsidRPr="001A7123" w:rsidRDefault="00A02209" w:rsidP="00532733">
            <w:pPr>
              <w:snapToGrid w:val="0"/>
              <w:spacing w:after="0" w:line="100" w:lineRule="atLeast"/>
              <w:jc w:val="center"/>
              <w:rPr>
                <w:rFonts w:ascii="Times New Roman" w:hAnsi="Times New Roman"/>
                <w:sz w:val="24"/>
                <w:szCs w:val="24"/>
              </w:rPr>
            </w:pPr>
            <w:r w:rsidRPr="001A7123">
              <w:rPr>
                <w:rFonts w:ascii="Times New Roman" w:hAnsi="Times New Roman"/>
                <w:sz w:val="24"/>
                <w:szCs w:val="24"/>
              </w:rPr>
              <w:t>61</w:t>
            </w:r>
          </w:p>
        </w:tc>
      </w:tr>
      <w:tr w:rsidR="00A02209" w:rsidRPr="001A7123" w:rsidTr="00532733">
        <w:trPr>
          <w:trHeight w:val="287"/>
        </w:trPr>
        <w:tc>
          <w:tcPr>
            <w:tcW w:w="4279" w:type="dxa"/>
            <w:shd w:val="clear" w:color="auto" w:fill="auto"/>
          </w:tcPr>
          <w:p w:rsidR="00A02209" w:rsidRPr="001A7123" w:rsidRDefault="00A02209" w:rsidP="00532733">
            <w:pPr>
              <w:snapToGrid w:val="0"/>
              <w:spacing w:after="0" w:line="100" w:lineRule="atLeast"/>
              <w:jc w:val="both"/>
              <w:rPr>
                <w:rFonts w:ascii="Times New Roman" w:hAnsi="Times New Roman"/>
                <w:sz w:val="24"/>
                <w:szCs w:val="24"/>
              </w:rPr>
            </w:pPr>
            <w:r w:rsidRPr="001A7123">
              <w:rPr>
                <w:rFonts w:ascii="Times New Roman" w:hAnsi="Times New Roman"/>
                <w:sz w:val="24"/>
                <w:szCs w:val="24"/>
              </w:rPr>
              <w:t>% успеваемости</w:t>
            </w:r>
          </w:p>
        </w:tc>
        <w:tc>
          <w:tcPr>
            <w:tcW w:w="1405" w:type="dxa"/>
          </w:tcPr>
          <w:p w:rsidR="00A02209" w:rsidRPr="001A7123" w:rsidRDefault="00A02209" w:rsidP="00532733">
            <w:pPr>
              <w:snapToGrid w:val="0"/>
              <w:spacing w:after="0" w:line="100" w:lineRule="atLeast"/>
              <w:jc w:val="center"/>
              <w:rPr>
                <w:rFonts w:ascii="Times New Roman" w:hAnsi="Times New Roman"/>
                <w:sz w:val="24"/>
                <w:szCs w:val="24"/>
              </w:rPr>
            </w:pPr>
            <w:r w:rsidRPr="001A7123">
              <w:rPr>
                <w:rFonts w:ascii="Times New Roman" w:hAnsi="Times New Roman"/>
                <w:sz w:val="24"/>
                <w:szCs w:val="24"/>
              </w:rPr>
              <w:t>100</w:t>
            </w:r>
          </w:p>
        </w:tc>
        <w:tc>
          <w:tcPr>
            <w:tcW w:w="1405" w:type="dxa"/>
          </w:tcPr>
          <w:p w:rsidR="00A02209" w:rsidRPr="001A7123" w:rsidRDefault="00A02209" w:rsidP="00532733">
            <w:pPr>
              <w:snapToGrid w:val="0"/>
              <w:spacing w:after="0" w:line="100" w:lineRule="atLeast"/>
              <w:jc w:val="center"/>
              <w:rPr>
                <w:rFonts w:ascii="Times New Roman" w:hAnsi="Times New Roman"/>
                <w:sz w:val="24"/>
                <w:szCs w:val="24"/>
              </w:rPr>
            </w:pPr>
            <w:r w:rsidRPr="001A7123">
              <w:rPr>
                <w:rFonts w:ascii="Times New Roman" w:hAnsi="Times New Roman"/>
                <w:sz w:val="24"/>
                <w:szCs w:val="24"/>
              </w:rPr>
              <w:t>100</w:t>
            </w:r>
          </w:p>
        </w:tc>
        <w:tc>
          <w:tcPr>
            <w:tcW w:w="1405" w:type="dxa"/>
          </w:tcPr>
          <w:p w:rsidR="00A02209" w:rsidRPr="001A7123" w:rsidRDefault="00A02209" w:rsidP="00532733">
            <w:pPr>
              <w:snapToGrid w:val="0"/>
              <w:spacing w:after="0" w:line="100" w:lineRule="atLeast"/>
              <w:jc w:val="center"/>
              <w:rPr>
                <w:rFonts w:ascii="Times New Roman" w:hAnsi="Times New Roman"/>
                <w:sz w:val="24"/>
                <w:szCs w:val="24"/>
              </w:rPr>
            </w:pPr>
            <w:r w:rsidRPr="001A7123">
              <w:rPr>
                <w:rFonts w:ascii="Times New Roman" w:hAnsi="Times New Roman"/>
                <w:sz w:val="24"/>
                <w:szCs w:val="24"/>
              </w:rPr>
              <w:t>100</w:t>
            </w:r>
          </w:p>
        </w:tc>
        <w:tc>
          <w:tcPr>
            <w:tcW w:w="1405" w:type="dxa"/>
          </w:tcPr>
          <w:p w:rsidR="00A02209" w:rsidRPr="001A7123" w:rsidRDefault="00A02209" w:rsidP="00532733">
            <w:pPr>
              <w:snapToGrid w:val="0"/>
              <w:spacing w:after="0" w:line="100" w:lineRule="atLeast"/>
              <w:jc w:val="center"/>
              <w:rPr>
                <w:rFonts w:ascii="Times New Roman" w:hAnsi="Times New Roman"/>
                <w:sz w:val="24"/>
                <w:szCs w:val="24"/>
              </w:rPr>
            </w:pPr>
            <w:r w:rsidRPr="001A7123">
              <w:rPr>
                <w:rFonts w:ascii="Times New Roman" w:hAnsi="Times New Roman"/>
                <w:sz w:val="24"/>
                <w:szCs w:val="24"/>
              </w:rPr>
              <w:t>100</w:t>
            </w:r>
          </w:p>
        </w:tc>
      </w:tr>
    </w:tbl>
    <w:p w:rsidR="00AE4CAD" w:rsidRPr="001A7123" w:rsidRDefault="00AE4CAD" w:rsidP="00652881">
      <w:pPr>
        <w:spacing w:after="0" w:line="100" w:lineRule="atLeast"/>
        <w:jc w:val="both"/>
        <w:rPr>
          <w:rFonts w:ascii="Times New Roman" w:hAnsi="Times New Roman"/>
          <w:sz w:val="24"/>
          <w:szCs w:val="24"/>
        </w:rPr>
      </w:pPr>
    </w:p>
    <w:p w:rsidR="00A5244B" w:rsidRPr="001A7123" w:rsidRDefault="00652881" w:rsidP="00652881">
      <w:pPr>
        <w:spacing w:after="0" w:line="100" w:lineRule="atLeast"/>
        <w:jc w:val="both"/>
        <w:rPr>
          <w:rFonts w:ascii="Times New Roman" w:hAnsi="Times New Roman"/>
          <w:sz w:val="24"/>
          <w:szCs w:val="24"/>
        </w:rPr>
      </w:pPr>
      <w:r w:rsidRPr="001A7123">
        <w:rPr>
          <w:rFonts w:ascii="Times New Roman" w:hAnsi="Times New Roman"/>
          <w:sz w:val="24"/>
          <w:szCs w:val="24"/>
        </w:rPr>
        <w:t>Мероприятия, проводимые по профилактике нарушений и правовому воспитанию:</w:t>
      </w:r>
    </w:p>
    <w:tbl>
      <w:tblPr>
        <w:tblStyle w:val="afd"/>
        <w:tblW w:w="0" w:type="auto"/>
        <w:tblLook w:val="04A0"/>
      </w:tblPr>
      <w:tblGrid>
        <w:gridCol w:w="2943"/>
        <w:gridCol w:w="7069"/>
      </w:tblGrid>
      <w:tr w:rsidR="00A5244B" w:rsidRPr="001A7123" w:rsidTr="00FE1E04">
        <w:trPr>
          <w:trHeight w:val="3906"/>
        </w:trPr>
        <w:tc>
          <w:tcPr>
            <w:tcW w:w="2943" w:type="dxa"/>
          </w:tcPr>
          <w:p w:rsidR="00A5244B" w:rsidRPr="001A7123" w:rsidRDefault="00A5244B" w:rsidP="00FE1E04">
            <w:pPr>
              <w:spacing w:line="100" w:lineRule="atLeast"/>
              <w:jc w:val="both"/>
              <w:rPr>
                <w:rFonts w:ascii="Times New Roman" w:hAnsi="Times New Roman"/>
                <w:sz w:val="24"/>
                <w:szCs w:val="24"/>
              </w:rPr>
            </w:pPr>
          </w:p>
          <w:p w:rsidR="00A5244B" w:rsidRPr="001A7123" w:rsidRDefault="00A5244B" w:rsidP="00FE1E04">
            <w:pPr>
              <w:spacing w:line="100" w:lineRule="atLeast"/>
              <w:jc w:val="both"/>
              <w:rPr>
                <w:rFonts w:ascii="Times New Roman" w:hAnsi="Times New Roman"/>
                <w:sz w:val="24"/>
                <w:szCs w:val="24"/>
              </w:rPr>
            </w:pPr>
            <w:proofErr w:type="gramStart"/>
            <w:r w:rsidRPr="001A7123">
              <w:rPr>
                <w:rFonts w:ascii="Times New Roman" w:hAnsi="Times New Roman"/>
                <w:sz w:val="24"/>
                <w:szCs w:val="24"/>
              </w:rPr>
              <w:t>Совместные мероприятия с инспектором по делам несовершеннолетних: еженедельно (индивидуальные беседы с несовершеннолетними</w:t>
            </w:r>
            <w:proofErr w:type="gramEnd"/>
          </w:p>
        </w:tc>
        <w:tc>
          <w:tcPr>
            <w:tcW w:w="7069" w:type="dxa"/>
          </w:tcPr>
          <w:p w:rsidR="00A5244B" w:rsidRPr="001A7123" w:rsidRDefault="00A5244B" w:rsidP="00FE1E04">
            <w:pPr>
              <w:numPr>
                <w:ilvl w:val="0"/>
                <w:numId w:val="13"/>
              </w:num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Совместные рейды в асоциальные семьи.</w:t>
            </w:r>
          </w:p>
          <w:p w:rsidR="00A5244B" w:rsidRPr="001A7123" w:rsidRDefault="00A5244B" w:rsidP="00FE1E04">
            <w:pPr>
              <w:numPr>
                <w:ilvl w:val="0"/>
                <w:numId w:val="13"/>
              </w:num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Беседы инспектора ОДН с родителями о привлечении их к административной ответственности за ненадлежащее исполнение родительских обязанностей -54 бесед.</w:t>
            </w:r>
          </w:p>
          <w:p w:rsidR="00A5244B" w:rsidRPr="001A7123" w:rsidRDefault="00A5244B" w:rsidP="00FE1E04">
            <w:pPr>
              <w:numPr>
                <w:ilvl w:val="0"/>
                <w:numId w:val="13"/>
              </w:num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Индивидуальные и групповые беседы с детьми правонарушителями, с девиантным поведением, склонными к бродяжничеству, к пропускам уроков (в том числе, совместно с психологами, с инспекторами по делам несовершеннолетних ОП №1 УМВД России по городу Вологде) — 2</w:t>
            </w:r>
            <w:r w:rsidR="00F02004" w:rsidRPr="001A7123">
              <w:rPr>
                <w:rFonts w:ascii="Times New Roman" w:eastAsia="Times New Roman" w:hAnsi="Times New Roman" w:cs="Times New Roman"/>
                <w:sz w:val="24"/>
                <w:szCs w:val="24"/>
              </w:rPr>
              <w:t xml:space="preserve">80 </w:t>
            </w:r>
            <w:r w:rsidRPr="001A7123">
              <w:rPr>
                <w:rFonts w:ascii="Times New Roman" w:eastAsia="Times New Roman" w:hAnsi="Times New Roman" w:cs="Times New Roman"/>
                <w:sz w:val="24"/>
                <w:szCs w:val="24"/>
              </w:rPr>
              <w:t>бесед.</w:t>
            </w:r>
          </w:p>
          <w:p w:rsidR="00A5244B" w:rsidRPr="001A7123" w:rsidRDefault="00A5244B" w:rsidP="00FE1E04">
            <w:pPr>
              <w:numPr>
                <w:ilvl w:val="0"/>
                <w:numId w:val="13"/>
              </w:num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Участие в допросах, очных ставках несовершеннолетних учащихся.</w:t>
            </w:r>
          </w:p>
          <w:p w:rsidR="00A5244B" w:rsidRPr="001A7123" w:rsidRDefault="00A5244B" w:rsidP="00FE1E04">
            <w:pPr>
              <w:numPr>
                <w:ilvl w:val="0"/>
                <w:numId w:val="13"/>
              </w:numPr>
              <w:ind w:left="357" w:hanging="357"/>
              <w:rPr>
                <w:rFonts w:ascii="Times New Roman" w:hAnsi="Times New Roman"/>
                <w:sz w:val="24"/>
                <w:szCs w:val="24"/>
              </w:rPr>
            </w:pPr>
            <w:r w:rsidRPr="001A7123">
              <w:rPr>
                <w:rFonts w:ascii="Times New Roman" w:eastAsia="Times New Roman" w:hAnsi="Times New Roman" w:cs="Times New Roman"/>
                <w:sz w:val="24"/>
                <w:szCs w:val="24"/>
              </w:rPr>
              <w:t xml:space="preserve">Участие в заседания суда по вопросу помещения несовершеннолетних в ЦВСНП до 30 суток - 6 слушаний </w:t>
            </w:r>
          </w:p>
        </w:tc>
      </w:tr>
      <w:tr w:rsidR="00A5244B" w:rsidRPr="001A7123" w:rsidTr="00FE1E04">
        <w:tc>
          <w:tcPr>
            <w:tcW w:w="2943" w:type="dxa"/>
          </w:tcPr>
          <w:p w:rsidR="00A5244B" w:rsidRPr="001A7123" w:rsidRDefault="00A5244B" w:rsidP="00FE1E04">
            <w:pPr>
              <w:snapToGrid w:val="0"/>
              <w:spacing w:line="100" w:lineRule="atLeast"/>
              <w:jc w:val="both"/>
              <w:rPr>
                <w:rFonts w:ascii="Times New Roman" w:hAnsi="Times New Roman"/>
                <w:sz w:val="24"/>
                <w:szCs w:val="24"/>
              </w:rPr>
            </w:pPr>
          </w:p>
          <w:p w:rsidR="00A5244B" w:rsidRPr="001A7123" w:rsidRDefault="00A5244B" w:rsidP="00FE1E04">
            <w:pPr>
              <w:snapToGrid w:val="0"/>
              <w:spacing w:line="100" w:lineRule="atLeast"/>
              <w:rPr>
                <w:rFonts w:ascii="Times New Roman" w:hAnsi="Times New Roman"/>
                <w:sz w:val="24"/>
                <w:szCs w:val="24"/>
              </w:rPr>
            </w:pPr>
            <w:r w:rsidRPr="001A7123">
              <w:rPr>
                <w:rFonts w:ascii="Times New Roman" w:hAnsi="Times New Roman"/>
                <w:sz w:val="24"/>
                <w:szCs w:val="24"/>
              </w:rPr>
              <w:t>Мероприятия, направленные на профилактику правонарушений:</w:t>
            </w:r>
          </w:p>
          <w:p w:rsidR="00A5244B" w:rsidRPr="001A7123" w:rsidRDefault="00A5244B" w:rsidP="00FE1E04">
            <w:pPr>
              <w:spacing w:line="100" w:lineRule="atLeast"/>
              <w:jc w:val="both"/>
              <w:rPr>
                <w:rFonts w:ascii="Times New Roman" w:hAnsi="Times New Roman"/>
                <w:sz w:val="24"/>
                <w:szCs w:val="24"/>
              </w:rPr>
            </w:pPr>
            <w:r w:rsidRPr="001A7123">
              <w:rPr>
                <w:rFonts w:ascii="Times New Roman" w:hAnsi="Times New Roman"/>
                <w:sz w:val="24"/>
                <w:szCs w:val="24"/>
              </w:rPr>
              <w:t>1. Первичную</w:t>
            </w:r>
          </w:p>
          <w:p w:rsidR="00A5244B" w:rsidRPr="001A7123" w:rsidRDefault="00A5244B" w:rsidP="00FE1E04">
            <w:pPr>
              <w:spacing w:line="100" w:lineRule="atLeast"/>
              <w:jc w:val="both"/>
              <w:rPr>
                <w:rFonts w:ascii="Times New Roman" w:hAnsi="Times New Roman"/>
                <w:sz w:val="24"/>
                <w:szCs w:val="24"/>
              </w:rPr>
            </w:pPr>
            <w:r w:rsidRPr="001A7123">
              <w:rPr>
                <w:rFonts w:ascii="Times New Roman" w:hAnsi="Times New Roman"/>
                <w:sz w:val="24"/>
                <w:szCs w:val="24"/>
              </w:rPr>
              <w:t>2. Вторичная</w:t>
            </w:r>
            <w:r w:rsidR="003F1DFD" w:rsidRPr="001A7123">
              <w:rPr>
                <w:rFonts w:ascii="Times New Roman" w:hAnsi="Times New Roman"/>
                <w:sz w:val="24"/>
                <w:szCs w:val="24"/>
              </w:rPr>
              <w:t xml:space="preserve">              </w:t>
            </w:r>
          </w:p>
        </w:tc>
        <w:tc>
          <w:tcPr>
            <w:tcW w:w="7069" w:type="dxa"/>
          </w:tcPr>
          <w:p w:rsidR="00A5244B" w:rsidRPr="001A7123" w:rsidRDefault="00A5244B" w:rsidP="00FE1E04">
            <w:pPr>
              <w:snapToGrid w:val="0"/>
              <w:spacing w:line="100" w:lineRule="atLeast"/>
              <w:jc w:val="both"/>
              <w:rPr>
                <w:rFonts w:ascii="Times New Roman" w:hAnsi="Times New Roman"/>
                <w:sz w:val="24"/>
                <w:szCs w:val="24"/>
              </w:rPr>
            </w:pPr>
            <w:proofErr w:type="gramStart"/>
            <w:r w:rsidRPr="001A7123">
              <w:rPr>
                <w:rFonts w:ascii="Times New Roman" w:hAnsi="Times New Roman"/>
                <w:sz w:val="24"/>
                <w:szCs w:val="24"/>
              </w:rPr>
              <w:t>Классные часы, родительские собрания, направленные на предупреждение подростковой преступности «Права несовершеннолетних», «Административная ответственность», «Нет – вредным привычкам», «Профилактика противоправного поведения на железной дороге», «Профилактика ДТП», акция «Уголовная административная ответственность несовершеннолетних» «Безопасность в сети интернат» и пр.</w:t>
            </w:r>
            <w:proofErr w:type="gramEnd"/>
          </w:p>
          <w:p w:rsidR="00A5244B" w:rsidRPr="001A7123" w:rsidRDefault="00A5244B" w:rsidP="00FE1E04">
            <w:pPr>
              <w:spacing w:line="100" w:lineRule="atLeast"/>
              <w:jc w:val="both"/>
              <w:rPr>
                <w:rFonts w:ascii="Times New Roman" w:hAnsi="Times New Roman"/>
                <w:sz w:val="24"/>
                <w:szCs w:val="24"/>
              </w:rPr>
            </w:pPr>
            <w:r w:rsidRPr="001A7123">
              <w:rPr>
                <w:rFonts w:ascii="Times New Roman" w:hAnsi="Times New Roman"/>
                <w:sz w:val="24"/>
                <w:szCs w:val="24"/>
              </w:rPr>
              <w:t xml:space="preserve">Беседы с учащимися по правилам поведения в школе, в общественных местах (еженедельно). </w:t>
            </w:r>
          </w:p>
          <w:p w:rsidR="00A5244B" w:rsidRPr="001A7123" w:rsidRDefault="00A5244B" w:rsidP="00FE1E04">
            <w:pPr>
              <w:spacing w:line="100" w:lineRule="atLeast"/>
              <w:jc w:val="both"/>
              <w:rPr>
                <w:rFonts w:ascii="Times New Roman" w:hAnsi="Times New Roman"/>
                <w:sz w:val="24"/>
                <w:szCs w:val="24"/>
              </w:rPr>
            </w:pPr>
            <w:r w:rsidRPr="001A7123">
              <w:rPr>
                <w:rFonts w:ascii="Times New Roman" w:hAnsi="Times New Roman"/>
                <w:sz w:val="24"/>
                <w:szCs w:val="24"/>
              </w:rPr>
              <w:t>Профилактические беседы с родителями и законными представителями – ежедневно</w:t>
            </w:r>
          </w:p>
          <w:p w:rsidR="00A5244B" w:rsidRPr="001A7123" w:rsidRDefault="00A5244B" w:rsidP="00FE1E04">
            <w:pPr>
              <w:spacing w:line="100" w:lineRule="atLeast"/>
              <w:jc w:val="both"/>
              <w:rPr>
                <w:rFonts w:ascii="Times New Roman" w:hAnsi="Times New Roman"/>
                <w:sz w:val="24"/>
                <w:szCs w:val="24"/>
              </w:rPr>
            </w:pPr>
            <w:r w:rsidRPr="001A7123">
              <w:rPr>
                <w:rFonts w:ascii="Times New Roman" w:hAnsi="Times New Roman"/>
                <w:sz w:val="24"/>
                <w:szCs w:val="24"/>
              </w:rPr>
              <w:t>Информирование субъектов системы профилактики о несовершеннолетних и семьях, состоящих на внутришкольном контроле (отчеты, ходатайства о лрп, ходатайства о привлечении родителей к ответственности и др.).</w:t>
            </w:r>
          </w:p>
          <w:p w:rsidR="00A5244B" w:rsidRPr="001A7123" w:rsidRDefault="00A5244B" w:rsidP="00FE1E04">
            <w:pPr>
              <w:spacing w:line="100" w:lineRule="atLeast"/>
              <w:jc w:val="both"/>
              <w:rPr>
                <w:rFonts w:ascii="Times New Roman" w:hAnsi="Times New Roman"/>
                <w:sz w:val="24"/>
                <w:szCs w:val="24"/>
              </w:rPr>
            </w:pPr>
            <w:r w:rsidRPr="001A7123">
              <w:rPr>
                <w:rFonts w:ascii="Times New Roman" w:hAnsi="Times New Roman"/>
                <w:sz w:val="24"/>
                <w:szCs w:val="24"/>
              </w:rPr>
              <w:t>Проверка детейи семей состоящих на внутришкольном контролепо месту жительства—52 выезда.</w:t>
            </w:r>
          </w:p>
          <w:p w:rsidR="00A5244B" w:rsidRPr="001A7123" w:rsidRDefault="00A5244B" w:rsidP="00FE1E04">
            <w:pPr>
              <w:spacing w:line="100" w:lineRule="atLeast"/>
              <w:jc w:val="both"/>
              <w:rPr>
                <w:rFonts w:ascii="Times New Roman" w:hAnsi="Times New Roman"/>
                <w:sz w:val="24"/>
                <w:szCs w:val="24"/>
              </w:rPr>
            </w:pPr>
            <w:r w:rsidRPr="001A7123">
              <w:rPr>
                <w:rFonts w:ascii="Times New Roman" w:hAnsi="Times New Roman"/>
                <w:sz w:val="24"/>
                <w:szCs w:val="24"/>
              </w:rPr>
              <w:t>Заседания Совета Профилактики –9 заседаний.</w:t>
            </w:r>
          </w:p>
          <w:p w:rsidR="00A5244B" w:rsidRPr="001A7123" w:rsidRDefault="00A5244B" w:rsidP="00FE1E04">
            <w:pPr>
              <w:spacing w:line="100" w:lineRule="atLeast"/>
              <w:jc w:val="both"/>
              <w:rPr>
                <w:rFonts w:ascii="Times New Roman" w:hAnsi="Times New Roman"/>
                <w:sz w:val="24"/>
                <w:szCs w:val="24"/>
              </w:rPr>
            </w:pPr>
            <w:r w:rsidRPr="001A7123">
              <w:rPr>
                <w:rFonts w:ascii="Times New Roman" w:hAnsi="Times New Roman"/>
                <w:sz w:val="24"/>
                <w:szCs w:val="24"/>
              </w:rPr>
              <w:t>Подготовка памятки для педагогов и родителей «Признаки употребления подростком наркотических веществ. Практические советы и меры профилактики»</w:t>
            </w:r>
          </w:p>
        </w:tc>
      </w:tr>
    </w:tbl>
    <w:p w:rsidR="000A182E" w:rsidRPr="001A7123" w:rsidRDefault="000A182E" w:rsidP="00652881">
      <w:pPr>
        <w:spacing w:after="0" w:line="100" w:lineRule="atLeast"/>
        <w:jc w:val="both"/>
        <w:rPr>
          <w:sz w:val="24"/>
          <w:szCs w:val="24"/>
        </w:rPr>
      </w:pPr>
    </w:p>
    <w:p w:rsidR="00652881" w:rsidRPr="001A7123" w:rsidRDefault="00652881" w:rsidP="00652881">
      <w:pPr>
        <w:spacing w:after="0" w:line="100" w:lineRule="atLeast"/>
        <w:jc w:val="both"/>
        <w:rPr>
          <w:rFonts w:ascii="Times New Roman" w:hAnsi="Times New Roman"/>
          <w:sz w:val="24"/>
          <w:szCs w:val="24"/>
        </w:rPr>
      </w:pPr>
      <w:r w:rsidRPr="001A7123">
        <w:rPr>
          <w:rFonts w:ascii="Times New Roman" w:hAnsi="Times New Roman"/>
          <w:sz w:val="24"/>
          <w:szCs w:val="24"/>
        </w:rPr>
        <w:t xml:space="preserve">Данные о состоянии здоровья </w:t>
      </w:r>
      <w:proofErr w:type="gramStart"/>
      <w:r w:rsidRPr="001A7123">
        <w:rPr>
          <w:rFonts w:ascii="Times New Roman" w:hAnsi="Times New Roman"/>
          <w:sz w:val="24"/>
          <w:szCs w:val="24"/>
        </w:rPr>
        <w:t>обучающихся</w:t>
      </w:r>
      <w:proofErr w:type="gramEnd"/>
      <w:r w:rsidRPr="001A7123">
        <w:rPr>
          <w:rFonts w:ascii="Times New Roman" w:hAnsi="Times New Roman"/>
          <w:sz w:val="24"/>
          <w:szCs w:val="24"/>
        </w:rPr>
        <w:t xml:space="preserve"> (</w:t>
      </w:r>
      <w:r w:rsidR="00050B80" w:rsidRPr="001A7123">
        <w:rPr>
          <w:rFonts w:ascii="Times New Roman" w:hAnsi="Times New Roman"/>
          <w:sz w:val="24"/>
          <w:szCs w:val="24"/>
        </w:rPr>
        <w:t>в динамике по группам здоровья)</w:t>
      </w:r>
    </w:p>
    <w:tbl>
      <w:tblPr>
        <w:tblW w:w="9755" w:type="dxa"/>
        <w:tblLayout w:type="fixed"/>
        <w:tblLook w:val="0000"/>
      </w:tblPr>
      <w:tblGrid>
        <w:gridCol w:w="995"/>
        <w:gridCol w:w="885"/>
        <w:gridCol w:w="922"/>
        <w:gridCol w:w="850"/>
        <w:gridCol w:w="709"/>
        <w:gridCol w:w="850"/>
        <w:gridCol w:w="851"/>
        <w:gridCol w:w="1134"/>
        <w:gridCol w:w="992"/>
        <w:gridCol w:w="906"/>
        <w:gridCol w:w="661"/>
      </w:tblGrid>
      <w:tr w:rsidR="007F1B22" w:rsidRPr="001A7123" w:rsidTr="007F1B22">
        <w:trPr>
          <w:trHeight w:val="639"/>
        </w:trPr>
        <w:tc>
          <w:tcPr>
            <w:tcW w:w="995" w:type="dxa"/>
            <w:vMerge w:val="restart"/>
            <w:tcBorders>
              <w:top w:val="single" w:sz="4" w:space="0" w:color="000000"/>
              <w:left w:val="single" w:sz="4" w:space="0" w:color="000000"/>
              <w:bottom w:val="single" w:sz="4" w:space="0" w:color="000000"/>
            </w:tcBorders>
            <w:shd w:val="clear" w:color="auto" w:fill="auto"/>
            <w:vAlign w:val="center"/>
          </w:tcPr>
          <w:p w:rsidR="007F1B22" w:rsidRPr="001A7123" w:rsidRDefault="003F1DFD" w:rsidP="00A702F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 xml:space="preserve">                                                                                                                                                                                                                                              </w:t>
            </w:r>
            <w:r w:rsidR="007F1B22" w:rsidRPr="001A7123">
              <w:rPr>
                <w:rFonts w:ascii="Times New Roman" w:hAnsi="Times New Roman"/>
                <w:sz w:val="24"/>
                <w:szCs w:val="24"/>
              </w:rPr>
              <w:t>Количество детей в ОУ</w:t>
            </w:r>
          </w:p>
        </w:tc>
        <w:tc>
          <w:tcPr>
            <w:tcW w:w="1807" w:type="dxa"/>
            <w:gridSpan w:val="2"/>
            <w:tcBorders>
              <w:top w:val="single" w:sz="4" w:space="0" w:color="000000"/>
              <w:left w:val="single" w:sz="4" w:space="0" w:color="000000"/>
              <w:bottom w:val="single" w:sz="4" w:space="0" w:color="000000"/>
            </w:tcBorders>
            <w:shd w:val="clear" w:color="auto" w:fill="auto"/>
            <w:vAlign w:val="center"/>
          </w:tcPr>
          <w:p w:rsidR="007F1B22" w:rsidRPr="001A7123" w:rsidRDefault="007F1B22" w:rsidP="00A702F7">
            <w:pPr>
              <w:spacing w:after="0" w:line="100" w:lineRule="atLeast"/>
              <w:jc w:val="both"/>
              <w:rPr>
                <w:rFonts w:ascii="Times New Roman" w:hAnsi="Times New Roman"/>
                <w:sz w:val="24"/>
                <w:szCs w:val="24"/>
              </w:rPr>
            </w:pPr>
            <w:r w:rsidRPr="001A7123">
              <w:rPr>
                <w:rFonts w:ascii="Times New Roman" w:hAnsi="Times New Roman"/>
                <w:sz w:val="24"/>
                <w:szCs w:val="24"/>
              </w:rPr>
              <w:t>Из них 1 группа здоровья</w:t>
            </w:r>
          </w:p>
        </w:tc>
        <w:tc>
          <w:tcPr>
            <w:tcW w:w="1559" w:type="dxa"/>
            <w:gridSpan w:val="2"/>
            <w:tcBorders>
              <w:top w:val="single" w:sz="4" w:space="0" w:color="000000"/>
              <w:left w:val="single" w:sz="4" w:space="0" w:color="000000"/>
              <w:bottom w:val="single" w:sz="4" w:space="0" w:color="000000"/>
              <w:right w:val="single" w:sz="4" w:space="0" w:color="000000"/>
            </w:tcBorders>
          </w:tcPr>
          <w:p w:rsidR="007F1B22" w:rsidRPr="001A7123" w:rsidRDefault="007F1B22" w:rsidP="007F1B22">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Из них II</w:t>
            </w:r>
          </w:p>
          <w:p w:rsidR="007F1B22" w:rsidRPr="001A7123" w:rsidRDefault="007F1B22" w:rsidP="00A702F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группа здоровья</w:t>
            </w:r>
          </w:p>
        </w:tc>
        <w:tc>
          <w:tcPr>
            <w:tcW w:w="1701" w:type="dxa"/>
            <w:gridSpan w:val="2"/>
            <w:tcBorders>
              <w:top w:val="single" w:sz="4" w:space="0" w:color="000000"/>
              <w:left w:val="single" w:sz="4" w:space="0" w:color="000000"/>
              <w:bottom w:val="single" w:sz="4" w:space="0" w:color="000000"/>
            </w:tcBorders>
            <w:shd w:val="clear" w:color="auto" w:fill="auto"/>
            <w:vAlign w:val="center"/>
          </w:tcPr>
          <w:p w:rsidR="007F1B22" w:rsidRPr="001A7123" w:rsidRDefault="007F1B22" w:rsidP="00A702F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Из них III  группа здоровья</w:t>
            </w:r>
          </w:p>
        </w:tc>
        <w:tc>
          <w:tcPr>
            <w:tcW w:w="2126" w:type="dxa"/>
            <w:gridSpan w:val="2"/>
            <w:tcBorders>
              <w:top w:val="single" w:sz="4" w:space="0" w:color="000000"/>
              <w:left w:val="single" w:sz="4" w:space="0" w:color="000000"/>
              <w:bottom w:val="single" w:sz="4" w:space="0" w:color="000000"/>
            </w:tcBorders>
            <w:shd w:val="clear" w:color="auto" w:fill="auto"/>
            <w:vAlign w:val="center"/>
          </w:tcPr>
          <w:p w:rsidR="007F1B22" w:rsidRPr="001A7123" w:rsidRDefault="007F1B22" w:rsidP="00A702F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Из них  IV группа здоровья</w:t>
            </w:r>
          </w:p>
        </w:tc>
        <w:tc>
          <w:tcPr>
            <w:tcW w:w="1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F1B22" w:rsidRPr="001A7123" w:rsidRDefault="007F1B22" w:rsidP="00A702F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Дети инвалиды</w:t>
            </w:r>
          </w:p>
        </w:tc>
      </w:tr>
      <w:tr w:rsidR="007F1B22" w:rsidRPr="001A7123" w:rsidTr="007F1B22">
        <w:trPr>
          <w:trHeight w:val="96"/>
        </w:trPr>
        <w:tc>
          <w:tcPr>
            <w:tcW w:w="995" w:type="dxa"/>
            <w:vMerge/>
            <w:tcBorders>
              <w:top w:val="single" w:sz="4" w:space="0" w:color="000000"/>
              <w:left w:val="single" w:sz="4" w:space="0" w:color="000000"/>
              <w:bottom w:val="single" w:sz="4" w:space="0" w:color="000000"/>
            </w:tcBorders>
            <w:shd w:val="clear" w:color="auto" w:fill="auto"/>
            <w:vAlign w:val="center"/>
          </w:tcPr>
          <w:p w:rsidR="007F1B22" w:rsidRPr="001A7123" w:rsidRDefault="007F1B22" w:rsidP="00A702F7">
            <w:pPr>
              <w:snapToGrid w:val="0"/>
              <w:rPr>
                <w:rFonts w:ascii="Times New Roman" w:hAnsi="Times New Roman"/>
                <w:sz w:val="24"/>
                <w:szCs w:val="24"/>
              </w:rPr>
            </w:pPr>
          </w:p>
        </w:tc>
        <w:tc>
          <w:tcPr>
            <w:tcW w:w="885" w:type="dxa"/>
            <w:tcBorders>
              <w:top w:val="single" w:sz="4" w:space="0" w:color="000000"/>
              <w:left w:val="single" w:sz="4" w:space="0" w:color="000000"/>
              <w:bottom w:val="single" w:sz="4" w:space="0" w:color="000000"/>
            </w:tcBorders>
            <w:shd w:val="clear" w:color="auto" w:fill="auto"/>
          </w:tcPr>
          <w:p w:rsidR="007F1B22" w:rsidRPr="001A7123" w:rsidRDefault="007F1B22" w:rsidP="00A702F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Кол-во</w:t>
            </w:r>
          </w:p>
        </w:tc>
        <w:tc>
          <w:tcPr>
            <w:tcW w:w="922" w:type="dxa"/>
            <w:tcBorders>
              <w:top w:val="single" w:sz="4" w:space="0" w:color="000000"/>
              <w:left w:val="single" w:sz="4" w:space="0" w:color="000000"/>
              <w:bottom w:val="single" w:sz="4" w:space="0" w:color="000000"/>
            </w:tcBorders>
            <w:shd w:val="clear" w:color="auto" w:fill="auto"/>
          </w:tcPr>
          <w:p w:rsidR="007F1B22" w:rsidRPr="001A7123" w:rsidRDefault="007F1B22" w:rsidP="00A702F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w:t>
            </w:r>
          </w:p>
        </w:tc>
        <w:tc>
          <w:tcPr>
            <w:tcW w:w="850" w:type="dxa"/>
            <w:tcBorders>
              <w:top w:val="single" w:sz="4" w:space="0" w:color="000000"/>
              <w:left w:val="single" w:sz="4" w:space="0" w:color="000000"/>
              <w:bottom w:val="single" w:sz="4" w:space="0" w:color="000000"/>
              <w:right w:val="single" w:sz="4" w:space="0" w:color="000000"/>
            </w:tcBorders>
          </w:tcPr>
          <w:p w:rsidR="007F1B22" w:rsidRPr="001A7123" w:rsidRDefault="007F1B22" w:rsidP="00A702F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Кол-во</w:t>
            </w:r>
          </w:p>
        </w:tc>
        <w:tc>
          <w:tcPr>
            <w:tcW w:w="709" w:type="dxa"/>
            <w:tcBorders>
              <w:top w:val="single" w:sz="4" w:space="0" w:color="000000"/>
              <w:left w:val="single" w:sz="4" w:space="0" w:color="000000"/>
              <w:bottom w:val="single" w:sz="4" w:space="0" w:color="000000"/>
              <w:right w:val="single" w:sz="4" w:space="0" w:color="000000"/>
            </w:tcBorders>
          </w:tcPr>
          <w:p w:rsidR="007F1B22" w:rsidRPr="001A7123" w:rsidRDefault="007F1B22" w:rsidP="00A702F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w:t>
            </w:r>
            <w:r w:rsidR="003F1DFD" w:rsidRPr="001A7123">
              <w:rPr>
                <w:rFonts w:ascii="Times New Roman" w:hAnsi="Times New Roman"/>
                <w:sz w:val="24"/>
                <w:szCs w:val="24"/>
              </w:rPr>
              <w:t xml:space="preserve">                                                                                                                                                                         </w:t>
            </w:r>
          </w:p>
        </w:tc>
        <w:tc>
          <w:tcPr>
            <w:tcW w:w="850" w:type="dxa"/>
            <w:tcBorders>
              <w:top w:val="single" w:sz="4" w:space="0" w:color="000000"/>
              <w:left w:val="single" w:sz="4" w:space="0" w:color="000000"/>
              <w:bottom w:val="single" w:sz="4" w:space="0" w:color="000000"/>
            </w:tcBorders>
            <w:shd w:val="clear" w:color="auto" w:fill="auto"/>
          </w:tcPr>
          <w:p w:rsidR="007F1B22" w:rsidRPr="001A7123" w:rsidRDefault="007F1B22" w:rsidP="00A702F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Кол-во</w:t>
            </w:r>
          </w:p>
        </w:tc>
        <w:tc>
          <w:tcPr>
            <w:tcW w:w="851" w:type="dxa"/>
            <w:tcBorders>
              <w:top w:val="single" w:sz="4" w:space="0" w:color="000000"/>
              <w:left w:val="single" w:sz="4" w:space="0" w:color="000000"/>
              <w:bottom w:val="single" w:sz="4" w:space="0" w:color="000000"/>
            </w:tcBorders>
            <w:shd w:val="clear" w:color="auto" w:fill="auto"/>
          </w:tcPr>
          <w:p w:rsidR="007F1B22" w:rsidRPr="001A7123" w:rsidRDefault="007F1B22" w:rsidP="00A702F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w:t>
            </w:r>
          </w:p>
        </w:tc>
        <w:tc>
          <w:tcPr>
            <w:tcW w:w="1134" w:type="dxa"/>
            <w:tcBorders>
              <w:top w:val="single" w:sz="4" w:space="0" w:color="000000"/>
              <w:left w:val="single" w:sz="4" w:space="0" w:color="000000"/>
              <w:bottom w:val="single" w:sz="4" w:space="0" w:color="000000"/>
            </w:tcBorders>
            <w:shd w:val="clear" w:color="auto" w:fill="auto"/>
          </w:tcPr>
          <w:p w:rsidR="007F1B22" w:rsidRPr="001A7123" w:rsidRDefault="007F1B22" w:rsidP="00A702F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Кол-во</w:t>
            </w:r>
          </w:p>
        </w:tc>
        <w:tc>
          <w:tcPr>
            <w:tcW w:w="992" w:type="dxa"/>
            <w:tcBorders>
              <w:top w:val="single" w:sz="4" w:space="0" w:color="000000"/>
              <w:left w:val="single" w:sz="4" w:space="0" w:color="000000"/>
              <w:bottom w:val="single" w:sz="4" w:space="0" w:color="000000"/>
            </w:tcBorders>
            <w:shd w:val="clear" w:color="auto" w:fill="auto"/>
          </w:tcPr>
          <w:p w:rsidR="007F1B22" w:rsidRPr="001A7123" w:rsidRDefault="007F1B22" w:rsidP="00A702F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w:t>
            </w:r>
          </w:p>
        </w:tc>
        <w:tc>
          <w:tcPr>
            <w:tcW w:w="906" w:type="dxa"/>
            <w:tcBorders>
              <w:top w:val="single" w:sz="4" w:space="0" w:color="000000"/>
              <w:left w:val="single" w:sz="4" w:space="0" w:color="000000"/>
              <w:bottom w:val="single" w:sz="4" w:space="0" w:color="000000"/>
            </w:tcBorders>
            <w:shd w:val="clear" w:color="auto" w:fill="auto"/>
          </w:tcPr>
          <w:p w:rsidR="007F1B22" w:rsidRPr="001A7123" w:rsidRDefault="007F1B22" w:rsidP="00A702F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Кол-во</w:t>
            </w:r>
          </w:p>
        </w:tc>
        <w:tc>
          <w:tcPr>
            <w:tcW w:w="661" w:type="dxa"/>
            <w:tcBorders>
              <w:top w:val="single" w:sz="4" w:space="0" w:color="000000"/>
              <w:left w:val="single" w:sz="4" w:space="0" w:color="000000"/>
              <w:bottom w:val="single" w:sz="4" w:space="0" w:color="000000"/>
              <w:right w:val="single" w:sz="4" w:space="0" w:color="000000"/>
            </w:tcBorders>
            <w:shd w:val="clear" w:color="auto" w:fill="auto"/>
          </w:tcPr>
          <w:p w:rsidR="007F1B22" w:rsidRPr="001A7123" w:rsidRDefault="007F1B22" w:rsidP="00A702F7">
            <w:pPr>
              <w:snapToGrid w:val="0"/>
              <w:spacing w:after="0" w:line="100" w:lineRule="atLeast"/>
              <w:jc w:val="both"/>
              <w:rPr>
                <w:rFonts w:ascii="Times New Roman" w:hAnsi="Times New Roman"/>
                <w:sz w:val="24"/>
                <w:szCs w:val="24"/>
              </w:rPr>
            </w:pPr>
            <w:r w:rsidRPr="001A7123">
              <w:rPr>
                <w:rFonts w:ascii="Times New Roman" w:hAnsi="Times New Roman"/>
                <w:sz w:val="24"/>
                <w:szCs w:val="24"/>
              </w:rPr>
              <w:t>%</w:t>
            </w:r>
          </w:p>
        </w:tc>
      </w:tr>
      <w:tr w:rsidR="007F1B22" w:rsidRPr="001A7123" w:rsidTr="007F1B22">
        <w:trPr>
          <w:trHeight w:val="166"/>
        </w:trPr>
        <w:tc>
          <w:tcPr>
            <w:tcW w:w="995" w:type="dxa"/>
            <w:tcBorders>
              <w:top w:val="single" w:sz="4" w:space="0" w:color="000000"/>
              <w:left w:val="single" w:sz="4" w:space="0" w:color="000000"/>
              <w:bottom w:val="single" w:sz="4" w:space="0" w:color="000000"/>
            </w:tcBorders>
            <w:shd w:val="clear" w:color="auto" w:fill="auto"/>
            <w:vAlign w:val="center"/>
          </w:tcPr>
          <w:p w:rsidR="007F1B22" w:rsidRPr="001A7123" w:rsidRDefault="00DB4A96" w:rsidP="003F1DFD">
            <w:pPr>
              <w:snapToGrid w:val="0"/>
              <w:spacing w:after="0" w:line="100" w:lineRule="atLeast"/>
              <w:jc w:val="both"/>
              <w:rPr>
                <w:rFonts w:ascii="Times New Roman" w:hAnsi="Times New Roman"/>
                <w:sz w:val="24"/>
                <w:szCs w:val="24"/>
              </w:rPr>
            </w:pPr>
            <w:r w:rsidRPr="001A7123">
              <w:rPr>
                <w:rFonts w:ascii="Times New Roman" w:hAnsi="Times New Roman"/>
                <w:sz w:val="24"/>
                <w:szCs w:val="24"/>
              </w:rPr>
              <w:t>3</w:t>
            </w:r>
            <w:r w:rsidR="003F1DFD" w:rsidRPr="001A7123">
              <w:rPr>
                <w:rFonts w:ascii="Times New Roman" w:hAnsi="Times New Roman"/>
                <w:sz w:val="24"/>
                <w:szCs w:val="24"/>
              </w:rPr>
              <w:t>62</w:t>
            </w:r>
          </w:p>
        </w:tc>
        <w:tc>
          <w:tcPr>
            <w:tcW w:w="885" w:type="dxa"/>
            <w:tcBorders>
              <w:top w:val="single" w:sz="4" w:space="0" w:color="000000"/>
              <w:left w:val="single" w:sz="4" w:space="0" w:color="000000"/>
              <w:bottom w:val="single" w:sz="4" w:space="0" w:color="000000"/>
            </w:tcBorders>
            <w:shd w:val="clear" w:color="auto" w:fill="auto"/>
            <w:vAlign w:val="center"/>
          </w:tcPr>
          <w:p w:rsidR="007F1B22" w:rsidRPr="001A7123" w:rsidRDefault="00DB4A96" w:rsidP="004726DD">
            <w:pPr>
              <w:snapToGrid w:val="0"/>
              <w:spacing w:after="0" w:line="100" w:lineRule="atLeast"/>
              <w:jc w:val="both"/>
              <w:rPr>
                <w:rFonts w:ascii="Times New Roman" w:hAnsi="Times New Roman"/>
                <w:sz w:val="24"/>
                <w:szCs w:val="24"/>
              </w:rPr>
            </w:pPr>
            <w:r w:rsidRPr="001A7123">
              <w:rPr>
                <w:rFonts w:ascii="Times New Roman" w:hAnsi="Times New Roman"/>
                <w:sz w:val="24"/>
                <w:szCs w:val="24"/>
              </w:rPr>
              <w:t>-</w:t>
            </w:r>
          </w:p>
        </w:tc>
        <w:tc>
          <w:tcPr>
            <w:tcW w:w="922" w:type="dxa"/>
            <w:tcBorders>
              <w:top w:val="single" w:sz="4" w:space="0" w:color="000000"/>
              <w:left w:val="single" w:sz="4" w:space="0" w:color="000000"/>
              <w:bottom w:val="single" w:sz="4" w:space="0" w:color="000000"/>
            </w:tcBorders>
            <w:shd w:val="clear" w:color="auto" w:fill="auto"/>
            <w:vAlign w:val="center"/>
          </w:tcPr>
          <w:p w:rsidR="007F1B22" w:rsidRPr="001A7123" w:rsidRDefault="00DB4A96" w:rsidP="000F7AFE">
            <w:pPr>
              <w:snapToGrid w:val="0"/>
              <w:spacing w:after="0" w:line="100" w:lineRule="atLeast"/>
              <w:jc w:val="both"/>
              <w:rPr>
                <w:rFonts w:ascii="Times New Roman" w:hAnsi="Times New Roman"/>
                <w:sz w:val="24"/>
                <w:szCs w:val="24"/>
              </w:rPr>
            </w:pPr>
            <w:r w:rsidRPr="001A7123">
              <w:rPr>
                <w:rFonts w:ascii="Times New Roman" w:hAnsi="Times New Roman"/>
                <w:sz w:val="24"/>
                <w:szCs w:val="24"/>
              </w:rPr>
              <w:t>-</w:t>
            </w:r>
          </w:p>
        </w:tc>
        <w:tc>
          <w:tcPr>
            <w:tcW w:w="850" w:type="dxa"/>
            <w:tcBorders>
              <w:top w:val="single" w:sz="4" w:space="0" w:color="000000"/>
              <w:left w:val="single" w:sz="4" w:space="0" w:color="000000"/>
              <w:bottom w:val="single" w:sz="4" w:space="0" w:color="000000"/>
              <w:right w:val="single" w:sz="4" w:space="0" w:color="000000"/>
            </w:tcBorders>
          </w:tcPr>
          <w:p w:rsidR="007F1B22" w:rsidRPr="001A7123" w:rsidRDefault="00DB4A96" w:rsidP="003F1DFD">
            <w:pPr>
              <w:snapToGrid w:val="0"/>
              <w:spacing w:after="0" w:line="100" w:lineRule="atLeast"/>
              <w:jc w:val="both"/>
              <w:rPr>
                <w:rFonts w:ascii="Times New Roman" w:hAnsi="Times New Roman"/>
                <w:sz w:val="24"/>
                <w:szCs w:val="24"/>
              </w:rPr>
            </w:pPr>
            <w:r w:rsidRPr="001A7123">
              <w:rPr>
                <w:rFonts w:ascii="Times New Roman" w:hAnsi="Times New Roman"/>
                <w:sz w:val="24"/>
                <w:szCs w:val="24"/>
              </w:rPr>
              <w:t>5</w:t>
            </w:r>
            <w:r w:rsidR="003F1DFD" w:rsidRPr="001A7123">
              <w:rPr>
                <w:rFonts w:ascii="Times New Roman" w:hAnsi="Times New Roman"/>
                <w:sz w:val="24"/>
                <w:szCs w:val="24"/>
              </w:rPr>
              <w:t>9</w:t>
            </w:r>
          </w:p>
        </w:tc>
        <w:tc>
          <w:tcPr>
            <w:tcW w:w="709" w:type="dxa"/>
            <w:tcBorders>
              <w:top w:val="single" w:sz="4" w:space="0" w:color="000000"/>
              <w:left w:val="single" w:sz="4" w:space="0" w:color="000000"/>
              <w:bottom w:val="single" w:sz="4" w:space="0" w:color="000000"/>
              <w:right w:val="single" w:sz="4" w:space="0" w:color="000000"/>
            </w:tcBorders>
          </w:tcPr>
          <w:p w:rsidR="007F1B22" w:rsidRPr="001A7123" w:rsidRDefault="00207D47" w:rsidP="003F1DFD">
            <w:pPr>
              <w:snapToGrid w:val="0"/>
              <w:spacing w:after="0" w:line="100" w:lineRule="atLeast"/>
              <w:jc w:val="both"/>
              <w:rPr>
                <w:rFonts w:ascii="Times New Roman" w:hAnsi="Times New Roman"/>
                <w:sz w:val="24"/>
                <w:szCs w:val="24"/>
              </w:rPr>
            </w:pPr>
            <w:r w:rsidRPr="001A7123">
              <w:rPr>
                <w:rFonts w:ascii="Times New Roman" w:hAnsi="Times New Roman"/>
                <w:sz w:val="24"/>
                <w:szCs w:val="24"/>
              </w:rPr>
              <w:t>1</w:t>
            </w:r>
            <w:r w:rsidR="003F1DFD" w:rsidRPr="001A7123">
              <w:rPr>
                <w:rFonts w:ascii="Times New Roman" w:hAnsi="Times New Roman"/>
                <w:sz w:val="24"/>
                <w:szCs w:val="24"/>
              </w:rPr>
              <w:t>6</w:t>
            </w:r>
            <w:r w:rsidR="007F1B22" w:rsidRPr="001A7123">
              <w:rPr>
                <w:rFonts w:ascii="Times New Roman" w:hAnsi="Times New Roman"/>
                <w:sz w:val="24"/>
                <w:szCs w:val="24"/>
              </w:rPr>
              <w:t>%</w:t>
            </w:r>
          </w:p>
        </w:tc>
        <w:tc>
          <w:tcPr>
            <w:tcW w:w="850" w:type="dxa"/>
            <w:tcBorders>
              <w:top w:val="single" w:sz="4" w:space="0" w:color="000000"/>
              <w:left w:val="single" w:sz="4" w:space="0" w:color="000000"/>
              <w:bottom w:val="single" w:sz="4" w:space="0" w:color="000000"/>
            </w:tcBorders>
            <w:shd w:val="clear" w:color="auto" w:fill="auto"/>
            <w:vAlign w:val="center"/>
          </w:tcPr>
          <w:p w:rsidR="007F1B22" w:rsidRPr="001A7123" w:rsidRDefault="00DB4A96" w:rsidP="003F1DFD">
            <w:pPr>
              <w:snapToGrid w:val="0"/>
              <w:spacing w:after="0" w:line="100" w:lineRule="atLeast"/>
              <w:jc w:val="both"/>
              <w:rPr>
                <w:rFonts w:ascii="Times New Roman" w:hAnsi="Times New Roman"/>
                <w:sz w:val="24"/>
                <w:szCs w:val="24"/>
              </w:rPr>
            </w:pPr>
            <w:r w:rsidRPr="001A7123">
              <w:rPr>
                <w:rFonts w:ascii="Times New Roman" w:hAnsi="Times New Roman"/>
                <w:sz w:val="24"/>
                <w:szCs w:val="24"/>
              </w:rPr>
              <w:t>9</w:t>
            </w:r>
            <w:r w:rsidR="003F1DFD" w:rsidRPr="001A7123">
              <w:rPr>
                <w:rFonts w:ascii="Times New Roman" w:hAnsi="Times New Roman"/>
                <w:sz w:val="24"/>
                <w:szCs w:val="24"/>
              </w:rPr>
              <w:t xml:space="preserve">3                                                                                                                                                                                                                                                                                                                                                                                                                                                                                                                                                                                                                                                                                                                                                                                                                                                                                                                                                                                                                                                                                                                               </w:t>
            </w:r>
          </w:p>
        </w:tc>
        <w:tc>
          <w:tcPr>
            <w:tcW w:w="851" w:type="dxa"/>
            <w:tcBorders>
              <w:top w:val="single" w:sz="4" w:space="0" w:color="000000"/>
              <w:left w:val="single" w:sz="4" w:space="0" w:color="000000"/>
              <w:bottom w:val="single" w:sz="4" w:space="0" w:color="000000"/>
            </w:tcBorders>
            <w:shd w:val="clear" w:color="auto" w:fill="auto"/>
            <w:vAlign w:val="center"/>
          </w:tcPr>
          <w:p w:rsidR="007F1B22" w:rsidRPr="001A7123" w:rsidRDefault="00207D47" w:rsidP="003F1DFD">
            <w:pPr>
              <w:snapToGrid w:val="0"/>
              <w:spacing w:after="0" w:line="100" w:lineRule="atLeast"/>
              <w:jc w:val="both"/>
              <w:rPr>
                <w:rFonts w:ascii="Times New Roman" w:hAnsi="Times New Roman"/>
                <w:sz w:val="24"/>
                <w:szCs w:val="24"/>
              </w:rPr>
            </w:pPr>
            <w:r w:rsidRPr="001A7123">
              <w:rPr>
                <w:rFonts w:ascii="Times New Roman" w:hAnsi="Times New Roman"/>
                <w:sz w:val="24"/>
                <w:szCs w:val="24"/>
              </w:rPr>
              <w:t>2</w:t>
            </w:r>
            <w:r w:rsidR="003F1DFD" w:rsidRPr="001A7123">
              <w:rPr>
                <w:rFonts w:ascii="Times New Roman" w:hAnsi="Times New Roman"/>
                <w:sz w:val="24"/>
                <w:szCs w:val="24"/>
              </w:rPr>
              <w:t>6</w:t>
            </w:r>
            <w:r w:rsidR="007F1B22" w:rsidRPr="001A7123">
              <w:rPr>
                <w:rFonts w:ascii="Times New Roman" w:hAnsi="Times New Roman"/>
                <w:sz w:val="24"/>
                <w:szCs w:val="24"/>
              </w:rPr>
              <w:t>%</w:t>
            </w:r>
          </w:p>
        </w:tc>
        <w:tc>
          <w:tcPr>
            <w:tcW w:w="1134" w:type="dxa"/>
            <w:tcBorders>
              <w:top w:val="single" w:sz="4" w:space="0" w:color="000000"/>
              <w:left w:val="single" w:sz="4" w:space="0" w:color="000000"/>
              <w:bottom w:val="single" w:sz="4" w:space="0" w:color="000000"/>
            </w:tcBorders>
            <w:shd w:val="clear" w:color="auto" w:fill="auto"/>
            <w:vAlign w:val="center"/>
          </w:tcPr>
          <w:p w:rsidR="007F1B22" w:rsidRPr="001A7123" w:rsidRDefault="00DB4A96" w:rsidP="007F1B22">
            <w:pPr>
              <w:snapToGrid w:val="0"/>
              <w:spacing w:after="0" w:line="100" w:lineRule="atLeast"/>
              <w:jc w:val="both"/>
              <w:rPr>
                <w:rFonts w:ascii="Times New Roman" w:hAnsi="Times New Roman"/>
                <w:sz w:val="24"/>
                <w:szCs w:val="24"/>
              </w:rPr>
            </w:pPr>
            <w:r w:rsidRPr="001A7123">
              <w:rPr>
                <w:rFonts w:ascii="Times New Roman" w:hAnsi="Times New Roman"/>
                <w:sz w:val="24"/>
                <w:szCs w:val="24"/>
              </w:rPr>
              <w:t>210</w:t>
            </w:r>
          </w:p>
        </w:tc>
        <w:tc>
          <w:tcPr>
            <w:tcW w:w="992" w:type="dxa"/>
            <w:tcBorders>
              <w:top w:val="single" w:sz="4" w:space="0" w:color="000000"/>
              <w:left w:val="single" w:sz="4" w:space="0" w:color="000000"/>
              <w:bottom w:val="single" w:sz="4" w:space="0" w:color="000000"/>
            </w:tcBorders>
            <w:shd w:val="clear" w:color="auto" w:fill="auto"/>
            <w:vAlign w:val="center"/>
          </w:tcPr>
          <w:p w:rsidR="007F1B22" w:rsidRPr="001A7123" w:rsidRDefault="00207D47" w:rsidP="003F1DFD">
            <w:pPr>
              <w:snapToGrid w:val="0"/>
              <w:spacing w:after="0" w:line="100" w:lineRule="atLeast"/>
              <w:jc w:val="both"/>
              <w:rPr>
                <w:rFonts w:ascii="Times New Roman" w:hAnsi="Times New Roman"/>
                <w:sz w:val="24"/>
                <w:szCs w:val="24"/>
              </w:rPr>
            </w:pPr>
            <w:r w:rsidRPr="001A7123">
              <w:rPr>
                <w:rFonts w:ascii="Times New Roman" w:hAnsi="Times New Roman"/>
                <w:sz w:val="24"/>
                <w:szCs w:val="24"/>
              </w:rPr>
              <w:t>5</w:t>
            </w:r>
            <w:r w:rsidR="003F1DFD" w:rsidRPr="001A7123">
              <w:rPr>
                <w:rFonts w:ascii="Times New Roman" w:hAnsi="Times New Roman"/>
                <w:sz w:val="24"/>
                <w:szCs w:val="24"/>
              </w:rPr>
              <w:t>8</w:t>
            </w:r>
            <w:r w:rsidR="007F1B22" w:rsidRPr="001A7123">
              <w:rPr>
                <w:rFonts w:ascii="Times New Roman" w:hAnsi="Times New Roman"/>
                <w:sz w:val="24"/>
                <w:szCs w:val="24"/>
              </w:rPr>
              <w:t>%</w:t>
            </w:r>
          </w:p>
        </w:tc>
        <w:tc>
          <w:tcPr>
            <w:tcW w:w="906" w:type="dxa"/>
            <w:tcBorders>
              <w:top w:val="single" w:sz="4" w:space="0" w:color="000000"/>
              <w:left w:val="single" w:sz="4" w:space="0" w:color="000000"/>
              <w:bottom w:val="single" w:sz="4" w:space="0" w:color="000000"/>
            </w:tcBorders>
            <w:shd w:val="clear" w:color="auto" w:fill="auto"/>
            <w:vAlign w:val="center"/>
          </w:tcPr>
          <w:p w:rsidR="007F1B22" w:rsidRPr="001A7123" w:rsidRDefault="00207D47" w:rsidP="003F1DFD">
            <w:pPr>
              <w:snapToGrid w:val="0"/>
              <w:spacing w:after="0" w:line="100" w:lineRule="atLeast"/>
              <w:jc w:val="both"/>
              <w:rPr>
                <w:rFonts w:ascii="Times New Roman" w:hAnsi="Times New Roman"/>
                <w:sz w:val="24"/>
                <w:szCs w:val="24"/>
              </w:rPr>
            </w:pPr>
            <w:r w:rsidRPr="001A7123">
              <w:rPr>
                <w:rFonts w:ascii="Times New Roman" w:hAnsi="Times New Roman"/>
                <w:sz w:val="24"/>
                <w:szCs w:val="24"/>
              </w:rPr>
              <w:t>2</w:t>
            </w:r>
            <w:r w:rsidR="003F1DFD" w:rsidRPr="001A7123">
              <w:rPr>
                <w:rFonts w:ascii="Times New Roman" w:hAnsi="Times New Roman"/>
                <w:sz w:val="24"/>
                <w:szCs w:val="24"/>
              </w:rPr>
              <w:t>34</w:t>
            </w:r>
          </w:p>
        </w:tc>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B22" w:rsidRPr="001A7123" w:rsidRDefault="003F1DFD" w:rsidP="00BE4A0C">
            <w:pPr>
              <w:snapToGrid w:val="0"/>
              <w:spacing w:after="0" w:line="100" w:lineRule="atLeast"/>
              <w:jc w:val="both"/>
              <w:rPr>
                <w:rFonts w:ascii="Times New Roman" w:hAnsi="Times New Roman"/>
                <w:sz w:val="24"/>
                <w:szCs w:val="24"/>
              </w:rPr>
            </w:pPr>
            <w:r w:rsidRPr="001A7123">
              <w:rPr>
                <w:rFonts w:ascii="Times New Roman" w:hAnsi="Times New Roman"/>
                <w:sz w:val="24"/>
                <w:szCs w:val="24"/>
              </w:rPr>
              <w:t>65</w:t>
            </w:r>
          </w:p>
        </w:tc>
      </w:tr>
    </w:tbl>
    <w:p w:rsidR="001D0600" w:rsidRPr="001A7123" w:rsidRDefault="001D0600" w:rsidP="003F1DFD">
      <w:pPr>
        <w:spacing w:after="0" w:line="100" w:lineRule="atLeast"/>
        <w:rPr>
          <w:rFonts w:ascii="Times New Roman" w:hAnsi="Times New Roman"/>
          <w:sz w:val="24"/>
          <w:szCs w:val="24"/>
          <w:u w:val="single"/>
        </w:rPr>
      </w:pPr>
    </w:p>
    <w:p w:rsidR="003A468D" w:rsidRPr="001A7123" w:rsidRDefault="003A468D" w:rsidP="003F1DFD">
      <w:pPr>
        <w:spacing w:after="0" w:line="100" w:lineRule="atLeast"/>
        <w:jc w:val="center"/>
        <w:rPr>
          <w:rFonts w:ascii="Times New Roman" w:hAnsi="Times New Roman"/>
          <w:b/>
          <w:sz w:val="24"/>
          <w:szCs w:val="24"/>
        </w:rPr>
      </w:pPr>
      <w:r w:rsidRPr="001A7123">
        <w:rPr>
          <w:rFonts w:ascii="Times New Roman" w:hAnsi="Times New Roman"/>
          <w:b/>
          <w:sz w:val="24"/>
          <w:szCs w:val="24"/>
        </w:rPr>
        <w:t xml:space="preserve">Достижения </w:t>
      </w:r>
      <w:proofErr w:type="gramStart"/>
      <w:r w:rsidRPr="001A7123">
        <w:rPr>
          <w:rFonts w:ascii="Times New Roman" w:hAnsi="Times New Roman"/>
          <w:b/>
          <w:sz w:val="24"/>
          <w:szCs w:val="24"/>
        </w:rPr>
        <w:t>обучающихся</w:t>
      </w:r>
      <w:proofErr w:type="gramEnd"/>
    </w:p>
    <w:p w:rsidR="00652881" w:rsidRPr="001A7123" w:rsidRDefault="00652881" w:rsidP="00652881">
      <w:pPr>
        <w:spacing w:after="0" w:line="100" w:lineRule="atLeast"/>
        <w:jc w:val="both"/>
        <w:rPr>
          <w:rFonts w:ascii="Times New Roman" w:hAnsi="Times New Roman"/>
          <w:sz w:val="24"/>
          <w:szCs w:val="24"/>
        </w:rPr>
      </w:pPr>
      <w:r w:rsidRPr="001A7123">
        <w:rPr>
          <w:rFonts w:ascii="Times New Roman" w:hAnsi="Times New Roman"/>
          <w:sz w:val="24"/>
          <w:szCs w:val="24"/>
        </w:rPr>
        <w:t>Результаты участия обучающихся в спортивно-оздоровительных мероприятиях и конкурсах по духовно-нравственному и патриотическому воспитанию</w:t>
      </w:r>
    </w:p>
    <w:p w:rsidR="00A5244B" w:rsidRPr="001A7123" w:rsidRDefault="00A5244B" w:rsidP="00652881">
      <w:pPr>
        <w:spacing w:after="0" w:line="100" w:lineRule="atLeast"/>
        <w:jc w:val="both"/>
        <w:rPr>
          <w:sz w:val="24"/>
          <w:szCs w:val="24"/>
        </w:rPr>
      </w:pPr>
    </w:p>
    <w:tbl>
      <w:tblPr>
        <w:tblStyle w:val="afd"/>
        <w:tblW w:w="0" w:type="auto"/>
        <w:tblLook w:val="04A0"/>
      </w:tblPr>
      <w:tblGrid>
        <w:gridCol w:w="540"/>
        <w:gridCol w:w="3963"/>
        <w:gridCol w:w="1984"/>
        <w:gridCol w:w="1824"/>
        <w:gridCol w:w="1701"/>
      </w:tblGrid>
      <w:tr w:rsidR="00A5244B" w:rsidRPr="001A7123" w:rsidTr="000742D8">
        <w:trPr>
          <w:trHeight w:val="1069"/>
        </w:trPr>
        <w:tc>
          <w:tcPr>
            <w:tcW w:w="0" w:type="auto"/>
          </w:tcPr>
          <w:p w:rsidR="00A5244B" w:rsidRPr="001A7123" w:rsidRDefault="00A5244B" w:rsidP="00FE1E04">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w:t>
            </w:r>
          </w:p>
          <w:p w:rsidR="00A5244B" w:rsidRPr="001A7123" w:rsidRDefault="00A5244B" w:rsidP="00FE1E04">
            <w:pPr>
              <w:spacing w:line="100" w:lineRule="atLeast"/>
              <w:jc w:val="both"/>
              <w:rPr>
                <w:rFonts w:ascii="Times New Roman" w:hAnsi="Times New Roman"/>
                <w:sz w:val="24"/>
                <w:szCs w:val="24"/>
              </w:rPr>
            </w:pPr>
            <w:proofErr w:type="gramStart"/>
            <w:r w:rsidRPr="001A7123">
              <w:rPr>
                <w:rFonts w:ascii="Times New Roman" w:eastAsia="Times New Roman" w:hAnsi="Times New Roman" w:cs="Times New Roman"/>
                <w:sz w:val="24"/>
                <w:szCs w:val="24"/>
              </w:rPr>
              <w:t>п</w:t>
            </w:r>
            <w:proofErr w:type="gramEnd"/>
            <w:r w:rsidRPr="001A7123">
              <w:rPr>
                <w:rFonts w:ascii="Times New Roman" w:eastAsia="Times New Roman" w:hAnsi="Times New Roman" w:cs="Times New Roman"/>
                <w:sz w:val="24"/>
                <w:szCs w:val="24"/>
              </w:rPr>
              <w:t>/п</w:t>
            </w:r>
          </w:p>
        </w:tc>
        <w:tc>
          <w:tcPr>
            <w:tcW w:w="3963" w:type="dxa"/>
          </w:tcPr>
          <w:p w:rsidR="00A5244B" w:rsidRPr="001A7123" w:rsidRDefault="00A5244B" w:rsidP="00FE1E04">
            <w:pPr>
              <w:spacing w:line="100" w:lineRule="atLeast"/>
              <w:jc w:val="both"/>
              <w:rPr>
                <w:rFonts w:ascii="Times New Roman" w:hAnsi="Times New Roman"/>
                <w:sz w:val="24"/>
                <w:szCs w:val="24"/>
              </w:rPr>
            </w:pPr>
            <w:r w:rsidRPr="001A7123">
              <w:rPr>
                <w:rFonts w:ascii="Times New Roman" w:eastAsia="Times New Roman" w:hAnsi="Times New Roman" w:cs="Times New Roman"/>
                <w:sz w:val="24"/>
                <w:szCs w:val="24"/>
              </w:rPr>
              <w:t>Название конкурсного мероприятия</w:t>
            </w:r>
          </w:p>
        </w:tc>
        <w:tc>
          <w:tcPr>
            <w:tcW w:w="1984" w:type="dxa"/>
          </w:tcPr>
          <w:p w:rsidR="00A5244B" w:rsidRPr="001A7123" w:rsidRDefault="00A5244B" w:rsidP="00FE1E04">
            <w:pPr>
              <w:spacing w:line="100" w:lineRule="atLeast"/>
              <w:jc w:val="both"/>
              <w:rPr>
                <w:rFonts w:ascii="Times New Roman" w:hAnsi="Times New Roman"/>
                <w:sz w:val="24"/>
                <w:szCs w:val="24"/>
              </w:rPr>
            </w:pPr>
            <w:r w:rsidRPr="001A7123">
              <w:rPr>
                <w:rFonts w:ascii="Times New Roman" w:eastAsia="Times New Roman" w:hAnsi="Times New Roman" w:cs="Times New Roman"/>
                <w:sz w:val="24"/>
                <w:szCs w:val="24"/>
              </w:rPr>
              <w:t>Уровень</w:t>
            </w:r>
          </w:p>
        </w:tc>
        <w:tc>
          <w:tcPr>
            <w:tcW w:w="1824" w:type="dxa"/>
          </w:tcPr>
          <w:p w:rsidR="00A5244B" w:rsidRPr="001A7123" w:rsidRDefault="008F1D59" w:rsidP="00FE1E04">
            <w:pPr>
              <w:spacing w:line="100" w:lineRule="atLeast"/>
              <w:jc w:val="both"/>
              <w:rPr>
                <w:rFonts w:ascii="Times New Roman" w:hAnsi="Times New Roman"/>
                <w:sz w:val="24"/>
                <w:szCs w:val="24"/>
              </w:rPr>
            </w:pPr>
            <w:r w:rsidRPr="001A7123">
              <w:rPr>
                <w:rFonts w:ascii="Times New Roman" w:eastAsia="Times New Roman" w:hAnsi="Times New Roman" w:cs="Times New Roman"/>
                <w:sz w:val="24"/>
                <w:szCs w:val="24"/>
              </w:rPr>
              <w:t>Количество участников</w:t>
            </w:r>
          </w:p>
        </w:tc>
        <w:tc>
          <w:tcPr>
            <w:tcW w:w="0" w:type="auto"/>
          </w:tcPr>
          <w:p w:rsidR="00A5244B" w:rsidRPr="001A7123" w:rsidRDefault="00A5244B" w:rsidP="00FE1E04">
            <w:pPr>
              <w:spacing w:line="100" w:lineRule="atLeast"/>
              <w:jc w:val="both"/>
              <w:rPr>
                <w:rFonts w:ascii="Times New Roman" w:hAnsi="Times New Roman"/>
                <w:sz w:val="24"/>
                <w:szCs w:val="24"/>
              </w:rPr>
            </w:pPr>
            <w:r w:rsidRPr="001A7123">
              <w:rPr>
                <w:rFonts w:ascii="Times New Roman" w:eastAsia="Times New Roman" w:hAnsi="Times New Roman" w:cs="Times New Roman"/>
                <w:sz w:val="24"/>
                <w:szCs w:val="24"/>
              </w:rPr>
              <w:t>Результат участия </w:t>
            </w:r>
          </w:p>
        </w:tc>
      </w:tr>
      <w:tr w:rsidR="00A5244B" w:rsidRPr="001A7123" w:rsidTr="000742D8">
        <w:tc>
          <w:tcPr>
            <w:tcW w:w="0" w:type="auto"/>
          </w:tcPr>
          <w:p w:rsidR="00A5244B" w:rsidRPr="001A7123" w:rsidRDefault="00A5244B" w:rsidP="00FE1E04">
            <w:pPr>
              <w:spacing w:line="100" w:lineRule="atLeast"/>
              <w:jc w:val="both"/>
              <w:rPr>
                <w:rFonts w:ascii="Times New Roman" w:hAnsi="Times New Roman"/>
                <w:sz w:val="24"/>
                <w:szCs w:val="24"/>
              </w:rPr>
            </w:pPr>
            <w:r w:rsidRPr="001A7123">
              <w:rPr>
                <w:rFonts w:ascii="Times New Roman" w:hAnsi="Times New Roman"/>
                <w:sz w:val="24"/>
                <w:szCs w:val="24"/>
              </w:rPr>
              <w:t>1</w:t>
            </w:r>
          </w:p>
        </w:tc>
        <w:tc>
          <w:tcPr>
            <w:tcW w:w="3963" w:type="dxa"/>
          </w:tcPr>
          <w:p w:rsidR="00A5244B" w:rsidRPr="001A7123" w:rsidRDefault="00A5244B"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Февраль 20</w:t>
            </w:r>
            <w:r w:rsidR="003F1DFD" w:rsidRPr="001A7123">
              <w:rPr>
                <w:rFonts w:ascii="Times New Roman" w:eastAsia="Times New Roman" w:hAnsi="Times New Roman" w:cs="Times New Roman"/>
                <w:sz w:val="24"/>
                <w:szCs w:val="24"/>
              </w:rPr>
              <w:t>20</w:t>
            </w:r>
          </w:p>
          <w:p w:rsidR="00A5244B" w:rsidRPr="001A7123" w:rsidRDefault="00A5244B" w:rsidP="003F1DFD">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«Лыжня России-20</w:t>
            </w:r>
            <w:r w:rsidR="003F1DFD" w:rsidRPr="001A7123">
              <w:rPr>
                <w:rFonts w:ascii="Times New Roman" w:eastAsia="Times New Roman" w:hAnsi="Times New Roman" w:cs="Times New Roman"/>
                <w:sz w:val="24"/>
                <w:szCs w:val="24"/>
              </w:rPr>
              <w:t>20</w:t>
            </w:r>
            <w:r w:rsidRPr="001A7123">
              <w:rPr>
                <w:rFonts w:ascii="Times New Roman" w:eastAsia="Times New Roman" w:hAnsi="Times New Roman" w:cs="Times New Roman"/>
                <w:sz w:val="24"/>
                <w:szCs w:val="24"/>
              </w:rPr>
              <w:t>»</w:t>
            </w:r>
          </w:p>
        </w:tc>
        <w:tc>
          <w:tcPr>
            <w:tcW w:w="1984" w:type="dxa"/>
          </w:tcPr>
          <w:p w:rsidR="00A5244B" w:rsidRPr="001A7123" w:rsidRDefault="00A5244B" w:rsidP="00FE1E04">
            <w:pPr>
              <w:spacing w:line="100" w:lineRule="atLeast"/>
              <w:jc w:val="both"/>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всероссийский</w:t>
            </w:r>
          </w:p>
        </w:tc>
        <w:tc>
          <w:tcPr>
            <w:tcW w:w="1824" w:type="dxa"/>
          </w:tcPr>
          <w:p w:rsidR="00A5244B" w:rsidRPr="001A7123" w:rsidRDefault="00A5244B" w:rsidP="00FE1E04">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31 участников</w:t>
            </w:r>
          </w:p>
        </w:tc>
        <w:tc>
          <w:tcPr>
            <w:tcW w:w="0" w:type="auto"/>
          </w:tcPr>
          <w:p w:rsidR="00A5244B" w:rsidRPr="001A7123" w:rsidRDefault="00A5244B" w:rsidP="00FE1E04">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участие</w:t>
            </w:r>
          </w:p>
        </w:tc>
      </w:tr>
      <w:tr w:rsidR="00A5244B" w:rsidRPr="001A7123" w:rsidTr="000742D8">
        <w:tc>
          <w:tcPr>
            <w:tcW w:w="0" w:type="auto"/>
          </w:tcPr>
          <w:p w:rsidR="00A5244B" w:rsidRPr="001A7123" w:rsidRDefault="00A5244B" w:rsidP="00FE1E04">
            <w:pPr>
              <w:spacing w:line="100" w:lineRule="atLeast"/>
              <w:jc w:val="both"/>
              <w:rPr>
                <w:rFonts w:ascii="Times New Roman" w:hAnsi="Times New Roman"/>
                <w:sz w:val="24"/>
                <w:szCs w:val="24"/>
              </w:rPr>
            </w:pPr>
            <w:r w:rsidRPr="001A7123">
              <w:rPr>
                <w:rFonts w:ascii="Times New Roman" w:hAnsi="Times New Roman"/>
                <w:sz w:val="24"/>
                <w:szCs w:val="24"/>
              </w:rPr>
              <w:t>2</w:t>
            </w:r>
          </w:p>
        </w:tc>
        <w:tc>
          <w:tcPr>
            <w:tcW w:w="3963" w:type="dxa"/>
          </w:tcPr>
          <w:p w:rsidR="00A5244B" w:rsidRPr="001A7123" w:rsidRDefault="00A5244B" w:rsidP="003F1DFD">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Областной конкурс «</w:t>
            </w:r>
            <w:r w:rsidR="003F1DFD" w:rsidRPr="001A7123">
              <w:rPr>
                <w:rFonts w:ascii="Times New Roman" w:eastAsia="Times New Roman" w:hAnsi="Times New Roman" w:cs="Times New Roman"/>
                <w:sz w:val="24"/>
                <w:szCs w:val="24"/>
              </w:rPr>
              <w:t>»Волшебная кисть»</w:t>
            </w:r>
          </w:p>
        </w:tc>
        <w:tc>
          <w:tcPr>
            <w:tcW w:w="1984" w:type="dxa"/>
          </w:tcPr>
          <w:p w:rsidR="00A5244B" w:rsidRPr="001A7123" w:rsidRDefault="00A5244B" w:rsidP="00FE1E04">
            <w:pPr>
              <w:spacing w:line="100" w:lineRule="atLeast"/>
              <w:jc w:val="both"/>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областной</w:t>
            </w:r>
          </w:p>
        </w:tc>
        <w:tc>
          <w:tcPr>
            <w:tcW w:w="1824" w:type="dxa"/>
          </w:tcPr>
          <w:p w:rsidR="00A5244B" w:rsidRPr="001A7123" w:rsidRDefault="00A5244B" w:rsidP="00FE1E04">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6  участника</w:t>
            </w:r>
          </w:p>
        </w:tc>
        <w:tc>
          <w:tcPr>
            <w:tcW w:w="0" w:type="auto"/>
          </w:tcPr>
          <w:p w:rsidR="00A5244B" w:rsidRPr="001A7123" w:rsidRDefault="003F1DFD" w:rsidP="00FE1E04">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1-3 место</w:t>
            </w:r>
          </w:p>
        </w:tc>
      </w:tr>
      <w:tr w:rsidR="00A5244B" w:rsidRPr="001A7123" w:rsidTr="000742D8">
        <w:tc>
          <w:tcPr>
            <w:tcW w:w="0" w:type="auto"/>
          </w:tcPr>
          <w:p w:rsidR="00A5244B" w:rsidRPr="001A7123" w:rsidRDefault="00A5244B" w:rsidP="00FE1E04">
            <w:pPr>
              <w:spacing w:line="100" w:lineRule="atLeast"/>
              <w:jc w:val="both"/>
              <w:rPr>
                <w:rFonts w:ascii="Times New Roman" w:hAnsi="Times New Roman"/>
                <w:sz w:val="24"/>
                <w:szCs w:val="24"/>
              </w:rPr>
            </w:pPr>
            <w:r w:rsidRPr="001A7123">
              <w:rPr>
                <w:rFonts w:ascii="Times New Roman" w:hAnsi="Times New Roman"/>
                <w:sz w:val="24"/>
                <w:szCs w:val="24"/>
              </w:rPr>
              <w:t>3</w:t>
            </w:r>
          </w:p>
        </w:tc>
        <w:tc>
          <w:tcPr>
            <w:tcW w:w="3963" w:type="dxa"/>
          </w:tcPr>
          <w:p w:rsidR="00A5244B" w:rsidRPr="001A7123" w:rsidRDefault="000742D8"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«Снеговики,  которые не тают»</w:t>
            </w:r>
          </w:p>
        </w:tc>
        <w:tc>
          <w:tcPr>
            <w:tcW w:w="1984" w:type="dxa"/>
          </w:tcPr>
          <w:p w:rsidR="00A5244B" w:rsidRPr="001A7123" w:rsidRDefault="000742D8" w:rsidP="00FE1E04">
            <w:pPr>
              <w:spacing w:line="100" w:lineRule="atLeast"/>
              <w:jc w:val="both"/>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областной</w:t>
            </w:r>
          </w:p>
        </w:tc>
        <w:tc>
          <w:tcPr>
            <w:tcW w:w="1824" w:type="dxa"/>
          </w:tcPr>
          <w:p w:rsidR="00A5244B" w:rsidRPr="001A7123" w:rsidRDefault="000742D8" w:rsidP="00FE1E04">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 участник</w:t>
            </w:r>
          </w:p>
        </w:tc>
        <w:tc>
          <w:tcPr>
            <w:tcW w:w="0" w:type="auto"/>
          </w:tcPr>
          <w:p w:rsidR="00A5244B" w:rsidRPr="001A7123" w:rsidRDefault="000742D8" w:rsidP="00FE1E04">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3 место</w:t>
            </w:r>
          </w:p>
        </w:tc>
      </w:tr>
      <w:tr w:rsidR="00A5244B" w:rsidRPr="001A7123" w:rsidTr="000742D8">
        <w:tc>
          <w:tcPr>
            <w:tcW w:w="0" w:type="auto"/>
          </w:tcPr>
          <w:p w:rsidR="00A5244B" w:rsidRPr="001A7123" w:rsidRDefault="00A5244B" w:rsidP="00FE1E04">
            <w:pPr>
              <w:spacing w:line="100" w:lineRule="atLeast"/>
              <w:jc w:val="both"/>
              <w:rPr>
                <w:rFonts w:ascii="Times New Roman" w:hAnsi="Times New Roman"/>
                <w:sz w:val="24"/>
                <w:szCs w:val="24"/>
              </w:rPr>
            </w:pPr>
            <w:r w:rsidRPr="001A7123">
              <w:rPr>
                <w:rFonts w:ascii="Times New Roman" w:hAnsi="Times New Roman"/>
                <w:sz w:val="24"/>
                <w:szCs w:val="24"/>
              </w:rPr>
              <w:t>4</w:t>
            </w:r>
          </w:p>
        </w:tc>
        <w:tc>
          <w:tcPr>
            <w:tcW w:w="3963" w:type="dxa"/>
          </w:tcPr>
          <w:p w:rsidR="00A5244B" w:rsidRPr="001A7123" w:rsidRDefault="000742D8"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w:t>
            </w:r>
            <w:proofErr w:type="gramStart"/>
            <w:r w:rsidRPr="001A7123">
              <w:rPr>
                <w:rFonts w:ascii="Times New Roman" w:eastAsia="Times New Roman" w:hAnsi="Times New Roman" w:cs="Times New Roman"/>
                <w:sz w:val="24"/>
                <w:szCs w:val="24"/>
              </w:rPr>
              <w:t>Лучший</w:t>
            </w:r>
            <w:proofErr w:type="gramEnd"/>
            <w:r w:rsidRPr="001A7123">
              <w:rPr>
                <w:rFonts w:ascii="Times New Roman" w:eastAsia="Times New Roman" w:hAnsi="Times New Roman" w:cs="Times New Roman"/>
                <w:sz w:val="24"/>
                <w:szCs w:val="24"/>
              </w:rPr>
              <w:t xml:space="preserve"> по профессии»</w:t>
            </w:r>
          </w:p>
        </w:tc>
        <w:tc>
          <w:tcPr>
            <w:tcW w:w="1984" w:type="dxa"/>
          </w:tcPr>
          <w:p w:rsidR="00A5244B" w:rsidRPr="001A7123" w:rsidRDefault="00A5244B" w:rsidP="00FE1E04">
            <w:pPr>
              <w:spacing w:line="100" w:lineRule="atLeast"/>
              <w:jc w:val="both"/>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областной</w:t>
            </w:r>
          </w:p>
        </w:tc>
        <w:tc>
          <w:tcPr>
            <w:tcW w:w="1824" w:type="dxa"/>
          </w:tcPr>
          <w:p w:rsidR="00A5244B" w:rsidRPr="001A7123" w:rsidRDefault="000742D8" w:rsidP="000742D8">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3</w:t>
            </w:r>
            <w:r w:rsidR="00A5244B" w:rsidRPr="001A7123">
              <w:rPr>
                <w:rFonts w:ascii="Times New Roman" w:eastAsia="Times New Roman" w:hAnsi="Times New Roman" w:cs="Times New Roman"/>
                <w:sz w:val="24"/>
                <w:szCs w:val="24"/>
              </w:rPr>
              <w:t xml:space="preserve"> участник</w:t>
            </w:r>
            <w:r w:rsidRPr="001A7123">
              <w:rPr>
                <w:rFonts w:ascii="Times New Roman" w:eastAsia="Times New Roman" w:hAnsi="Times New Roman" w:cs="Times New Roman"/>
                <w:sz w:val="24"/>
                <w:szCs w:val="24"/>
              </w:rPr>
              <w:t>а</w:t>
            </w:r>
          </w:p>
        </w:tc>
        <w:tc>
          <w:tcPr>
            <w:tcW w:w="0" w:type="auto"/>
          </w:tcPr>
          <w:p w:rsidR="00A5244B" w:rsidRPr="001A7123" w:rsidRDefault="000742D8" w:rsidP="00FE1E04">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2</w:t>
            </w:r>
            <w:r w:rsidR="00A5244B" w:rsidRPr="001A7123">
              <w:rPr>
                <w:rFonts w:ascii="Times New Roman" w:eastAsia="Times New Roman" w:hAnsi="Times New Roman" w:cs="Times New Roman"/>
                <w:sz w:val="24"/>
                <w:szCs w:val="24"/>
              </w:rPr>
              <w:t xml:space="preserve"> место</w:t>
            </w:r>
          </w:p>
        </w:tc>
      </w:tr>
      <w:tr w:rsidR="00A5244B" w:rsidRPr="001A7123" w:rsidTr="000742D8">
        <w:tc>
          <w:tcPr>
            <w:tcW w:w="0" w:type="auto"/>
          </w:tcPr>
          <w:p w:rsidR="00A5244B" w:rsidRPr="001A7123" w:rsidRDefault="00A5244B" w:rsidP="00FE1E04">
            <w:pPr>
              <w:spacing w:line="100" w:lineRule="atLeast"/>
              <w:jc w:val="both"/>
              <w:rPr>
                <w:rFonts w:ascii="Times New Roman" w:hAnsi="Times New Roman"/>
                <w:sz w:val="24"/>
                <w:szCs w:val="24"/>
              </w:rPr>
            </w:pPr>
            <w:r w:rsidRPr="001A7123">
              <w:rPr>
                <w:rFonts w:ascii="Times New Roman" w:hAnsi="Times New Roman"/>
                <w:sz w:val="24"/>
                <w:szCs w:val="24"/>
              </w:rPr>
              <w:t>5</w:t>
            </w:r>
          </w:p>
        </w:tc>
        <w:tc>
          <w:tcPr>
            <w:tcW w:w="3963" w:type="dxa"/>
          </w:tcPr>
          <w:p w:rsidR="00A5244B" w:rsidRPr="001A7123" w:rsidRDefault="000742D8" w:rsidP="000742D8">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«День Великой Победы глазами детей»</w:t>
            </w:r>
          </w:p>
        </w:tc>
        <w:tc>
          <w:tcPr>
            <w:tcW w:w="1984" w:type="dxa"/>
          </w:tcPr>
          <w:p w:rsidR="00A5244B" w:rsidRPr="001A7123" w:rsidRDefault="00A5244B" w:rsidP="00FE1E04">
            <w:pPr>
              <w:spacing w:line="100" w:lineRule="atLeast"/>
              <w:jc w:val="both"/>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областной</w:t>
            </w:r>
          </w:p>
        </w:tc>
        <w:tc>
          <w:tcPr>
            <w:tcW w:w="1824" w:type="dxa"/>
          </w:tcPr>
          <w:p w:rsidR="00A5244B" w:rsidRPr="001A7123" w:rsidRDefault="000742D8" w:rsidP="00FE1E04">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 xml:space="preserve">9 </w:t>
            </w:r>
            <w:r w:rsidR="00A5244B" w:rsidRPr="001A7123">
              <w:rPr>
                <w:rFonts w:ascii="Times New Roman" w:eastAsia="Times New Roman" w:hAnsi="Times New Roman" w:cs="Times New Roman"/>
                <w:sz w:val="24"/>
                <w:szCs w:val="24"/>
              </w:rPr>
              <w:t>участников</w:t>
            </w:r>
          </w:p>
        </w:tc>
        <w:tc>
          <w:tcPr>
            <w:tcW w:w="0" w:type="auto"/>
          </w:tcPr>
          <w:p w:rsidR="00A5244B" w:rsidRPr="001A7123" w:rsidRDefault="000742D8"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участие</w:t>
            </w:r>
          </w:p>
        </w:tc>
      </w:tr>
      <w:tr w:rsidR="00A5244B" w:rsidRPr="001A7123" w:rsidTr="000742D8">
        <w:tc>
          <w:tcPr>
            <w:tcW w:w="0" w:type="auto"/>
          </w:tcPr>
          <w:p w:rsidR="00A5244B" w:rsidRPr="001A7123" w:rsidRDefault="00A5244B" w:rsidP="00FE1E04">
            <w:pPr>
              <w:spacing w:line="100" w:lineRule="atLeast"/>
              <w:jc w:val="both"/>
              <w:rPr>
                <w:rFonts w:ascii="Times New Roman" w:hAnsi="Times New Roman"/>
                <w:sz w:val="24"/>
                <w:szCs w:val="24"/>
              </w:rPr>
            </w:pPr>
            <w:r w:rsidRPr="001A7123">
              <w:rPr>
                <w:rFonts w:ascii="Times New Roman" w:hAnsi="Times New Roman"/>
                <w:sz w:val="24"/>
                <w:szCs w:val="24"/>
              </w:rPr>
              <w:t>6</w:t>
            </w:r>
          </w:p>
        </w:tc>
        <w:tc>
          <w:tcPr>
            <w:tcW w:w="3963" w:type="dxa"/>
          </w:tcPr>
          <w:p w:rsidR="00A5244B" w:rsidRPr="001A7123" w:rsidRDefault="000742D8" w:rsidP="00FE1E04">
            <w:pPr>
              <w:spacing w:line="100" w:lineRule="atLeast"/>
              <w:jc w:val="both"/>
              <w:rPr>
                <w:rFonts w:ascii="Times New Roman" w:hAnsi="Times New Roman"/>
                <w:sz w:val="24"/>
                <w:szCs w:val="24"/>
              </w:rPr>
            </w:pPr>
            <w:r w:rsidRPr="001A7123">
              <w:rPr>
                <w:rFonts w:ascii="Times New Roman" w:hAnsi="Times New Roman"/>
                <w:sz w:val="24"/>
                <w:szCs w:val="24"/>
              </w:rPr>
              <w:t>«Я рисую памятник Победы»</w:t>
            </w:r>
          </w:p>
        </w:tc>
        <w:tc>
          <w:tcPr>
            <w:tcW w:w="1984" w:type="dxa"/>
          </w:tcPr>
          <w:p w:rsidR="00A5244B" w:rsidRPr="001A7123" w:rsidRDefault="000742D8" w:rsidP="00FE1E04">
            <w:pPr>
              <w:spacing w:line="100" w:lineRule="atLeast"/>
              <w:jc w:val="both"/>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областной</w:t>
            </w:r>
          </w:p>
        </w:tc>
        <w:tc>
          <w:tcPr>
            <w:tcW w:w="1824" w:type="dxa"/>
          </w:tcPr>
          <w:p w:rsidR="00A5244B" w:rsidRPr="001A7123" w:rsidRDefault="000742D8" w:rsidP="00FE1E04">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 участник</w:t>
            </w:r>
          </w:p>
        </w:tc>
        <w:tc>
          <w:tcPr>
            <w:tcW w:w="0" w:type="auto"/>
          </w:tcPr>
          <w:p w:rsidR="00A5244B" w:rsidRPr="001A7123" w:rsidRDefault="000742D8"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участие</w:t>
            </w:r>
          </w:p>
        </w:tc>
      </w:tr>
      <w:tr w:rsidR="00A5244B" w:rsidRPr="001A7123" w:rsidTr="000742D8">
        <w:tc>
          <w:tcPr>
            <w:tcW w:w="0" w:type="auto"/>
          </w:tcPr>
          <w:p w:rsidR="00A5244B" w:rsidRPr="001A7123" w:rsidRDefault="00A5244B" w:rsidP="00FE1E04">
            <w:pPr>
              <w:spacing w:line="100" w:lineRule="atLeast"/>
              <w:jc w:val="both"/>
              <w:rPr>
                <w:rFonts w:ascii="Times New Roman" w:hAnsi="Times New Roman"/>
                <w:sz w:val="24"/>
                <w:szCs w:val="24"/>
              </w:rPr>
            </w:pPr>
            <w:r w:rsidRPr="001A7123">
              <w:rPr>
                <w:rFonts w:ascii="Times New Roman" w:hAnsi="Times New Roman"/>
                <w:sz w:val="24"/>
                <w:szCs w:val="24"/>
              </w:rPr>
              <w:t>7</w:t>
            </w:r>
          </w:p>
        </w:tc>
        <w:tc>
          <w:tcPr>
            <w:tcW w:w="3963" w:type="dxa"/>
          </w:tcPr>
          <w:p w:rsidR="00A5244B" w:rsidRPr="001A7123" w:rsidRDefault="000742D8"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«Беляевские чтения»</w:t>
            </w:r>
          </w:p>
        </w:tc>
        <w:tc>
          <w:tcPr>
            <w:tcW w:w="1984" w:type="dxa"/>
          </w:tcPr>
          <w:p w:rsidR="00A5244B" w:rsidRPr="001A7123" w:rsidRDefault="00F77A6E" w:rsidP="00FE1E04">
            <w:pPr>
              <w:spacing w:line="100" w:lineRule="atLeast"/>
              <w:jc w:val="both"/>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муниципальный</w:t>
            </w:r>
          </w:p>
        </w:tc>
        <w:tc>
          <w:tcPr>
            <w:tcW w:w="1824" w:type="dxa"/>
          </w:tcPr>
          <w:p w:rsidR="00A5244B" w:rsidRPr="001A7123" w:rsidRDefault="000742D8" w:rsidP="00FE1E04">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 участник</w:t>
            </w:r>
          </w:p>
        </w:tc>
        <w:tc>
          <w:tcPr>
            <w:tcW w:w="0" w:type="auto"/>
          </w:tcPr>
          <w:p w:rsidR="00A5244B" w:rsidRPr="001A7123" w:rsidRDefault="000742D8"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2 место</w:t>
            </w:r>
          </w:p>
        </w:tc>
      </w:tr>
      <w:tr w:rsidR="00A5244B" w:rsidRPr="001A7123" w:rsidTr="000742D8">
        <w:trPr>
          <w:trHeight w:val="320"/>
        </w:trPr>
        <w:tc>
          <w:tcPr>
            <w:tcW w:w="0" w:type="auto"/>
          </w:tcPr>
          <w:p w:rsidR="00A5244B" w:rsidRPr="001A7123" w:rsidRDefault="00A5244B" w:rsidP="00FE1E04">
            <w:pPr>
              <w:spacing w:line="100" w:lineRule="atLeast"/>
              <w:jc w:val="both"/>
              <w:rPr>
                <w:rFonts w:ascii="Times New Roman" w:hAnsi="Times New Roman"/>
                <w:sz w:val="24"/>
                <w:szCs w:val="24"/>
              </w:rPr>
            </w:pPr>
            <w:r w:rsidRPr="001A7123">
              <w:rPr>
                <w:rFonts w:ascii="Times New Roman" w:hAnsi="Times New Roman"/>
                <w:sz w:val="24"/>
                <w:szCs w:val="24"/>
              </w:rPr>
              <w:t>8</w:t>
            </w:r>
          </w:p>
        </w:tc>
        <w:tc>
          <w:tcPr>
            <w:tcW w:w="3963" w:type="dxa"/>
          </w:tcPr>
          <w:p w:rsidR="00A5244B" w:rsidRPr="001A7123" w:rsidRDefault="000742D8"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«Зимнее волшебство»</w:t>
            </w:r>
          </w:p>
        </w:tc>
        <w:tc>
          <w:tcPr>
            <w:tcW w:w="1984" w:type="dxa"/>
          </w:tcPr>
          <w:p w:rsidR="00A5244B" w:rsidRPr="001A7123" w:rsidRDefault="00A5244B" w:rsidP="00FE1E04">
            <w:pPr>
              <w:spacing w:line="100" w:lineRule="atLeast"/>
              <w:jc w:val="both"/>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областной</w:t>
            </w:r>
          </w:p>
        </w:tc>
        <w:tc>
          <w:tcPr>
            <w:tcW w:w="1824" w:type="dxa"/>
          </w:tcPr>
          <w:p w:rsidR="00A5244B" w:rsidRPr="001A7123" w:rsidRDefault="000742D8" w:rsidP="000742D8">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w:t>
            </w:r>
            <w:r w:rsidR="00A5244B" w:rsidRPr="001A7123">
              <w:rPr>
                <w:rFonts w:ascii="Times New Roman" w:eastAsia="Times New Roman" w:hAnsi="Times New Roman" w:cs="Times New Roman"/>
                <w:sz w:val="24"/>
                <w:szCs w:val="24"/>
              </w:rPr>
              <w:t xml:space="preserve"> участник</w:t>
            </w:r>
          </w:p>
        </w:tc>
        <w:tc>
          <w:tcPr>
            <w:tcW w:w="0" w:type="auto"/>
          </w:tcPr>
          <w:p w:rsidR="00A5244B" w:rsidRPr="001A7123" w:rsidRDefault="00A5244B"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 место</w:t>
            </w:r>
          </w:p>
        </w:tc>
      </w:tr>
      <w:tr w:rsidR="00A5244B" w:rsidRPr="001A7123" w:rsidTr="000742D8">
        <w:tc>
          <w:tcPr>
            <w:tcW w:w="0" w:type="auto"/>
          </w:tcPr>
          <w:p w:rsidR="00A5244B" w:rsidRPr="001A7123" w:rsidRDefault="00A5244B" w:rsidP="00FE1E04">
            <w:pPr>
              <w:spacing w:line="100" w:lineRule="atLeast"/>
              <w:jc w:val="both"/>
              <w:rPr>
                <w:rFonts w:ascii="Times New Roman" w:hAnsi="Times New Roman"/>
                <w:sz w:val="24"/>
                <w:szCs w:val="24"/>
              </w:rPr>
            </w:pPr>
            <w:r w:rsidRPr="001A7123">
              <w:rPr>
                <w:rFonts w:ascii="Times New Roman" w:hAnsi="Times New Roman"/>
                <w:sz w:val="24"/>
                <w:szCs w:val="24"/>
              </w:rPr>
              <w:t>9</w:t>
            </w:r>
          </w:p>
        </w:tc>
        <w:tc>
          <w:tcPr>
            <w:tcW w:w="3963" w:type="dxa"/>
          </w:tcPr>
          <w:p w:rsidR="00A5244B" w:rsidRPr="001A7123" w:rsidRDefault="000742D8"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«Тонким перышком скрипя»</w:t>
            </w:r>
          </w:p>
        </w:tc>
        <w:tc>
          <w:tcPr>
            <w:tcW w:w="1984" w:type="dxa"/>
          </w:tcPr>
          <w:p w:rsidR="00A5244B" w:rsidRPr="001A7123" w:rsidRDefault="000742D8" w:rsidP="00FE1E04">
            <w:pPr>
              <w:spacing w:line="100" w:lineRule="atLeast"/>
              <w:jc w:val="both"/>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областной</w:t>
            </w:r>
          </w:p>
        </w:tc>
        <w:tc>
          <w:tcPr>
            <w:tcW w:w="1824" w:type="dxa"/>
          </w:tcPr>
          <w:p w:rsidR="00A5244B" w:rsidRPr="001A7123" w:rsidRDefault="000742D8" w:rsidP="00FE1E04">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 участник</w:t>
            </w:r>
          </w:p>
        </w:tc>
        <w:tc>
          <w:tcPr>
            <w:tcW w:w="0" w:type="auto"/>
          </w:tcPr>
          <w:p w:rsidR="00A5244B" w:rsidRPr="001A7123" w:rsidRDefault="000742D8"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 xml:space="preserve">2 </w:t>
            </w:r>
            <w:r w:rsidR="00A5244B" w:rsidRPr="001A7123">
              <w:rPr>
                <w:rFonts w:ascii="Times New Roman" w:eastAsia="Times New Roman" w:hAnsi="Times New Roman" w:cs="Times New Roman"/>
                <w:sz w:val="24"/>
                <w:szCs w:val="24"/>
              </w:rPr>
              <w:t>место</w:t>
            </w:r>
          </w:p>
        </w:tc>
      </w:tr>
      <w:tr w:rsidR="00A5244B" w:rsidRPr="001A7123" w:rsidTr="000742D8">
        <w:tc>
          <w:tcPr>
            <w:tcW w:w="0" w:type="auto"/>
          </w:tcPr>
          <w:p w:rsidR="00A5244B" w:rsidRPr="001A7123" w:rsidRDefault="00A5244B" w:rsidP="00FE1E04">
            <w:pPr>
              <w:spacing w:line="100" w:lineRule="atLeast"/>
              <w:jc w:val="both"/>
              <w:rPr>
                <w:rFonts w:ascii="Times New Roman" w:hAnsi="Times New Roman"/>
                <w:sz w:val="24"/>
                <w:szCs w:val="24"/>
              </w:rPr>
            </w:pPr>
            <w:r w:rsidRPr="001A7123">
              <w:rPr>
                <w:rFonts w:ascii="Times New Roman" w:hAnsi="Times New Roman"/>
                <w:sz w:val="24"/>
                <w:szCs w:val="24"/>
              </w:rPr>
              <w:t>10</w:t>
            </w:r>
          </w:p>
        </w:tc>
        <w:tc>
          <w:tcPr>
            <w:tcW w:w="3963" w:type="dxa"/>
          </w:tcPr>
          <w:p w:rsidR="00A5244B" w:rsidRPr="001A7123" w:rsidRDefault="000742D8"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«Весна время наводить порядок»</w:t>
            </w:r>
          </w:p>
        </w:tc>
        <w:tc>
          <w:tcPr>
            <w:tcW w:w="1984" w:type="dxa"/>
          </w:tcPr>
          <w:p w:rsidR="00A5244B" w:rsidRPr="001A7123" w:rsidRDefault="00A5244B" w:rsidP="00FE1E04">
            <w:pPr>
              <w:spacing w:line="100" w:lineRule="atLeast"/>
              <w:jc w:val="both"/>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областной</w:t>
            </w:r>
          </w:p>
        </w:tc>
        <w:tc>
          <w:tcPr>
            <w:tcW w:w="1824" w:type="dxa"/>
          </w:tcPr>
          <w:p w:rsidR="00A5244B" w:rsidRPr="001A7123" w:rsidRDefault="00A5244B" w:rsidP="00FE1E04">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2 участник</w:t>
            </w:r>
          </w:p>
        </w:tc>
        <w:tc>
          <w:tcPr>
            <w:tcW w:w="0" w:type="auto"/>
          </w:tcPr>
          <w:p w:rsidR="00A5244B" w:rsidRPr="001A7123" w:rsidRDefault="00A5244B"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участие</w:t>
            </w:r>
          </w:p>
        </w:tc>
      </w:tr>
      <w:tr w:rsidR="00A5244B" w:rsidRPr="001A7123" w:rsidTr="000742D8">
        <w:tc>
          <w:tcPr>
            <w:tcW w:w="0" w:type="auto"/>
          </w:tcPr>
          <w:p w:rsidR="00A5244B" w:rsidRPr="001A7123" w:rsidRDefault="00A5244B" w:rsidP="00FE1E04">
            <w:pPr>
              <w:spacing w:line="100" w:lineRule="atLeast"/>
              <w:jc w:val="both"/>
              <w:rPr>
                <w:rFonts w:ascii="Times New Roman" w:hAnsi="Times New Roman"/>
                <w:sz w:val="24"/>
                <w:szCs w:val="24"/>
              </w:rPr>
            </w:pPr>
            <w:r w:rsidRPr="001A7123">
              <w:rPr>
                <w:rFonts w:ascii="Times New Roman" w:hAnsi="Times New Roman"/>
                <w:sz w:val="24"/>
                <w:szCs w:val="24"/>
              </w:rPr>
              <w:t>11</w:t>
            </w:r>
          </w:p>
        </w:tc>
        <w:tc>
          <w:tcPr>
            <w:tcW w:w="3963" w:type="dxa"/>
          </w:tcPr>
          <w:p w:rsidR="00A5244B" w:rsidRPr="001A7123" w:rsidRDefault="000742D8"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w:t>
            </w:r>
            <w:proofErr w:type="gramStart"/>
            <w:r w:rsidRPr="001A7123">
              <w:rPr>
                <w:rFonts w:ascii="Times New Roman" w:eastAsia="Times New Roman" w:hAnsi="Times New Roman" w:cs="Times New Roman"/>
                <w:sz w:val="24"/>
                <w:szCs w:val="24"/>
              </w:rPr>
              <w:t>Самоизоляция-сил</w:t>
            </w:r>
            <w:proofErr w:type="gramEnd"/>
            <w:r w:rsidRPr="001A7123">
              <w:rPr>
                <w:rFonts w:ascii="Times New Roman" w:eastAsia="Times New Roman" w:hAnsi="Times New Roman" w:cs="Times New Roman"/>
                <w:sz w:val="24"/>
                <w:szCs w:val="24"/>
              </w:rPr>
              <w:t xml:space="preserve"> аккумуляция»</w:t>
            </w:r>
          </w:p>
        </w:tc>
        <w:tc>
          <w:tcPr>
            <w:tcW w:w="1984" w:type="dxa"/>
          </w:tcPr>
          <w:p w:rsidR="00A5244B" w:rsidRPr="001A7123" w:rsidRDefault="00A5244B" w:rsidP="00FE1E04">
            <w:pPr>
              <w:spacing w:line="100" w:lineRule="atLeast"/>
              <w:jc w:val="both"/>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областной</w:t>
            </w:r>
          </w:p>
        </w:tc>
        <w:tc>
          <w:tcPr>
            <w:tcW w:w="1824" w:type="dxa"/>
          </w:tcPr>
          <w:p w:rsidR="00A5244B" w:rsidRPr="001A7123" w:rsidRDefault="00A5244B" w:rsidP="00FE1E04">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4 участника</w:t>
            </w:r>
          </w:p>
        </w:tc>
        <w:tc>
          <w:tcPr>
            <w:tcW w:w="0" w:type="auto"/>
          </w:tcPr>
          <w:p w:rsidR="00A5244B" w:rsidRPr="001A7123" w:rsidRDefault="000742D8" w:rsidP="000742D8">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Участие</w:t>
            </w:r>
          </w:p>
        </w:tc>
      </w:tr>
      <w:tr w:rsidR="00A5244B" w:rsidRPr="001A7123" w:rsidTr="000742D8">
        <w:trPr>
          <w:trHeight w:val="422"/>
        </w:trPr>
        <w:tc>
          <w:tcPr>
            <w:tcW w:w="0" w:type="auto"/>
          </w:tcPr>
          <w:p w:rsidR="00A5244B" w:rsidRPr="001A7123" w:rsidRDefault="00A5244B" w:rsidP="00FE1E04">
            <w:pPr>
              <w:spacing w:line="100" w:lineRule="atLeast"/>
              <w:jc w:val="both"/>
              <w:rPr>
                <w:rFonts w:ascii="Times New Roman" w:hAnsi="Times New Roman"/>
                <w:sz w:val="24"/>
                <w:szCs w:val="24"/>
              </w:rPr>
            </w:pPr>
            <w:r w:rsidRPr="001A7123">
              <w:rPr>
                <w:rFonts w:ascii="Times New Roman" w:hAnsi="Times New Roman"/>
                <w:sz w:val="24"/>
                <w:szCs w:val="24"/>
              </w:rPr>
              <w:t>12</w:t>
            </w:r>
          </w:p>
        </w:tc>
        <w:tc>
          <w:tcPr>
            <w:tcW w:w="3963" w:type="dxa"/>
          </w:tcPr>
          <w:p w:rsidR="00A5244B" w:rsidRPr="001A7123" w:rsidRDefault="000742D8"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«Знайка»</w:t>
            </w:r>
          </w:p>
        </w:tc>
        <w:tc>
          <w:tcPr>
            <w:tcW w:w="1984" w:type="dxa"/>
          </w:tcPr>
          <w:p w:rsidR="00A5244B" w:rsidRPr="001A7123" w:rsidRDefault="000742D8" w:rsidP="00FE1E04">
            <w:pPr>
              <w:spacing w:line="100" w:lineRule="atLeast"/>
              <w:jc w:val="both"/>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международный</w:t>
            </w:r>
          </w:p>
        </w:tc>
        <w:tc>
          <w:tcPr>
            <w:tcW w:w="1824" w:type="dxa"/>
          </w:tcPr>
          <w:p w:rsidR="00A5244B" w:rsidRPr="001A7123" w:rsidRDefault="000742D8" w:rsidP="000742D8">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 xml:space="preserve">1 </w:t>
            </w:r>
            <w:r w:rsidR="00A5244B" w:rsidRPr="001A7123">
              <w:rPr>
                <w:rFonts w:ascii="Times New Roman" w:eastAsia="Times New Roman" w:hAnsi="Times New Roman" w:cs="Times New Roman"/>
                <w:sz w:val="24"/>
                <w:szCs w:val="24"/>
              </w:rPr>
              <w:t>участник</w:t>
            </w:r>
          </w:p>
        </w:tc>
        <w:tc>
          <w:tcPr>
            <w:tcW w:w="0" w:type="auto"/>
          </w:tcPr>
          <w:p w:rsidR="00A5244B" w:rsidRPr="001A7123" w:rsidRDefault="00A5244B"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 место</w:t>
            </w:r>
          </w:p>
        </w:tc>
      </w:tr>
      <w:tr w:rsidR="000742D8" w:rsidRPr="001A7123" w:rsidTr="000742D8">
        <w:tc>
          <w:tcPr>
            <w:tcW w:w="0" w:type="auto"/>
          </w:tcPr>
          <w:p w:rsidR="000742D8" w:rsidRPr="001A7123" w:rsidRDefault="000742D8" w:rsidP="00FE1E04">
            <w:pPr>
              <w:spacing w:line="100" w:lineRule="atLeast"/>
              <w:jc w:val="both"/>
              <w:rPr>
                <w:rFonts w:ascii="Times New Roman" w:hAnsi="Times New Roman"/>
                <w:sz w:val="24"/>
                <w:szCs w:val="24"/>
              </w:rPr>
            </w:pPr>
            <w:r w:rsidRPr="001A7123">
              <w:rPr>
                <w:rFonts w:ascii="Times New Roman" w:hAnsi="Times New Roman"/>
                <w:sz w:val="24"/>
                <w:szCs w:val="24"/>
              </w:rPr>
              <w:t>13</w:t>
            </w:r>
          </w:p>
        </w:tc>
        <w:tc>
          <w:tcPr>
            <w:tcW w:w="3963" w:type="dxa"/>
          </w:tcPr>
          <w:p w:rsidR="000742D8" w:rsidRPr="001A7123" w:rsidRDefault="000742D8"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«Безопасность при пожаре»</w:t>
            </w:r>
          </w:p>
        </w:tc>
        <w:tc>
          <w:tcPr>
            <w:tcW w:w="1984" w:type="dxa"/>
          </w:tcPr>
          <w:p w:rsidR="000742D8" w:rsidRPr="001A7123" w:rsidRDefault="000742D8" w:rsidP="00793871">
            <w:pPr>
              <w:spacing w:line="100" w:lineRule="atLeast"/>
              <w:jc w:val="both"/>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международный</w:t>
            </w:r>
          </w:p>
        </w:tc>
        <w:tc>
          <w:tcPr>
            <w:tcW w:w="1824" w:type="dxa"/>
          </w:tcPr>
          <w:p w:rsidR="000742D8" w:rsidRPr="001A7123" w:rsidRDefault="000742D8" w:rsidP="000742D8">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1участник</w:t>
            </w:r>
          </w:p>
        </w:tc>
        <w:tc>
          <w:tcPr>
            <w:tcW w:w="0" w:type="auto"/>
          </w:tcPr>
          <w:p w:rsidR="000742D8" w:rsidRPr="001A7123" w:rsidRDefault="000742D8" w:rsidP="000742D8">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 место</w:t>
            </w:r>
          </w:p>
        </w:tc>
      </w:tr>
      <w:tr w:rsidR="000742D8" w:rsidRPr="001A7123" w:rsidTr="000742D8">
        <w:tc>
          <w:tcPr>
            <w:tcW w:w="0" w:type="auto"/>
          </w:tcPr>
          <w:p w:rsidR="000742D8" w:rsidRPr="001A7123" w:rsidRDefault="000742D8" w:rsidP="00FE1E04">
            <w:pPr>
              <w:spacing w:line="100" w:lineRule="atLeast"/>
              <w:jc w:val="both"/>
              <w:rPr>
                <w:rFonts w:ascii="Times New Roman" w:hAnsi="Times New Roman"/>
                <w:sz w:val="24"/>
                <w:szCs w:val="24"/>
              </w:rPr>
            </w:pPr>
            <w:r w:rsidRPr="001A7123">
              <w:rPr>
                <w:rFonts w:ascii="Times New Roman" w:hAnsi="Times New Roman"/>
                <w:sz w:val="24"/>
                <w:szCs w:val="24"/>
              </w:rPr>
              <w:t>14</w:t>
            </w:r>
          </w:p>
        </w:tc>
        <w:tc>
          <w:tcPr>
            <w:tcW w:w="3963" w:type="dxa"/>
          </w:tcPr>
          <w:p w:rsidR="000742D8" w:rsidRPr="001A7123" w:rsidRDefault="000742D8"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«Юные Эйнштеины»</w:t>
            </w:r>
          </w:p>
        </w:tc>
        <w:tc>
          <w:tcPr>
            <w:tcW w:w="1984" w:type="dxa"/>
          </w:tcPr>
          <w:p w:rsidR="000742D8" w:rsidRPr="001A7123" w:rsidRDefault="000742D8" w:rsidP="00793871">
            <w:pPr>
              <w:spacing w:line="100" w:lineRule="atLeast"/>
              <w:jc w:val="both"/>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международный</w:t>
            </w:r>
          </w:p>
        </w:tc>
        <w:tc>
          <w:tcPr>
            <w:tcW w:w="1824" w:type="dxa"/>
          </w:tcPr>
          <w:p w:rsidR="000742D8" w:rsidRPr="001A7123" w:rsidRDefault="000742D8" w:rsidP="00793871">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1участник</w:t>
            </w:r>
          </w:p>
        </w:tc>
        <w:tc>
          <w:tcPr>
            <w:tcW w:w="0" w:type="auto"/>
          </w:tcPr>
          <w:p w:rsidR="000742D8" w:rsidRPr="001A7123" w:rsidRDefault="000742D8" w:rsidP="00793871">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2 место</w:t>
            </w:r>
          </w:p>
        </w:tc>
      </w:tr>
      <w:tr w:rsidR="000742D8" w:rsidRPr="001A7123" w:rsidTr="000742D8">
        <w:tc>
          <w:tcPr>
            <w:tcW w:w="0" w:type="auto"/>
          </w:tcPr>
          <w:p w:rsidR="000742D8" w:rsidRPr="001A7123" w:rsidRDefault="000742D8" w:rsidP="00FE1E04">
            <w:pPr>
              <w:spacing w:line="100" w:lineRule="atLeast"/>
              <w:jc w:val="both"/>
              <w:rPr>
                <w:rFonts w:ascii="Times New Roman" w:hAnsi="Times New Roman"/>
                <w:sz w:val="24"/>
                <w:szCs w:val="24"/>
              </w:rPr>
            </w:pPr>
            <w:r w:rsidRPr="001A7123">
              <w:rPr>
                <w:rFonts w:ascii="Times New Roman" w:hAnsi="Times New Roman"/>
                <w:sz w:val="24"/>
                <w:szCs w:val="24"/>
              </w:rPr>
              <w:t>15</w:t>
            </w:r>
          </w:p>
        </w:tc>
        <w:tc>
          <w:tcPr>
            <w:tcW w:w="3963" w:type="dxa"/>
          </w:tcPr>
          <w:p w:rsidR="000742D8" w:rsidRPr="001A7123" w:rsidRDefault="000742D8"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«Ледяные опыты»</w:t>
            </w:r>
          </w:p>
        </w:tc>
        <w:tc>
          <w:tcPr>
            <w:tcW w:w="1984" w:type="dxa"/>
          </w:tcPr>
          <w:p w:rsidR="000742D8" w:rsidRPr="001A7123" w:rsidRDefault="000742D8" w:rsidP="00793871">
            <w:pPr>
              <w:spacing w:line="100" w:lineRule="atLeast"/>
              <w:jc w:val="both"/>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международный</w:t>
            </w:r>
          </w:p>
        </w:tc>
        <w:tc>
          <w:tcPr>
            <w:tcW w:w="1824" w:type="dxa"/>
          </w:tcPr>
          <w:p w:rsidR="000742D8" w:rsidRPr="001A7123" w:rsidRDefault="000742D8" w:rsidP="00793871">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1участник</w:t>
            </w:r>
          </w:p>
        </w:tc>
        <w:tc>
          <w:tcPr>
            <w:tcW w:w="0" w:type="auto"/>
          </w:tcPr>
          <w:p w:rsidR="000742D8" w:rsidRPr="001A7123" w:rsidRDefault="000742D8" w:rsidP="00793871">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 место</w:t>
            </w:r>
          </w:p>
        </w:tc>
      </w:tr>
      <w:tr w:rsidR="000742D8" w:rsidRPr="001A7123" w:rsidTr="000742D8">
        <w:tc>
          <w:tcPr>
            <w:tcW w:w="0" w:type="auto"/>
          </w:tcPr>
          <w:p w:rsidR="000742D8" w:rsidRPr="001A7123" w:rsidRDefault="000742D8" w:rsidP="00FE1E04">
            <w:pPr>
              <w:spacing w:line="100" w:lineRule="atLeast"/>
              <w:jc w:val="both"/>
              <w:rPr>
                <w:rFonts w:ascii="Times New Roman" w:hAnsi="Times New Roman"/>
                <w:sz w:val="24"/>
                <w:szCs w:val="24"/>
              </w:rPr>
            </w:pPr>
            <w:r w:rsidRPr="001A7123">
              <w:rPr>
                <w:rFonts w:ascii="Times New Roman" w:hAnsi="Times New Roman"/>
                <w:sz w:val="24"/>
                <w:szCs w:val="24"/>
              </w:rPr>
              <w:t>16</w:t>
            </w:r>
          </w:p>
        </w:tc>
        <w:tc>
          <w:tcPr>
            <w:tcW w:w="3963" w:type="dxa"/>
          </w:tcPr>
          <w:p w:rsidR="000742D8" w:rsidRPr="001A7123" w:rsidRDefault="000742D8"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«Мой папа и я за безопасные дороги»</w:t>
            </w:r>
          </w:p>
        </w:tc>
        <w:tc>
          <w:tcPr>
            <w:tcW w:w="1984" w:type="dxa"/>
          </w:tcPr>
          <w:p w:rsidR="000742D8" w:rsidRPr="001A7123" w:rsidRDefault="000742D8" w:rsidP="00FE1E04">
            <w:pPr>
              <w:spacing w:line="100" w:lineRule="atLeast"/>
              <w:jc w:val="both"/>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всероссийский</w:t>
            </w:r>
          </w:p>
        </w:tc>
        <w:tc>
          <w:tcPr>
            <w:tcW w:w="1824" w:type="dxa"/>
          </w:tcPr>
          <w:p w:rsidR="000742D8" w:rsidRPr="001A7123" w:rsidRDefault="000742D8" w:rsidP="00FE1E04">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2 участника</w:t>
            </w:r>
          </w:p>
        </w:tc>
        <w:tc>
          <w:tcPr>
            <w:tcW w:w="0" w:type="auto"/>
          </w:tcPr>
          <w:p w:rsidR="000742D8" w:rsidRPr="001A7123" w:rsidRDefault="000742D8" w:rsidP="000742D8">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w:t>
            </w:r>
            <w:r w:rsidR="00F77A6E" w:rsidRPr="001A7123">
              <w:rPr>
                <w:rFonts w:ascii="Times New Roman" w:eastAsia="Times New Roman" w:hAnsi="Times New Roman" w:cs="Times New Roman"/>
                <w:sz w:val="24"/>
                <w:szCs w:val="24"/>
              </w:rPr>
              <w:t xml:space="preserve"> </w:t>
            </w:r>
            <w:r w:rsidRPr="001A7123">
              <w:rPr>
                <w:rFonts w:ascii="Times New Roman" w:eastAsia="Times New Roman" w:hAnsi="Times New Roman" w:cs="Times New Roman"/>
                <w:sz w:val="24"/>
                <w:szCs w:val="24"/>
              </w:rPr>
              <w:t>место</w:t>
            </w:r>
          </w:p>
        </w:tc>
      </w:tr>
      <w:tr w:rsidR="000742D8" w:rsidRPr="001A7123" w:rsidTr="000742D8">
        <w:tc>
          <w:tcPr>
            <w:tcW w:w="0" w:type="auto"/>
          </w:tcPr>
          <w:p w:rsidR="000742D8" w:rsidRPr="001A7123" w:rsidRDefault="000742D8" w:rsidP="00FE1E04">
            <w:pPr>
              <w:spacing w:line="100" w:lineRule="atLeast"/>
              <w:jc w:val="both"/>
              <w:rPr>
                <w:rFonts w:ascii="Times New Roman" w:hAnsi="Times New Roman"/>
                <w:sz w:val="24"/>
                <w:szCs w:val="24"/>
              </w:rPr>
            </w:pPr>
            <w:r w:rsidRPr="001A7123">
              <w:rPr>
                <w:rFonts w:ascii="Times New Roman" w:hAnsi="Times New Roman"/>
                <w:sz w:val="24"/>
                <w:szCs w:val="24"/>
              </w:rPr>
              <w:t>17</w:t>
            </w:r>
          </w:p>
        </w:tc>
        <w:tc>
          <w:tcPr>
            <w:tcW w:w="3963" w:type="dxa"/>
          </w:tcPr>
          <w:p w:rsidR="000742D8" w:rsidRPr="001A7123" w:rsidRDefault="000742D8"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«Хочу все знать»</w:t>
            </w:r>
          </w:p>
        </w:tc>
        <w:tc>
          <w:tcPr>
            <w:tcW w:w="1984" w:type="dxa"/>
          </w:tcPr>
          <w:p w:rsidR="000742D8" w:rsidRPr="001A7123" w:rsidRDefault="000742D8" w:rsidP="00793871">
            <w:pPr>
              <w:spacing w:line="100" w:lineRule="atLeast"/>
              <w:jc w:val="both"/>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международный</w:t>
            </w:r>
          </w:p>
        </w:tc>
        <w:tc>
          <w:tcPr>
            <w:tcW w:w="1824" w:type="dxa"/>
          </w:tcPr>
          <w:p w:rsidR="000742D8" w:rsidRPr="001A7123" w:rsidRDefault="000742D8" w:rsidP="000742D8">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2 участника</w:t>
            </w:r>
          </w:p>
        </w:tc>
        <w:tc>
          <w:tcPr>
            <w:tcW w:w="0" w:type="auto"/>
          </w:tcPr>
          <w:p w:rsidR="000742D8" w:rsidRPr="001A7123" w:rsidRDefault="000742D8"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2 место</w:t>
            </w:r>
          </w:p>
        </w:tc>
      </w:tr>
      <w:tr w:rsidR="000742D8" w:rsidRPr="001A7123" w:rsidTr="000742D8">
        <w:tc>
          <w:tcPr>
            <w:tcW w:w="0" w:type="auto"/>
          </w:tcPr>
          <w:p w:rsidR="000742D8" w:rsidRPr="001A7123" w:rsidRDefault="000742D8" w:rsidP="00FE1E04">
            <w:pPr>
              <w:spacing w:line="100" w:lineRule="atLeast"/>
              <w:jc w:val="both"/>
              <w:rPr>
                <w:rFonts w:ascii="Times New Roman" w:hAnsi="Times New Roman"/>
                <w:sz w:val="24"/>
                <w:szCs w:val="24"/>
              </w:rPr>
            </w:pPr>
            <w:r w:rsidRPr="001A7123">
              <w:rPr>
                <w:rFonts w:ascii="Times New Roman" w:hAnsi="Times New Roman"/>
                <w:sz w:val="24"/>
                <w:szCs w:val="24"/>
              </w:rPr>
              <w:t>18</w:t>
            </w:r>
          </w:p>
        </w:tc>
        <w:tc>
          <w:tcPr>
            <w:tcW w:w="3963" w:type="dxa"/>
          </w:tcPr>
          <w:p w:rsidR="000742D8" w:rsidRPr="001A7123" w:rsidRDefault="000742D8"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«Мифы и легенды России»</w:t>
            </w:r>
          </w:p>
        </w:tc>
        <w:tc>
          <w:tcPr>
            <w:tcW w:w="1984" w:type="dxa"/>
          </w:tcPr>
          <w:p w:rsidR="000742D8" w:rsidRPr="001A7123" w:rsidRDefault="000742D8" w:rsidP="00793871">
            <w:pPr>
              <w:spacing w:line="100" w:lineRule="atLeast"/>
              <w:jc w:val="both"/>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международный</w:t>
            </w:r>
          </w:p>
        </w:tc>
        <w:tc>
          <w:tcPr>
            <w:tcW w:w="1824" w:type="dxa"/>
          </w:tcPr>
          <w:p w:rsidR="000742D8" w:rsidRPr="001A7123" w:rsidRDefault="000742D8" w:rsidP="00F77A6E">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 участник</w:t>
            </w:r>
          </w:p>
        </w:tc>
        <w:tc>
          <w:tcPr>
            <w:tcW w:w="0" w:type="auto"/>
          </w:tcPr>
          <w:p w:rsidR="000742D8" w:rsidRPr="001A7123" w:rsidRDefault="000742D8"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участие</w:t>
            </w:r>
          </w:p>
        </w:tc>
      </w:tr>
      <w:tr w:rsidR="000742D8" w:rsidRPr="001A7123" w:rsidTr="00F77A6E">
        <w:trPr>
          <w:trHeight w:val="556"/>
        </w:trPr>
        <w:tc>
          <w:tcPr>
            <w:tcW w:w="0" w:type="auto"/>
          </w:tcPr>
          <w:p w:rsidR="000742D8" w:rsidRPr="001A7123" w:rsidRDefault="000742D8" w:rsidP="00FE1E04">
            <w:pPr>
              <w:spacing w:line="100" w:lineRule="atLeast"/>
              <w:jc w:val="both"/>
              <w:rPr>
                <w:rFonts w:ascii="Times New Roman" w:hAnsi="Times New Roman"/>
                <w:sz w:val="24"/>
                <w:szCs w:val="24"/>
              </w:rPr>
            </w:pPr>
            <w:r w:rsidRPr="001A7123">
              <w:rPr>
                <w:rFonts w:ascii="Times New Roman" w:hAnsi="Times New Roman"/>
                <w:sz w:val="24"/>
                <w:szCs w:val="24"/>
              </w:rPr>
              <w:t>19</w:t>
            </w:r>
          </w:p>
        </w:tc>
        <w:tc>
          <w:tcPr>
            <w:tcW w:w="3963" w:type="dxa"/>
          </w:tcPr>
          <w:p w:rsidR="000742D8" w:rsidRPr="001A7123" w:rsidRDefault="00F77A6E"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«Чудеса для детей из ненужных вещей»</w:t>
            </w:r>
          </w:p>
        </w:tc>
        <w:tc>
          <w:tcPr>
            <w:tcW w:w="1984" w:type="dxa"/>
          </w:tcPr>
          <w:p w:rsidR="000742D8" w:rsidRPr="001A7123" w:rsidRDefault="00F77A6E" w:rsidP="00FE1E04">
            <w:pPr>
              <w:spacing w:line="100" w:lineRule="atLeast"/>
              <w:jc w:val="both"/>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муниципальный</w:t>
            </w:r>
          </w:p>
        </w:tc>
        <w:tc>
          <w:tcPr>
            <w:tcW w:w="1824" w:type="dxa"/>
          </w:tcPr>
          <w:p w:rsidR="000742D8" w:rsidRPr="001A7123" w:rsidRDefault="00F77A6E" w:rsidP="00FE1E04">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 участник</w:t>
            </w:r>
          </w:p>
        </w:tc>
        <w:tc>
          <w:tcPr>
            <w:tcW w:w="0" w:type="auto"/>
          </w:tcPr>
          <w:p w:rsidR="000742D8" w:rsidRPr="001A7123" w:rsidRDefault="00F77A6E"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участие</w:t>
            </w:r>
          </w:p>
        </w:tc>
      </w:tr>
      <w:tr w:rsidR="000742D8" w:rsidRPr="001A7123" w:rsidTr="00F77A6E">
        <w:trPr>
          <w:trHeight w:val="423"/>
        </w:trPr>
        <w:tc>
          <w:tcPr>
            <w:tcW w:w="0" w:type="auto"/>
          </w:tcPr>
          <w:p w:rsidR="000742D8" w:rsidRPr="001A7123" w:rsidRDefault="000742D8" w:rsidP="00FE1E04">
            <w:pPr>
              <w:spacing w:line="100" w:lineRule="atLeast"/>
              <w:jc w:val="both"/>
              <w:rPr>
                <w:rFonts w:ascii="Times New Roman" w:hAnsi="Times New Roman"/>
                <w:sz w:val="24"/>
                <w:szCs w:val="24"/>
              </w:rPr>
            </w:pPr>
            <w:r w:rsidRPr="001A7123">
              <w:rPr>
                <w:rFonts w:ascii="Times New Roman" w:hAnsi="Times New Roman"/>
                <w:sz w:val="24"/>
                <w:szCs w:val="24"/>
              </w:rPr>
              <w:t>20</w:t>
            </w:r>
          </w:p>
        </w:tc>
        <w:tc>
          <w:tcPr>
            <w:tcW w:w="3963" w:type="dxa"/>
          </w:tcPr>
          <w:p w:rsidR="000742D8" w:rsidRPr="001A7123" w:rsidRDefault="00F77A6E"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«Авторская кукла</w:t>
            </w:r>
            <w:r w:rsidR="000742D8" w:rsidRPr="001A7123">
              <w:rPr>
                <w:rFonts w:ascii="Times New Roman" w:eastAsia="Times New Roman" w:hAnsi="Times New Roman" w:cs="Times New Roman"/>
                <w:sz w:val="24"/>
                <w:szCs w:val="24"/>
              </w:rPr>
              <w:t>»</w:t>
            </w:r>
          </w:p>
        </w:tc>
        <w:tc>
          <w:tcPr>
            <w:tcW w:w="1984" w:type="dxa"/>
          </w:tcPr>
          <w:p w:rsidR="000742D8" w:rsidRPr="001A7123" w:rsidRDefault="00F77A6E" w:rsidP="00FE1E04">
            <w:pPr>
              <w:spacing w:line="100" w:lineRule="atLeast"/>
              <w:jc w:val="both"/>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муниципальный</w:t>
            </w:r>
          </w:p>
        </w:tc>
        <w:tc>
          <w:tcPr>
            <w:tcW w:w="1824" w:type="dxa"/>
          </w:tcPr>
          <w:p w:rsidR="000742D8" w:rsidRPr="001A7123" w:rsidRDefault="00F77A6E" w:rsidP="00FE1E04">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 участник</w:t>
            </w:r>
          </w:p>
        </w:tc>
        <w:tc>
          <w:tcPr>
            <w:tcW w:w="0" w:type="auto"/>
          </w:tcPr>
          <w:p w:rsidR="000742D8" w:rsidRPr="001A7123" w:rsidRDefault="000742D8"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участие</w:t>
            </w:r>
          </w:p>
        </w:tc>
      </w:tr>
      <w:tr w:rsidR="000742D8" w:rsidRPr="001A7123" w:rsidTr="000742D8">
        <w:tc>
          <w:tcPr>
            <w:tcW w:w="0" w:type="auto"/>
          </w:tcPr>
          <w:p w:rsidR="000742D8" w:rsidRPr="001A7123" w:rsidRDefault="000742D8" w:rsidP="00FE1E04">
            <w:pPr>
              <w:spacing w:line="100" w:lineRule="atLeast"/>
              <w:jc w:val="both"/>
              <w:rPr>
                <w:rFonts w:ascii="Times New Roman" w:hAnsi="Times New Roman"/>
                <w:sz w:val="24"/>
                <w:szCs w:val="24"/>
              </w:rPr>
            </w:pPr>
            <w:r w:rsidRPr="001A7123">
              <w:rPr>
                <w:rFonts w:ascii="Times New Roman" w:hAnsi="Times New Roman"/>
                <w:sz w:val="24"/>
                <w:szCs w:val="24"/>
              </w:rPr>
              <w:t>21</w:t>
            </w:r>
          </w:p>
        </w:tc>
        <w:tc>
          <w:tcPr>
            <w:tcW w:w="3963" w:type="dxa"/>
          </w:tcPr>
          <w:p w:rsidR="000742D8" w:rsidRPr="001A7123" w:rsidRDefault="00F77A6E"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«Доброта спасет мир»</w:t>
            </w:r>
          </w:p>
        </w:tc>
        <w:tc>
          <w:tcPr>
            <w:tcW w:w="1984" w:type="dxa"/>
          </w:tcPr>
          <w:p w:rsidR="000742D8" w:rsidRPr="001A7123" w:rsidRDefault="00F77A6E" w:rsidP="00FE1E04">
            <w:pPr>
              <w:spacing w:line="100" w:lineRule="atLeast"/>
              <w:jc w:val="both"/>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областной</w:t>
            </w:r>
          </w:p>
        </w:tc>
        <w:tc>
          <w:tcPr>
            <w:tcW w:w="1824" w:type="dxa"/>
          </w:tcPr>
          <w:p w:rsidR="000742D8" w:rsidRPr="001A7123" w:rsidRDefault="00F77A6E" w:rsidP="00FE1E04">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 участник</w:t>
            </w:r>
          </w:p>
        </w:tc>
        <w:tc>
          <w:tcPr>
            <w:tcW w:w="0" w:type="auto"/>
          </w:tcPr>
          <w:p w:rsidR="000742D8" w:rsidRPr="001A7123" w:rsidRDefault="00F77A6E"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участие</w:t>
            </w:r>
          </w:p>
        </w:tc>
      </w:tr>
      <w:tr w:rsidR="000742D8" w:rsidRPr="001A7123" w:rsidTr="000742D8">
        <w:tc>
          <w:tcPr>
            <w:tcW w:w="0" w:type="auto"/>
          </w:tcPr>
          <w:p w:rsidR="000742D8" w:rsidRPr="001A7123" w:rsidRDefault="000742D8" w:rsidP="00FE1E04">
            <w:pPr>
              <w:spacing w:line="100" w:lineRule="atLeast"/>
              <w:jc w:val="both"/>
              <w:rPr>
                <w:rFonts w:ascii="Times New Roman" w:hAnsi="Times New Roman"/>
                <w:sz w:val="24"/>
                <w:szCs w:val="24"/>
              </w:rPr>
            </w:pPr>
            <w:r w:rsidRPr="001A7123">
              <w:rPr>
                <w:rFonts w:ascii="Times New Roman" w:hAnsi="Times New Roman"/>
                <w:sz w:val="24"/>
                <w:szCs w:val="24"/>
              </w:rPr>
              <w:t>22</w:t>
            </w:r>
          </w:p>
        </w:tc>
        <w:tc>
          <w:tcPr>
            <w:tcW w:w="3963" w:type="dxa"/>
          </w:tcPr>
          <w:p w:rsidR="000742D8" w:rsidRPr="001A7123" w:rsidRDefault="00F77A6E" w:rsidP="00F77A6E">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Спортивные мероприятия, посвященные Декаде Инвалидов</w:t>
            </w:r>
          </w:p>
        </w:tc>
        <w:tc>
          <w:tcPr>
            <w:tcW w:w="1984" w:type="dxa"/>
          </w:tcPr>
          <w:p w:rsidR="000742D8" w:rsidRPr="001A7123" w:rsidRDefault="00F77A6E" w:rsidP="00FE1E04">
            <w:pPr>
              <w:spacing w:line="100" w:lineRule="atLeast"/>
              <w:jc w:val="both"/>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областные</w:t>
            </w:r>
          </w:p>
        </w:tc>
        <w:tc>
          <w:tcPr>
            <w:tcW w:w="1824" w:type="dxa"/>
          </w:tcPr>
          <w:p w:rsidR="000742D8" w:rsidRPr="001A7123" w:rsidRDefault="00F77A6E" w:rsidP="00FE1E04">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14</w:t>
            </w:r>
          </w:p>
        </w:tc>
        <w:tc>
          <w:tcPr>
            <w:tcW w:w="0" w:type="auto"/>
          </w:tcPr>
          <w:p w:rsidR="000742D8" w:rsidRPr="001A7123" w:rsidRDefault="00F77A6E"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1-3 места</w:t>
            </w:r>
          </w:p>
        </w:tc>
      </w:tr>
      <w:tr w:rsidR="000742D8" w:rsidRPr="001A7123" w:rsidTr="000742D8">
        <w:tc>
          <w:tcPr>
            <w:tcW w:w="0" w:type="auto"/>
          </w:tcPr>
          <w:p w:rsidR="000742D8" w:rsidRPr="001A7123" w:rsidRDefault="000742D8" w:rsidP="00FE1E04">
            <w:pPr>
              <w:spacing w:line="100" w:lineRule="atLeast"/>
              <w:jc w:val="both"/>
              <w:rPr>
                <w:rFonts w:ascii="Times New Roman" w:hAnsi="Times New Roman"/>
                <w:sz w:val="24"/>
                <w:szCs w:val="24"/>
              </w:rPr>
            </w:pPr>
            <w:r w:rsidRPr="001A7123">
              <w:rPr>
                <w:rFonts w:ascii="Times New Roman" w:hAnsi="Times New Roman"/>
                <w:sz w:val="24"/>
                <w:szCs w:val="24"/>
              </w:rPr>
              <w:t>23</w:t>
            </w:r>
          </w:p>
        </w:tc>
        <w:tc>
          <w:tcPr>
            <w:tcW w:w="3963" w:type="dxa"/>
          </w:tcPr>
          <w:p w:rsidR="000742D8" w:rsidRPr="001A7123" w:rsidRDefault="00F77A6E"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Спортивные соревнования по легкой атлетике</w:t>
            </w:r>
            <w:r w:rsidR="00E1622F" w:rsidRPr="001A7123">
              <w:rPr>
                <w:rFonts w:ascii="Times New Roman" w:eastAsia="Times New Roman" w:hAnsi="Times New Roman" w:cs="Times New Roman"/>
                <w:sz w:val="24"/>
                <w:szCs w:val="24"/>
              </w:rPr>
              <w:t xml:space="preserve"> Спорт-ЛИН</w:t>
            </w:r>
          </w:p>
        </w:tc>
        <w:tc>
          <w:tcPr>
            <w:tcW w:w="1984" w:type="dxa"/>
          </w:tcPr>
          <w:p w:rsidR="000742D8" w:rsidRPr="001A7123" w:rsidRDefault="00F77A6E" w:rsidP="00FE1E04">
            <w:pPr>
              <w:spacing w:line="100" w:lineRule="atLeast"/>
              <w:jc w:val="both"/>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областные</w:t>
            </w:r>
          </w:p>
        </w:tc>
        <w:tc>
          <w:tcPr>
            <w:tcW w:w="1824" w:type="dxa"/>
          </w:tcPr>
          <w:p w:rsidR="000742D8" w:rsidRPr="001A7123" w:rsidRDefault="00F77A6E" w:rsidP="00E1622F">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9</w:t>
            </w:r>
            <w:r w:rsidR="00E1622F" w:rsidRPr="001A7123">
              <w:rPr>
                <w:rFonts w:ascii="Times New Roman" w:eastAsia="Times New Roman" w:hAnsi="Times New Roman" w:cs="Times New Roman"/>
                <w:sz w:val="24"/>
                <w:szCs w:val="24"/>
              </w:rPr>
              <w:t xml:space="preserve">  участников</w:t>
            </w:r>
          </w:p>
        </w:tc>
        <w:tc>
          <w:tcPr>
            <w:tcW w:w="0" w:type="auto"/>
          </w:tcPr>
          <w:p w:rsidR="000742D8" w:rsidRPr="001A7123" w:rsidRDefault="00F77A6E"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1-3 места</w:t>
            </w:r>
          </w:p>
        </w:tc>
      </w:tr>
      <w:tr w:rsidR="000742D8" w:rsidRPr="001A7123" w:rsidTr="000742D8">
        <w:tc>
          <w:tcPr>
            <w:tcW w:w="0" w:type="auto"/>
          </w:tcPr>
          <w:p w:rsidR="000742D8" w:rsidRPr="001A7123" w:rsidRDefault="000742D8" w:rsidP="00FE1E04">
            <w:pPr>
              <w:spacing w:line="100" w:lineRule="atLeast"/>
              <w:jc w:val="both"/>
              <w:rPr>
                <w:rFonts w:ascii="Times New Roman" w:hAnsi="Times New Roman"/>
                <w:sz w:val="24"/>
                <w:szCs w:val="24"/>
              </w:rPr>
            </w:pPr>
            <w:r w:rsidRPr="001A7123">
              <w:rPr>
                <w:rFonts w:ascii="Times New Roman" w:hAnsi="Times New Roman"/>
                <w:sz w:val="24"/>
                <w:szCs w:val="24"/>
              </w:rPr>
              <w:t>24</w:t>
            </w:r>
          </w:p>
        </w:tc>
        <w:tc>
          <w:tcPr>
            <w:tcW w:w="3963" w:type="dxa"/>
          </w:tcPr>
          <w:p w:rsidR="000742D8" w:rsidRPr="001A7123" w:rsidRDefault="000742D8"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 xml:space="preserve"> Акция «Бумажный бум»</w:t>
            </w:r>
          </w:p>
        </w:tc>
        <w:tc>
          <w:tcPr>
            <w:tcW w:w="1984" w:type="dxa"/>
          </w:tcPr>
          <w:p w:rsidR="000742D8" w:rsidRPr="001A7123" w:rsidRDefault="000742D8" w:rsidP="00FE1E04">
            <w:pPr>
              <w:spacing w:line="100" w:lineRule="atLeast"/>
              <w:jc w:val="both"/>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городской</w:t>
            </w:r>
          </w:p>
        </w:tc>
        <w:tc>
          <w:tcPr>
            <w:tcW w:w="1824" w:type="dxa"/>
          </w:tcPr>
          <w:p w:rsidR="000742D8" w:rsidRPr="001A7123" w:rsidRDefault="00E1622F" w:rsidP="00FE1E04">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в</w:t>
            </w:r>
            <w:r w:rsidR="000742D8" w:rsidRPr="001A7123">
              <w:rPr>
                <w:rFonts w:ascii="Times New Roman" w:eastAsia="Times New Roman" w:hAnsi="Times New Roman" w:cs="Times New Roman"/>
                <w:sz w:val="24"/>
                <w:szCs w:val="24"/>
              </w:rPr>
              <w:t>се классы</w:t>
            </w:r>
          </w:p>
        </w:tc>
        <w:tc>
          <w:tcPr>
            <w:tcW w:w="0" w:type="auto"/>
          </w:tcPr>
          <w:p w:rsidR="000742D8" w:rsidRPr="001A7123" w:rsidRDefault="000742D8"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благодарность</w:t>
            </w:r>
          </w:p>
        </w:tc>
      </w:tr>
      <w:tr w:rsidR="000742D8" w:rsidRPr="001A7123" w:rsidTr="000742D8">
        <w:tc>
          <w:tcPr>
            <w:tcW w:w="0" w:type="auto"/>
          </w:tcPr>
          <w:p w:rsidR="000742D8" w:rsidRPr="001A7123" w:rsidRDefault="00F77A6E" w:rsidP="00FE1E04">
            <w:pPr>
              <w:spacing w:line="100" w:lineRule="atLeast"/>
              <w:jc w:val="both"/>
              <w:rPr>
                <w:rFonts w:ascii="Times New Roman" w:hAnsi="Times New Roman"/>
                <w:sz w:val="24"/>
                <w:szCs w:val="24"/>
              </w:rPr>
            </w:pPr>
            <w:r w:rsidRPr="001A7123">
              <w:rPr>
                <w:rFonts w:ascii="Times New Roman" w:hAnsi="Times New Roman"/>
                <w:sz w:val="24"/>
                <w:szCs w:val="24"/>
              </w:rPr>
              <w:t>25</w:t>
            </w:r>
          </w:p>
        </w:tc>
        <w:tc>
          <w:tcPr>
            <w:tcW w:w="3963" w:type="dxa"/>
          </w:tcPr>
          <w:p w:rsidR="000742D8" w:rsidRPr="001A7123" w:rsidRDefault="00F77A6E" w:rsidP="00FE1E04">
            <w:pPr>
              <w:rPr>
                <w:rFonts w:ascii="Times New Roman" w:eastAsia="Times New Roman" w:hAnsi="Times New Roman" w:cs="Times New Roman"/>
                <w:sz w:val="24"/>
                <w:szCs w:val="24"/>
              </w:rPr>
            </w:pPr>
            <w:proofErr w:type="gramStart"/>
            <w:r w:rsidRPr="001A7123">
              <w:rPr>
                <w:rFonts w:ascii="Times New Roman" w:eastAsia="Times New Roman" w:hAnsi="Times New Roman" w:cs="Times New Roman"/>
                <w:sz w:val="24"/>
                <w:szCs w:val="24"/>
              </w:rPr>
              <w:t>Областной</w:t>
            </w:r>
            <w:proofErr w:type="gramEnd"/>
            <w:r w:rsidRPr="001A7123">
              <w:rPr>
                <w:rFonts w:ascii="Times New Roman" w:eastAsia="Times New Roman" w:hAnsi="Times New Roman" w:cs="Times New Roman"/>
                <w:sz w:val="24"/>
                <w:szCs w:val="24"/>
              </w:rPr>
              <w:t xml:space="preserve"> мини-футбол</w:t>
            </w:r>
          </w:p>
        </w:tc>
        <w:tc>
          <w:tcPr>
            <w:tcW w:w="1984" w:type="dxa"/>
          </w:tcPr>
          <w:p w:rsidR="000742D8" w:rsidRPr="001A7123" w:rsidRDefault="00F77A6E" w:rsidP="00FE1E04">
            <w:pPr>
              <w:spacing w:line="100" w:lineRule="atLeast"/>
              <w:jc w:val="both"/>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областной</w:t>
            </w:r>
          </w:p>
        </w:tc>
        <w:tc>
          <w:tcPr>
            <w:tcW w:w="1824" w:type="dxa"/>
          </w:tcPr>
          <w:p w:rsidR="000742D8" w:rsidRPr="001A7123" w:rsidRDefault="00E1622F" w:rsidP="00FE1E04">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8 участников</w:t>
            </w:r>
          </w:p>
        </w:tc>
        <w:tc>
          <w:tcPr>
            <w:tcW w:w="0" w:type="auto"/>
          </w:tcPr>
          <w:p w:rsidR="000742D8" w:rsidRPr="001A7123" w:rsidRDefault="00E1622F"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2 место</w:t>
            </w:r>
          </w:p>
        </w:tc>
      </w:tr>
      <w:tr w:rsidR="000742D8" w:rsidRPr="001A7123" w:rsidTr="000742D8">
        <w:tc>
          <w:tcPr>
            <w:tcW w:w="0" w:type="auto"/>
          </w:tcPr>
          <w:p w:rsidR="000742D8" w:rsidRPr="001A7123" w:rsidRDefault="000742D8" w:rsidP="00FE1E04">
            <w:pPr>
              <w:spacing w:line="100" w:lineRule="atLeast"/>
              <w:jc w:val="both"/>
              <w:rPr>
                <w:rFonts w:ascii="Times New Roman" w:hAnsi="Times New Roman"/>
                <w:sz w:val="24"/>
                <w:szCs w:val="24"/>
              </w:rPr>
            </w:pPr>
            <w:r w:rsidRPr="001A7123">
              <w:rPr>
                <w:rFonts w:ascii="Times New Roman" w:hAnsi="Times New Roman"/>
                <w:sz w:val="24"/>
                <w:szCs w:val="24"/>
              </w:rPr>
              <w:t>25</w:t>
            </w:r>
          </w:p>
        </w:tc>
        <w:tc>
          <w:tcPr>
            <w:tcW w:w="3963" w:type="dxa"/>
          </w:tcPr>
          <w:p w:rsidR="000742D8" w:rsidRPr="001A7123" w:rsidRDefault="000742D8"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Экологический проект «Чистый город начинается с тебя»</w:t>
            </w:r>
          </w:p>
        </w:tc>
        <w:tc>
          <w:tcPr>
            <w:tcW w:w="1984" w:type="dxa"/>
          </w:tcPr>
          <w:p w:rsidR="000742D8" w:rsidRPr="001A7123" w:rsidRDefault="000742D8" w:rsidP="00FE1E04">
            <w:pPr>
              <w:spacing w:line="100" w:lineRule="atLeast"/>
              <w:jc w:val="both"/>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российский</w:t>
            </w:r>
          </w:p>
        </w:tc>
        <w:tc>
          <w:tcPr>
            <w:tcW w:w="1824" w:type="dxa"/>
          </w:tcPr>
          <w:p w:rsidR="000742D8" w:rsidRPr="001A7123" w:rsidRDefault="000742D8" w:rsidP="00FE1E04">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 участник</w:t>
            </w:r>
          </w:p>
        </w:tc>
        <w:tc>
          <w:tcPr>
            <w:tcW w:w="0" w:type="auto"/>
          </w:tcPr>
          <w:p w:rsidR="000742D8" w:rsidRPr="001A7123" w:rsidRDefault="000742D8"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сертификат</w:t>
            </w:r>
          </w:p>
        </w:tc>
      </w:tr>
      <w:tr w:rsidR="000742D8" w:rsidRPr="001A7123" w:rsidTr="000742D8">
        <w:trPr>
          <w:trHeight w:val="576"/>
        </w:trPr>
        <w:tc>
          <w:tcPr>
            <w:tcW w:w="0" w:type="auto"/>
          </w:tcPr>
          <w:p w:rsidR="000742D8" w:rsidRPr="001A7123" w:rsidRDefault="000742D8" w:rsidP="00FE1E04">
            <w:pPr>
              <w:spacing w:line="100" w:lineRule="atLeast"/>
              <w:jc w:val="both"/>
              <w:rPr>
                <w:rFonts w:ascii="Times New Roman" w:hAnsi="Times New Roman"/>
                <w:sz w:val="24"/>
                <w:szCs w:val="24"/>
              </w:rPr>
            </w:pPr>
            <w:r w:rsidRPr="001A7123">
              <w:rPr>
                <w:rFonts w:ascii="Times New Roman" w:hAnsi="Times New Roman"/>
                <w:sz w:val="24"/>
                <w:szCs w:val="24"/>
              </w:rPr>
              <w:lastRenderedPageBreak/>
              <w:t>26</w:t>
            </w:r>
          </w:p>
        </w:tc>
        <w:tc>
          <w:tcPr>
            <w:tcW w:w="3963" w:type="dxa"/>
          </w:tcPr>
          <w:p w:rsidR="000742D8" w:rsidRPr="001A7123" w:rsidRDefault="000742D8"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Конкурс «Волшебная кисть»</w:t>
            </w:r>
          </w:p>
        </w:tc>
        <w:tc>
          <w:tcPr>
            <w:tcW w:w="1984" w:type="dxa"/>
          </w:tcPr>
          <w:p w:rsidR="000742D8" w:rsidRPr="001A7123" w:rsidRDefault="000742D8" w:rsidP="00FE1E04">
            <w:pPr>
              <w:spacing w:line="100" w:lineRule="atLeast"/>
              <w:jc w:val="both"/>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областной</w:t>
            </w:r>
          </w:p>
        </w:tc>
        <w:tc>
          <w:tcPr>
            <w:tcW w:w="1824" w:type="dxa"/>
          </w:tcPr>
          <w:p w:rsidR="000742D8" w:rsidRPr="001A7123" w:rsidRDefault="000742D8" w:rsidP="00FE1E04">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3 участника</w:t>
            </w:r>
          </w:p>
        </w:tc>
        <w:tc>
          <w:tcPr>
            <w:tcW w:w="0" w:type="auto"/>
          </w:tcPr>
          <w:p w:rsidR="000742D8" w:rsidRPr="001A7123" w:rsidRDefault="000742D8"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1-3 место</w:t>
            </w:r>
          </w:p>
        </w:tc>
      </w:tr>
      <w:tr w:rsidR="000742D8" w:rsidRPr="001A7123" w:rsidTr="000742D8">
        <w:tc>
          <w:tcPr>
            <w:tcW w:w="0" w:type="auto"/>
          </w:tcPr>
          <w:p w:rsidR="000742D8" w:rsidRPr="001A7123" w:rsidRDefault="000742D8" w:rsidP="00FE1E04">
            <w:pPr>
              <w:spacing w:line="100" w:lineRule="atLeast"/>
              <w:jc w:val="both"/>
              <w:rPr>
                <w:rFonts w:ascii="Times New Roman" w:hAnsi="Times New Roman"/>
                <w:sz w:val="24"/>
                <w:szCs w:val="24"/>
              </w:rPr>
            </w:pPr>
            <w:r w:rsidRPr="001A7123">
              <w:rPr>
                <w:rFonts w:ascii="Times New Roman" w:hAnsi="Times New Roman"/>
                <w:sz w:val="24"/>
                <w:szCs w:val="24"/>
              </w:rPr>
              <w:t>27</w:t>
            </w:r>
          </w:p>
        </w:tc>
        <w:tc>
          <w:tcPr>
            <w:tcW w:w="3963" w:type="dxa"/>
          </w:tcPr>
          <w:p w:rsidR="000742D8" w:rsidRPr="001A7123" w:rsidRDefault="000742D8" w:rsidP="00E1622F">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w:t>
            </w:r>
            <w:r w:rsidR="00E1622F" w:rsidRPr="001A7123">
              <w:rPr>
                <w:rFonts w:ascii="Times New Roman" w:eastAsia="Times New Roman" w:hAnsi="Times New Roman" w:cs="Times New Roman"/>
                <w:sz w:val="24"/>
                <w:szCs w:val="24"/>
              </w:rPr>
              <w:t>Бусы для мамы</w:t>
            </w:r>
            <w:r w:rsidRPr="001A7123">
              <w:rPr>
                <w:rFonts w:ascii="Times New Roman" w:eastAsia="Times New Roman" w:hAnsi="Times New Roman" w:cs="Times New Roman"/>
                <w:sz w:val="24"/>
                <w:szCs w:val="24"/>
              </w:rPr>
              <w:t>»</w:t>
            </w:r>
          </w:p>
        </w:tc>
        <w:tc>
          <w:tcPr>
            <w:tcW w:w="1984" w:type="dxa"/>
          </w:tcPr>
          <w:p w:rsidR="000742D8" w:rsidRPr="001A7123" w:rsidRDefault="00E1622F" w:rsidP="00FE1E04">
            <w:pPr>
              <w:spacing w:line="100" w:lineRule="atLeast"/>
              <w:jc w:val="both"/>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городской</w:t>
            </w:r>
          </w:p>
        </w:tc>
        <w:tc>
          <w:tcPr>
            <w:tcW w:w="1824" w:type="dxa"/>
          </w:tcPr>
          <w:p w:rsidR="000742D8" w:rsidRPr="001A7123" w:rsidRDefault="00E1622F" w:rsidP="00E1622F">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 xml:space="preserve">9 </w:t>
            </w:r>
            <w:r w:rsidR="000742D8" w:rsidRPr="001A7123">
              <w:rPr>
                <w:rFonts w:ascii="Times New Roman" w:eastAsia="Times New Roman" w:hAnsi="Times New Roman" w:cs="Times New Roman"/>
                <w:sz w:val="24"/>
                <w:szCs w:val="24"/>
              </w:rPr>
              <w:t>участник</w:t>
            </w:r>
            <w:r w:rsidRPr="001A7123">
              <w:rPr>
                <w:rFonts w:ascii="Times New Roman" w:eastAsia="Times New Roman" w:hAnsi="Times New Roman" w:cs="Times New Roman"/>
                <w:sz w:val="24"/>
                <w:szCs w:val="24"/>
              </w:rPr>
              <w:t>ов</w:t>
            </w:r>
          </w:p>
        </w:tc>
        <w:tc>
          <w:tcPr>
            <w:tcW w:w="0" w:type="auto"/>
          </w:tcPr>
          <w:p w:rsidR="000742D8" w:rsidRPr="001A7123" w:rsidRDefault="00E1622F"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1-3 места</w:t>
            </w:r>
          </w:p>
        </w:tc>
      </w:tr>
      <w:tr w:rsidR="000742D8" w:rsidRPr="001A7123" w:rsidTr="000742D8">
        <w:tc>
          <w:tcPr>
            <w:tcW w:w="0" w:type="auto"/>
          </w:tcPr>
          <w:p w:rsidR="000742D8" w:rsidRPr="001A7123" w:rsidRDefault="000742D8" w:rsidP="00FE1E04">
            <w:pPr>
              <w:spacing w:line="100" w:lineRule="atLeast"/>
              <w:jc w:val="both"/>
              <w:rPr>
                <w:rFonts w:ascii="Times New Roman" w:hAnsi="Times New Roman"/>
                <w:sz w:val="24"/>
                <w:szCs w:val="24"/>
              </w:rPr>
            </w:pPr>
            <w:r w:rsidRPr="001A7123">
              <w:rPr>
                <w:rFonts w:ascii="Times New Roman" w:hAnsi="Times New Roman"/>
                <w:sz w:val="24"/>
                <w:szCs w:val="24"/>
              </w:rPr>
              <w:t>28</w:t>
            </w:r>
          </w:p>
        </w:tc>
        <w:tc>
          <w:tcPr>
            <w:tcW w:w="3963" w:type="dxa"/>
          </w:tcPr>
          <w:p w:rsidR="000742D8" w:rsidRPr="001A7123" w:rsidRDefault="000742D8"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 xml:space="preserve">Областные спортивные соревнования </w:t>
            </w:r>
            <w:proofErr w:type="gramStart"/>
            <w:r w:rsidRPr="001A7123">
              <w:rPr>
                <w:rFonts w:ascii="Times New Roman" w:eastAsia="Times New Roman" w:hAnsi="Times New Roman" w:cs="Times New Roman"/>
                <w:sz w:val="24"/>
                <w:szCs w:val="24"/>
              </w:rPr>
              <w:t>к</w:t>
            </w:r>
            <w:proofErr w:type="gramEnd"/>
            <w:r w:rsidRPr="001A7123">
              <w:rPr>
                <w:rFonts w:ascii="Times New Roman" w:eastAsia="Times New Roman" w:hAnsi="Times New Roman" w:cs="Times New Roman"/>
                <w:sz w:val="24"/>
                <w:szCs w:val="24"/>
              </w:rPr>
              <w:t xml:space="preserve"> Дню матери</w:t>
            </w:r>
          </w:p>
        </w:tc>
        <w:tc>
          <w:tcPr>
            <w:tcW w:w="1984" w:type="dxa"/>
          </w:tcPr>
          <w:p w:rsidR="000742D8" w:rsidRPr="001A7123" w:rsidRDefault="000742D8" w:rsidP="00FE1E04">
            <w:pPr>
              <w:spacing w:line="100" w:lineRule="atLeast"/>
              <w:jc w:val="both"/>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областной</w:t>
            </w:r>
          </w:p>
        </w:tc>
        <w:tc>
          <w:tcPr>
            <w:tcW w:w="1824" w:type="dxa"/>
          </w:tcPr>
          <w:p w:rsidR="000742D8" w:rsidRPr="001A7123" w:rsidRDefault="000742D8" w:rsidP="00FE1E04">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12 участников</w:t>
            </w:r>
          </w:p>
        </w:tc>
        <w:tc>
          <w:tcPr>
            <w:tcW w:w="0" w:type="auto"/>
          </w:tcPr>
          <w:p w:rsidR="000742D8" w:rsidRPr="001A7123" w:rsidRDefault="000742D8"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1-4 места, участие</w:t>
            </w:r>
          </w:p>
        </w:tc>
      </w:tr>
      <w:tr w:rsidR="00E1622F" w:rsidRPr="001A7123" w:rsidTr="000742D8">
        <w:tc>
          <w:tcPr>
            <w:tcW w:w="0" w:type="auto"/>
          </w:tcPr>
          <w:p w:rsidR="00E1622F" w:rsidRPr="001A7123" w:rsidRDefault="00E1622F" w:rsidP="00FE1E04">
            <w:pPr>
              <w:spacing w:line="100" w:lineRule="atLeast"/>
              <w:jc w:val="both"/>
              <w:rPr>
                <w:rFonts w:ascii="Times New Roman" w:hAnsi="Times New Roman"/>
                <w:sz w:val="24"/>
                <w:szCs w:val="24"/>
              </w:rPr>
            </w:pPr>
            <w:r w:rsidRPr="001A7123">
              <w:rPr>
                <w:rFonts w:ascii="Times New Roman" w:hAnsi="Times New Roman"/>
                <w:sz w:val="24"/>
                <w:szCs w:val="24"/>
              </w:rPr>
              <w:t>29</w:t>
            </w:r>
          </w:p>
        </w:tc>
        <w:tc>
          <w:tcPr>
            <w:tcW w:w="3963" w:type="dxa"/>
          </w:tcPr>
          <w:p w:rsidR="00E1622F" w:rsidRPr="001A7123" w:rsidRDefault="00E1622F"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«Абилимпикс»</w:t>
            </w:r>
          </w:p>
        </w:tc>
        <w:tc>
          <w:tcPr>
            <w:tcW w:w="1984" w:type="dxa"/>
          </w:tcPr>
          <w:p w:rsidR="00E1622F" w:rsidRPr="001A7123" w:rsidRDefault="00E1622F" w:rsidP="00FE1E04">
            <w:pPr>
              <w:spacing w:line="100" w:lineRule="atLeast"/>
              <w:jc w:val="both"/>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областной</w:t>
            </w:r>
          </w:p>
        </w:tc>
        <w:tc>
          <w:tcPr>
            <w:tcW w:w="1824" w:type="dxa"/>
          </w:tcPr>
          <w:p w:rsidR="00E1622F" w:rsidRPr="001A7123" w:rsidRDefault="00E1622F" w:rsidP="00FE1E04">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6 участников</w:t>
            </w:r>
          </w:p>
        </w:tc>
        <w:tc>
          <w:tcPr>
            <w:tcW w:w="0" w:type="auto"/>
          </w:tcPr>
          <w:p w:rsidR="00E1622F" w:rsidRPr="001A7123" w:rsidRDefault="00E1622F"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участие</w:t>
            </w:r>
          </w:p>
        </w:tc>
      </w:tr>
      <w:tr w:rsidR="00E1622F" w:rsidRPr="001A7123" w:rsidTr="000742D8">
        <w:tc>
          <w:tcPr>
            <w:tcW w:w="0" w:type="auto"/>
          </w:tcPr>
          <w:p w:rsidR="00E1622F" w:rsidRPr="001A7123" w:rsidRDefault="00E1622F" w:rsidP="00FE1E04">
            <w:pPr>
              <w:spacing w:line="100" w:lineRule="atLeast"/>
              <w:jc w:val="both"/>
              <w:rPr>
                <w:rFonts w:ascii="Times New Roman" w:hAnsi="Times New Roman"/>
                <w:sz w:val="24"/>
                <w:szCs w:val="24"/>
              </w:rPr>
            </w:pPr>
            <w:r w:rsidRPr="001A7123">
              <w:rPr>
                <w:rFonts w:ascii="Times New Roman" w:hAnsi="Times New Roman"/>
                <w:sz w:val="24"/>
                <w:szCs w:val="24"/>
              </w:rPr>
              <w:t>30</w:t>
            </w:r>
          </w:p>
        </w:tc>
        <w:tc>
          <w:tcPr>
            <w:tcW w:w="3963" w:type="dxa"/>
          </w:tcPr>
          <w:p w:rsidR="00E1622F" w:rsidRPr="001A7123" w:rsidRDefault="00E1622F"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Экодиктант</w:t>
            </w:r>
          </w:p>
        </w:tc>
        <w:tc>
          <w:tcPr>
            <w:tcW w:w="1984" w:type="dxa"/>
          </w:tcPr>
          <w:p w:rsidR="00E1622F" w:rsidRPr="001A7123" w:rsidRDefault="00E1622F" w:rsidP="00FE1E04">
            <w:pPr>
              <w:spacing w:line="100" w:lineRule="atLeast"/>
              <w:jc w:val="both"/>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всероссийский</w:t>
            </w:r>
          </w:p>
        </w:tc>
        <w:tc>
          <w:tcPr>
            <w:tcW w:w="1824" w:type="dxa"/>
          </w:tcPr>
          <w:p w:rsidR="00E1622F" w:rsidRPr="001A7123" w:rsidRDefault="00E1622F" w:rsidP="00FE1E04">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3 участника</w:t>
            </w:r>
          </w:p>
        </w:tc>
        <w:tc>
          <w:tcPr>
            <w:tcW w:w="0" w:type="auto"/>
          </w:tcPr>
          <w:p w:rsidR="00E1622F" w:rsidRPr="001A7123" w:rsidRDefault="00E1622F"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участие</w:t>
            </w:r>
          </w:p>
        </w:tc>
      </w:tr>
      <w:tr w:rsidR="00E1622F" w:rsidRPr="001A7123" w:rsidTr="000742D8">
        <w:tc>
          <w:tcPr>
            <w:tcW w:w="0" w:type="auto"/>
          </w:tcPr>
          <w:p w:rsidR="00E1622F" w:rsidRPr="001A7123" w:rsidRDefault="00E1622F" w:rsidP="00FE1E04">
            <w:pPr>
              <w:spacing w:line="100" w:lineRule="atLeast"/>
              <w:jc w:val="both"/>
              <w:rPr>
                <w:rFonts w:ascii="Times New Roman" w:hAnsi="Times New Roman"/>
                <w:sz w:val="24"/>
                <w:szCs w:val="24"/>
              </w:rPr>
            </w:pPr>
            <w:r w:rsidRPr="001A7123">
              <w:rPr>
                <w:rFonts w:ascii="Times New Roman" w:hAnsi="Times New Roman"/>
                <w:sz w:val="24"/>
                <w:szCs w:val="24"/>
              </w:rPr>
              <w:t>31</w:t>
            </w:r>
          </w:p>
        </w:tc>
        <w:tc>
          <w:tcPr>
            <w:tcW w:w="3963" w:type="dxa"/>
          </w:tcPr>
          <w:p w:rsidR="00E1622F" w:rsidRPr="001A7123" w:rsidRDefault="00E1622F"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«В мире математики»</w:t>
            </w:r>
          </w:p>
        </w:tc>
        <w:tc>
          <w:tcPr>
            <w:tcW w:w="1984" w:type="dxa"/>
          </w:tcPr>
          <w:p w:rsidR="00E1622F" w:rsidRPr="001A7123" w:rsidRDefault="00E1622F" w:rsidP="00FE1E04">
            <w:pPr>
              <w:spacing w:line="100" w:lineRule="atLeast"/>
              <w:jc w:val="both"/>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международный</w:t>
            </w:r>
          </w:p>
        </w:tc>
        <w:tc>
          <w:tcPr>
            <w:tcW w:w="1824" w:type="dxa"/>
          </w:tcPr>
          <w:p w:rsidR="00E1622F" w:rsidRPr="001A7123" w:rsidRDefault="00E1622F" w:rsidP="00FE1E04">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 участник</w:t>
            </w:r>
          </w:p>
        </w:tc>
        <w:tc>
          <w:tcPr>
            <w:tcW w:w="0" w:type="auto"/>
          </w:tcPr>
          <w:p w:rsidR="00E1622F" w:rsidRPr="001A7123" w:rsidRDefault="00E1622F"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 место</w:t>
            </w:r>
          </w:p>
        </w:tc>
      </w:tr>
      <w:tr w:rsidR="00E1622F" w:rsidRPr="001A7123" w:rsidTr="000742D8">
        <w:tc>
          <w:tcPr>
            <w:tcW w:w="0" w:type="auto"/>
          </w:tcPr>
          <w:p w:rsidR="00E1622F" w:rsidRPr="001A7123" w:rsidRDefault="00E1622F" w:rsidP="00FE1E04">
            <w:pPr>
              <w:spacing w:line="100" w:lineRule="atLeast"/>
              <w:jc w:val="both"/>
              <w:rPr>
                <w:rFonts w:ascii="Times New Roman" w:hAnsi="Times New Roman"/>
                <w:sz w:val="24"/>
                <w:szCs w:val="24"/>
              </w:rPr>
            </w:pPr>
            <w:r w:rsidRPr="001A7123">
              <w:rPr>
                <w:rFonts w:ascii="Times New Roman" w:hAnsi="Times New Roman"/>
                <w:sz w:val="24"/>
                <w:szCs w:val="24"/>
              </w:rPr>
              <w:t>32</w:t>
            </w:r>
          </w:p>
        </w:tc>
        <w:tc>
          <w:tcPr>
            <w:tcW w:w="3963" w:type="dxa"/>
          </w:tcPr>
          <w:p w:rsidR="00E1622F" w:rsidRPr="001A7123" w:rsidRDefault="00E1622F"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«Я рисую осень»</w:t>
            </w:r>
          </w:p>
        </w:tc>
        <w:tc>
          <w:tcPr>
            <w:tcW w:w="1984" w:type="dxa"/>
          </w:tcPr>
          <w:p w:rsidR="00E1622F" w:rsidRPr="001A7123" w:rsidRDefault="00E1622F" w:rsidP="00FE1E04">
            <w:pPr>
              <w:spacing w:line="100" w:lineRule="atLeast"/>
              <w:jc w:val="both"/>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муниципальный</w:t>
            </w:r>
          </w:p>
        </w:tc>
        <w:tc>
          <w:tcPr>
            <w:tcW w:w="1824" w:type="dxa"/>
          </w:tcPr>
          <w:p w:rsidR="00E1622F" w:rsidRPr="001A7123" w:rsidRDefault="00E1622F" w:rsidP="00FE1E04">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 участник</w:t>
            </w:r>
          </w:p>
        </w:tc>
        <w:tc>
          <w:tcPr>
            <w:tcW w:w="0" w:type="auto"/>
          </w:tcPr>
          <w:p w:rsidR="00E1622F" w:rsidRPr="001A7123" w:rsidRDefault="00E1622F"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 место</w:t>
            </w:r>
          </w:p>
        </w:tc>
      </w:tr>
      <w:tr w:rsidR="00E1622F" w:rsidRPr="001A7123" w:rsidTr="000742D8">
        <w:tc>
          <w:tcPr>
            <w:tcW w:w="0" w:type="auto"/>
          </w:tcPr>
          <w:p w:rsidR="00E1622F" w:rsidRPr="001A7123" w:rsidRDefault="00160CEF" w:rsidP="00FE1E04">
            <w:pPr>
              <w:spacing w:line="100" w:lineRule="atLeast"/>
              <w:jc w:val="both"/>
              <w:rPr>
                <w:rFonts w:ascii="Times New Roman" w:hAnsi="Times New Roman"/>
                <w:sz w:val="24"/>
                <w:szCs w:val="24"/>
              </w:rPr>
            </w:pPr>
            <w:r w:rsidRPr="001A7123">
              <w:rPr>
                <w:rFonts w:ascii="Times New Roman" w:hAnsi="Times New Roman"/>
                <w:sz w:val="24"/>
                <w:szCs w:val="24"/>
              </w:rPr>
              <w:t>33</w:t>
            </w:r>
          </w:p>
        </w:tc>
        <w:tc>
          <w:tcPr>
            <w:tcW w:w="3963" w:type="dxa"/>
          </w:tcPr>
          <w:p w:rsidR="00E1622F" w:rsidRPr="001A7123" w:rsidRDefault="00160CEF"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«Я без опасности»</w:t>
            </w:r>
          </w:p>
        </w:tc>
        <w:tc>
          <w:tcPr>
            <w:tcW w:w="1984" w:type="dxa"/>
          </w:tcPr>
          <w:p w:rsidR="00E1622F" w:rsidRPr="001A7123" w:rsidRDefault="00160CEF" w:rsidP="00FE1E04">
            <w:pPr>
              <w:spacing w:line="100" w:lineRule="atLeast"/>
              <w:jc w:val="both"/>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областной</w:t>
            </w:r>
          </w:p>
        </w:tc>
        <w:tc>
          <w:tcPr>
            <w:tcW w:w="1824" w:type="dxa"/>
          </w:tcPr>
          <w:p w:rsidR="00E1622F" w:rsidRPr="001A7123" w:rsidRDefault="00160CEF" w:rsidP="00FE1E04">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w:t>
            </w:r>
          </w:p>
        </w:tc>
        <w:tc>
          <w:tcPr>
            <w:tcW w:w="0" w:type="auto"/>
          </w:tcPr>
          <w:p w:rsidR="00E1622F" w:rsidRPr="001A7123" w:rsidRDefault="00160CEF"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участие</w:t>
            </w:r>
          </w:p>
        </w:tc>
      </w:tr>
      <w:tr w:rsidR="00E1622F" w:rsidRPr="001A7123" w:rsidTr="000742D8">
        <w:tc>
          <w:tcPr>
            <w:tcW w:w="0" w:type="auto"/>
          </w:tcPr>
          <w:p w:rsidR="00E1622F" w:rsidRPr="001A7123" w:rsidRDefault="00160CEF" w:rsidP="00FE1E04">
            <w:pPr>
              <w:spacing w:line="100" w:lineRule="atLeast"/>
              <w:jc w:val="both"/>
              <w:rPr>
                <w:rFonts w:ascii="Times New Roman" w:hAnsi="Times New Roman"/>
                <w:sz w:val="24"/>
                <w:szCs w:val="24"/>
              </w:rPr>
            </w:pPr>
            <w:r w:rsidRPr="001A7123">
              <w:rPr>
                <w:rFonts w:ascii="Times New Roman" w:hAnsi="Times New Roman"/>
                <w:sz w:val="24"/>
                <w:szCs w:val="24"/>
              </w:rPr>
              <w:t>34</w:t>
            </w:r>
          </w:p>
        </w:tc>
        <w:tc>
          <w:tcPr>
            <w:tcW w:w="3963" w:type="dxa"/>
          </w:tcPr>
          <w:p w:rsidR="00E1622F" w:rsidRPr="001A7123" w:rsidRDefault="00160CEF"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«Крылья ангела»</w:t>
            </w:r>
          </w:p>
        </w:tc>
        <w:tc>
          <w:tcPr>
            <w:tcW w:w="1984" w:type="dxa"/>
          </w:tcPr>
          <w:p w:rsidR="00E1622F" w:rsidRPr="001A7123" w:rsidRDefault="00160CEF" w:rsidP="00FE1E04">
            <w:pPr>
              <w:spacing w:line="100" w:lineRule="atLeast"/>
              <w:jc w:val="both"/>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всероссийский</w:t>
            </w:r>
          </w:p>
        </w:tc>
        <w:tc>
          <w:tcPr>
            <w:tcW w:w="1824" w:type="dxa"/>
          </w:tcPr>
          <w:p w:rsidR="00E1622F" w:rsidRPr="001A7123" w:rsidRDefault="00160CEF" w:rsidP="00FE1E04">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2</w:t>
            </w:r>
          </w:p>
        </w:tc>
        <w:tc>
          <w:tcPr>
            <w:tcW w:w="0" w:type="auto"/>
          </w:tcPr>
          <w:p w:rsidR="00E1622F" w:rsidRPr="001A7123" w:rsidRDefault="00160CEF"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 место</w:t>
            </w:r>
          </w:p>
        </w:tc>
      </w:tr>
      <w:tr w:rsidR="00E1622F" w:rsidRPr="001A7123" w:rsidTr="000742D8">
        <w:tc>
          <w:tcPr>
            <w:tcW w:w="0" w:type="auto"/>
          </w:tcPr>
          <w:p w:rsidR="00E1622F" w:rsidRPr="001A7123" w:rsidRDefault="00160CEF" w:rsidP="00FE1E04">
            <w:pPr>
              <w:spacing w:line="100" w:lineRule="atLeast"/>
              <w:jc w:val="both"/>
              <w:rPr>
                <w:rFonts w:ascii="Times New Roman" w:hAnsi="Times New Roman"/>
                <w:sz w:val="24"/>
                <w:szCs w:val="24"/>
              </w:rPr>
            </w:pPr>
            <w:r w:rsidRPr="001A7123">
              <w:rPr>
                <w:rFonts w:ascii="Times New Roman" w:hAnsi="Times New Roman"/>
                <w:sz w:val="24"/>
                <w:szCs w:val="24"/>
              </w:rPr>
              <w:t>35</w:t>
            </w:r>
          </w:p>
        </w:tc>
        <w:tc>
          <w:tcPr>
            <w:tcW w:w="3963" w:type="dxa"/>
          </w:tcPr>
          <w:p w:rsidR="00E1622F" w:rsidRPr="001A7123" w:rsidRDefault="00160CEF"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«Жизнь без опасности»</w:t>
            </w:r>
          </w:p>
        </w:tc>
        <w:tc>
          <w:tcPr>
            <w:tcW w:w="1984" w:type="dxa"/>
          </w:tcPr>
          <w:p w:rsidR="00E1622F" w:rsidRPr="001A7123" w:rsidRDefault="00160CEF" w:rsidP="00FE1E04">
            <w:pPr>
              <w:spacing w:line="100" w:lineRule="atLeast"/>
              <w:jc w:val="both"/>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областной</w:t>
            </w:r>
          </w:p>
        </w:tc>
        <w:tc>
          <w:tcPr>
            <w:tcW w:w="1824" w:type="dxa"/>
          </w:tcPr>
          <w:p w:rsidR="00E1622F" w:rsidRPr="001A7123" w:rsidRDefault="00160CEF" w:rsidP="00FE1E04">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2</w:t>
            </w:r>
          </w:p>
        </w:tc>
        <w:tc>
          <w:tcPr>
            <w:tcW w:w="0" w:type="auto"/>
          </w:tcPr>
          <w:p w:rsidR="00E1622F" w:rsidRPr="001A7123" w:rsidRDefault="00160CEF"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1-2 место</w:t>
            </w:r>
          </w:p>
        </w:tc>
      </w:tr>
      <w:tr w:rsidR="00E1622F" w:rsidRPr="001A7123" w:rsidTr="000742D8">
        <w:tc>
          <w:tcPr>
            <w:tcW w:w="0" w:type="auto"/>
          </w:tcPr>
          <w:p w:rsidR="00E1622F" w:rsidRPr="001A7123" w:rsidRDefault="006235F5" w:rsidP="00FE1E04">
            <w:pPr>
              <w:spacing w:line="100" w:lineRule="atLeast"/>
              <w:jc w:val="both"/>
              <w:rPr>
                <w:rFonts w:ascii="Times New Roman" w:hAnsi="Times New Roman"/>
                <w:sz w:val="24"/>
                <w:szCs w:val="24"/>
              </w:rPr>
            </w:pPr>
            <w:r w:rsidRPr="001A7123">
              <w:rPr>
                <w:rFonts w:ascii="Times New Roman" w:hAnsi="Times New Roman"/>
                <w:sz w:val="24"/>
                <w:szCs w:val="24"/>
              </w:rPr>
              <w:t>36</w:t>
            </w:r>
          </w:p>
        </w:tc>
        <w:tc>
          <w:tcPr>
            <w:tcW w:w="3963" w:type="dxa"/>
          </w:tcPr>
          <w:p w:rsidR="00E1622F" w:rsidRPr="001A7123" w:rsidRDefault="006235F5"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Эссе «Мой любимый город»</w:t>
            </w:r>
          </w:p>
        </w:tc>
        <w:tc>
          <w:tcPr>
            <w:tcW w:w="1984" w:type="dxa"/>
          </w:tcPr>
          <w:p w:rsidR="00E1622F" w:rsidRPr="001A7123" w:rsidRDefault="006235F5" w:rsidP="00FE1E04">
            <w:pPr>
              <w:spacing w:line="100" w:lineRule="atLeast"/>
              <w:jc w:val="both"/>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муниципальной</w:t>
            </w:r>
          </w:p>
        </w:tc>
        <w:tc>
          <w:tcPr>
            <w:tcW w:w="1824" w:type="dxa"/>
          </w:tcPr>
          <w:p w:rsidR="00E1622F" w:rsidRPr="001A7123" w:rsidRDefault="006235F5" w:rsidP="00FE1E04">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w:t>
            </w:r>
          </w:p>
        </w:tc>
        <w:tc>
          <w:tcPr>
            <w:tcW w:w="0" w:type="auto"/>
          </w:tcPr>
          <w:p w:rsidR="00E1622F" w:rsidRPr="001A7123" w:rsidRDefault="006235F5"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 место</w:t>
            </w:r>
          </w:p>
        </w:tc>
      </w:tr>
      <w:tr w:rsidR="00E1622F" w:rsidRPr="001A7123" w:rsidTr="000742D8">
        <w:tc>
          <w:tcPr>
            <w:tcW w:w="0" w:type="auto"/>
          </w:tcPr>
          <w:p w:rsidR="00E1622F" w:rsidRPr="001A7123" w:rsidRDefault="006235F5" w:rsidP="00FE1E04">
            <w:pPr>
              <w:spacing w:line="100" w:lineRule="atLeast"/>
              <w:jc w:val="both"/>
              <w:rPr>
                <w:rFonts w:ascii="Times New Roman" w:hAnsi="Times New Roman"/>
                <w:sz w:val="24"/>
                <w:szCs w:val="24"/>
              </w:rPr>
            </w:pPr>
            <w:r w:rsidRPr="001A7123">
              <w:rPr>
                <w:rFonts w:ascii="Times New Roman" w:hAnsi="Times New Roman"/>
                <w:sz w:val="24"/>
                <w:szCs w:val="24"/>
              </w:rPr>
              <w:t>37</w:t>
            </w:r>
          </w:p>
        </w:tc>
        <w:tc>
          <w:tcPr>
            <w:tcW w:w="3963" w:type="dxa"/>
          </w:tcPr>
          <w:p w:rsidR="00E1622F" w:rsidRPr="001A7123" w:rsidRDefault="006235F5"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«Звезда спасения»</w:t>
            </w:r>
          </w:p>
        </w:tc>
        <w:tc>
          <w:tcPr>
            <w:tcW w:w="1984" w:type="dxa"/>
          </w:tcPr>
          <w:p w:rsidR="00E1622F" w:rsidRPr="001A7123" w:rsidRDefault="006235F5" w:rsidP="00FE1E04">
            <w:pPr>
              <w:spacing w:line="100" w:lineRule="atLeast"/>
              <w:jc w:val="both"/>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всероссийский</w:t>
            </w:r>
          </w:p>
        </w:tc>
        <w:tc>
          <w:tcPr>
            <w:tcW w:w="1824" w:type="dxa"/>
          </w:tcPr>
          <w:p w:rsidR="00E1622F" w:rsidRPr="001A7123" w:rsidRDefault="006235F5" w:rsidP="00FE1E04">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5</w:t>
            </w:r>
          </w:p>
        </w:tc>
        <w:tc>
          <w:tcPr>
            <w:tcW w:w="0" w:type="auto"/>
          </w:tcPr>
          <w:p w:rsidR="00E1622F" w:rsidRPr="001A7123" w:rsidRDefault="006235F5"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участие</w:t>
            </w:r>
          </w:p>
        </w:tc>
      </w:tr>
      <w:tr w:rsidR="00E1622F" w:rsidRPr="001A7123" w:rsidTr="000742D8">
        <w:tc>
          <w:tcPr>
            <w:tcW w:w="0" w:type="auto"/>
          </w:tcPr>
          <w:p w:rsidR="00E1622F" w:rsidRPr="001A7123" w:rsidRDefault="006235F5" w:rsidP="00FE1E04">
            <w:pPr>
              <w:spacing w:line="100" w:lineRule="atLeast"/>
              <w:jc w:val="both"/>
              <w:rPr>
                <w:rFonts w:ascii="Times New Roman" w:hAnsi="Times New Roman"/>
                <w:sz w:val="24"/>
                <w:szCs w:val="24"/>
              </w:rPr>
            </w:pPr>
            <w:r w:rsidRPr="001A7123">
              <w:rPr>
                <w:rFonts w:ascii="Times New Roman" w:hAnsi="Times New Roman"/>
                <w:sz w:val="24"/>
                <w:szCs w:val="24"/>
              </w:rPr>
              <w:t>38</w:t>
            </w:r>
          </w:p>
        </w:tc>
        <w:tc>
          <w:tcPr>
            <w:tcW w:w="3963" w:type="dxa"/>
          </w:tcPr>
          <w:p w:rsidR="00E1622F" w:rsidRPr="001A7123" w:rsidRDefault="006235F5"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«Эколята-молодые защитники природы»</w:t>
            </w:r>
          </w:p>
        </w:tc>
        <w:tc>
          <w:tcPr>
            <w:tcW w:w="1984" w:type="dxa"/>
          </w:tcPr>
          <w:p w:rsidR="00E1622F" w:rsidRPr="001A7123" w:rsidRDefault="006235F5" w:rsidP="00FE1E04">
            <w:pPr>
              <w:spacing w:line="100" w:lineRule="atLeast"/>
              <w:jc w:val="both"/>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всероссийский</w:t>
            </w:r>
          </w:p>
        </w:tc>
        <w:tc>
          <w:tcPr>
            <w:tcW w:w="1824" w:type="dxa"/>
          </w:tcPr>
          <w:p w:rsidR="00E1622F" w:rsidRPr="001A7123" w:rsidRDefault="006235F5" w:rsidP="00FE1E04">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27</w:t>
            </w:r>
          </w:p>
        </w:tc>
        <w:tc>
          <w:tcPr>
            <w:tcW w:w="0" w:type="auto"/>
          </w:tcPr>
          <w:p w:rsidR="00E1622F" w:rsidRPr="001A7123" w:rsidRDefault="006235F5"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участие</w:t>
            </w:r>
          </w:p>
        </w:tc>
      </w:tr>
      <w:tr w:rsidR="00160CEF" w:rsidRPr="001A7123" w:rsidTr="000742D8">
        <w:tc>
          <w:tcPr>
            <w:tcW w:w="0" w:type="auto"/>
          </w:tcPr>
          <w:p w:rsidR="00160CEF" w:rsidRPr="001A7123" w:rsidRDefault="006235F5" w:rsidP="00FE1E04">
            <w:pPr>
              <w:spacing w:line="100" w:lineRule="atLeast"/>
              <w:jc w:val="both"/>
              <w:rPr>
                <w:rFonts w:ascii="Times New Roman" w:hAnsi="Times New Roman"/>
                <w:sz w:val="24"/>
                <w:szCs w:val="24"/>
              </w:rPr>
            </w:pPr>
            <w:r w:rsidRPr="001A7123">
              <w:rPr>
                <w:rFonts w:ascii="Times New Roman" w:hAnsi="Times New Roman"/>
                <w:sz w:val="24"/>
                <w:szCs w:val="24"/>
              </w:rPr>
              <w:t>39</w:t>
            </w:r>
          </w:p>
        </w:tc>
        <w:tc>
          <w:tcPr>
            <w:tcW w:w="3963" w:type="dxa"/>
          </w:tcPr>
          <w:p w:rsidR="00160CEF" w:rsidRPr="001A7123" w:rsidRDefault="006235F5"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«Лоскутный шар»</w:t>
            </w:r>
          </w:p>
        </w:tc>
        <w:tc>
          <w:tcPr>
            <w:tcW w:w="1984" w:type="dxa"/>
          </w:tcPr>
          <w:p w:rsidR="00160CEF" w:rsidRPr="001A7123" w:rsidRDefault="006235F5" w:rsidP="00FE1E04">
            <w:pPr>
              <w:spacing w:line="100" w:lineRule="atLeast"/>
              <w:jc w:val="both"/>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Областной</w:t>
            </w:r>
          </w:p>
        </w:tc>
        <w:tc>
          <w:tcPr>
            <w:tcW w:w="1824" w:type="dxa"/>
          </w:tcPr>
          <w:p w:rsidR="00160CEF" w:rsidRPr="001A7123" w:rsidRDefault="006235F5" w:rsidP="00FE1E04">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8</w:t>
            </w:r>
          </w:p>
        </w:tc>
        <w:tc>
          <w:tcPr>
            <w:tcW w:w="0" w:type="auto"/>
          </w:tcPr>
          <w:p w:rsidR="00160CEF" w:rsidRPr="001A7123" w:rsidRDefault="006235F5"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1-2 место</w:t>
            </w:r>
          </w:p>
        </w:tc>
      </w:tr>
      <w:tr w:rsidR="00160CEF" w:rsidRPr="001A7123" w:rsidTr="000742D8">
        <w:tc>
          <w:tcPr>
            <w:tcW w:w="0" w:type="auto"/>
          </w:tcPr>
          <w:p w:rsidR="00160CEF" w:rsidRPr="001A7123" w:rsidRDefault="006235F5" w:rsidP="00FE1E04">
            <w:pPr>
              <w:spacing w:line="100" w:lineRule="atLeast"/>
              <w:jc w:val="both"/>
              <w:rPr>
                <w:rFonts w:ascii="Times New Roman" w:hAnsi="Times New Roman"/>
                <w:sz w:val="24"/>
                <w:szCs w:val="24"/>
              </w:rPr>
            </w:pPr>
            <w:r w:rsidRPr="001A7123">
              <w:rPr>
                <w:rFonts w:ascii="Times New Roman" w:hAnsi="Times New Roman"/>
                <w:sz w:val="24"/>
                <w:szCs w:val="24"/>
              </w:rPr>
              <w:t>40</w:t>
            </w:r>
          </w:p>
        </w:tc>
        <w:tc>
          <w:tcPr>
            <w:tcW w:w="3963" w:type="dxa"/>
          </w:tcPr>
          <w:p w:rsidR="00160CEF" w:rsidRPr="001A7123" w:rsidRDefault="006235F5"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«Цветущий зимний город»</w:t>
            </w:r>
          </w:p>
        </w:tc>
        <w:tc>
          <w:tcPr>
            <w:tcW w:w="1984" w:type="dxa"/>
          </w:tcPr>
          <w:p w:rsidR="00160CEF" w:rsidRPr="001A7123" w:rsidRDefault="006235F5" w:rsidP="00FE1E04">
            <w:pPr>
              <w:spacing w:line="100" w:lineRule="atLeast"/>
              <w:jc w:val="both"/>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муниципальный</w:t>
            </w:r>
          </w:p>
        </w:tc>
        <w:tc>
          <w:tcPr>
            <w:tcW w:w="1824" w:type="dxa"/>
          </w:tcPr>
          <w:p w:rsidR="00160CEF" w:rsidRPr="001A7123" w:rsidRDefault="006235F5" w:rsidP="00FE1E04">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6</w:t>
            </w:r>
          </w:p>
        </w:tc>
        <w:tc>
          <w:tcPr>
            <w:tcW w:w="0" w:type="auto"/>
          </w:tcPr>
          <w:p w:rsidR="00160CEF" w:rsidRPr="001A7123" w:rsidRDefault="006235F5"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участие</w:t>
            </w:r>
          </w:p>
        </w:tc>
      </w:tr>
      <w:tr w:rsidR="00160CEF" w:rsidRPr="001A7123" w:rsidTr="000742D8">
        <w:tc>
          <w:tcPr>
            <w:tcW w:w="0" w:type="auto"/>
          </w:tcPr>
          <w:p w:rsidR="00160CEF" w:rsidRPr="001A7123" w:rsidRDefault="006235F5" w:rsidP="00FE1E04">
            <w:pPr>
              <w:spacing w:line="100" w:lineRule="atLeast"/>
              <w:jc w:val="both"/>
              <w:rPr>
                <w:rFonts w:ascii="Times New Roman" w:hAnsi="Times New Roman"/>
                <w:sz w:val="24"/>
                <w:szCs w:val="24"/>
              </w:rPr>
            </w:pPr>
            <w:r w:rsidRPr="001A7123">
              <w:rPr>
                <w:rFonts w:ascii="Times New Roman" w:hAnsi="Times New Roman"/>
                <w:sz w:val="24"/>
                <w:szCs w:val="24"/>
              </w:rPr>
              <w:t>41</w:t>
            </w:r>
          </w:p>
        </w:tc>
        <w:tc>
          <w:tcPr>
            <w:tcW w:w="3963" w:type="dxa"/>
          </w:tcPr>
          <w:p w:rsidR="00160CEF" w:rsidRPr="001A7123" w:rsidRDefault="006235F5" w:rsidP="008F1D59">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w:t>
            </w:r>
            <w:r w:rsidR="008F1D59" w:rsidRPr="001A7123">
              <w:rPr>
                <w:rFonts w:ascii="Times New Roman" w:eastAsia="Times New Roman" w:hAnsi="Times New Roman" w:cs="Times New Roman"/>
                <w:sz w:val="24"/>
                <w:szCs w:val="24"/>
              </w:rPr>
              <w:t>В</w:t>
            </w:r>
            <w:r w:rsidRPr="001A7123">
              <w:rPr>
                <w:rFonts w:ascii="Times New Roman" w:eastAsia="Times New Roman" w:hAnsi="Times New Roman" w:cs="Times New Roman"/>
                <w:sz w:val="24"/>
                <w:szCs w:val="24"/>
              </w:rPr>
              <w:t>осхищаясь достопримечательностями Вологды»</w:t>
            </w:r>
          </w:p>
        </w:tc>
        <w:tc>
          <w:tcPr>
            <w:tcW w:w="1984" w:type="dxa"/>
          </w:tcPr>
          <w:p w:rsidR="00160CEF" w:rsidRPr="001A7123" w:rsidRDefault="006235F5" w:rsidP="00FE1E04">
            <w:pPr>
              <w:spacing w:line="100" w:lineRule="atLeast"/>
              <w:jc w:val="both"/>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муниципальный</w:t>
            </w:r>
          </w:p>
        </w:tc>
        <w:tc>
          <w:tcPr>
            <w:tcW w:w="1824" w:type="dxa"/>
          </w:tcPr>
          <w:p w:rsidR="00160CEF" w:rsidRPr="001A7123" w:rsidRDefault="006235F5" w:rsidP="00FE1E04">
            <w:pPr>
              <w:spacing w:before="100" w:beforeAutospacing="1" w:after="100" w:afterAutospacing="1"/>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2</w:t>
            </w:r>
          </w:p>
        </w:tc>
        <w:tc>
          <w:tcPr>
            <w:tcW w:w="0" w:type="auto"/>
          </w:tcPr>
          <w:p w:rsidR="00160CEF" w:rsidRPr="001A7123" w:rsidRDefault="006235F5" w:rsidP="00FE1E04">
            <w:pPr>
              <w:rPr>
                <w:rFonts w:ascii="Times New Roman" w:eastAsia="Times New Roman" w:hAnsi="Times New Roman" w:cs="Times New Roman"/>
                <w:sz w:val="24"/>
                <w:szCs w:val="24"/>
              </w:rPr>
            </w:pPr>
            <w:r w:rsidRPr="001A7123">
              <w:rPr>
                <w:rFonts w:ascii="Times New Roman" w:eastAsia="Times New Roman" w:hAnsi="Times New Roman" w:cs="Times New Roman"/>
                <w:sz w:val="24"/>
                <w:szCs w:val="24"/>
              </w:rPr>
              <w:t>1 место</w:t>
            </w:r>
          </w:p>
        </w:tc>
      </w:tr>
    </w:tbl>
    <w:p w:rsidR="00A5244B" w:rsidRPr="001A7123" w:rsidRDefault="00A5244B" w:rsidP="00652881">
      <w:pPr>
        <w:spacing w:after="0" w:line="100" w:lineRule="atLeast"/>
        <w:jc w:val="both"/>
        <w:rPr>
          <w:sz w:val="24"/>
          <w:szCs w:val="24"/>
        </w:rPr>
      </w:pPr>
    </w:p>
    <w:p w:rsidR="00A5244B" w:rsidRPr="001A7123" w:rsidRDefault="00A5244B" w:rsidP="00652881">
      <w:pPr>
        <w:spacing w:after="0" w:line="100" w:lineRule="atLeast"/>
        <w:jc w:val="both"/>
        <w:rPr>
          <w:sz w:val="24"/>
          <w:szCs w:val="24"/>
        </w:rPr>
      </w:pPr>
    </w:p>
    <w:p w:rsidR="00AE4CAD" w:rsidRPr="001A7123" w:rsidRDefault="00AE4CAD" w:rsidP="00AE4CAD">
      <w:pPr>
        <w:pStyle w:val="1"/>
        <w:spacing w:before="0" w:after="0"/>
        <w:jc w:val="center"/>
        <w:rPr>
          <w:rFonts w:ascii="Times New Roman" w:hAnsi="Times New Roman"/>
          <w:color w:val="000000" w:themeColor="text1"/>
          <w:sz w:val="24"/>
          <w:szCs w:val="26"/>
        </w:rPr>
      </w:pPr>
      <w:r w:rsidRPr="001A7123">
        <w:rPr>
          <w:rFonts w:ascii="Times New Roman" w:hAnsi="Times New Roman"/>
          <w:color w:val="000000" w:themeColor="text1"/>
          <w:sz w:val="24"/>
          <w:szCs w:val="26"/>
        </w:rPr>
        <w:t>Обеспечение общеобразовательных программ педагогическими кадрами</w:t>
      </w:r>
    </w:p>
    <w:p w:rsidR="00AE4CAD" w:rsidRPr="001A7123" w:rsidRDefault="00AE4CAD" w:rsidP="00AE4CAD">
      <w:pPr>
        <w:spacing w:after="0"/>
      </w:pPr>
    </w:p>
    <w:tbl>
      <w:tblPr>
        <w:tblW w:w="0" w:type="auto"/>
        <w:jc w:val="center"/>
        <w:tblCellMar>
          <w:left w:w="0" w:type="dxa"/>
          <w:right w:w="0" w:type="dxa"/>
        </w:tblCellMar>
        <w:tblLook w:val="04A0"/>
      </w:tblPr>
      <w:tblGrid>
        <w:gridCol w:w="7540"/>
        <w:gridCol w:w="2472"/>
      </w:tblGrid>
      <w:tr w:rsidR="00AE4CAD" w:rsidRPr="001A7123" w:rsidTr="00AE4CAD">
        <w:trPr>
          <w:trHeight w:val="278"/>
          <w:jc w:val="center"/>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E4CAD" w:rsidRPr="001A7123" w:rsidRDefault="00AE4CAD" w:rsidP="00FE67D7">
            <w:pPr>
              <w:spacing w:after="0" w:line="240" w:lineRule="auto"/>
              <w:jc w:val="center"/>
              <w:rPr>
                <w:rFonts w:ascii="Times New Roman" w:eastAsia="Calibri" w:hAnsi="Times New Roman" w:cs="Times New Roman"/>
                <w:b/>
                <w:sz w:val="24"/>
                <w:szCs w:val="24"/>
              </w:rPr>
            </w:pPr>
            <w:r w:rsidRPr="001A7123">
              <w:rPr>
                <w:rFonts w:ascii="Times New Roman" w:eastAsia="Calibri" w:hAnsi="Times New Roman" w:cs="Times New Roman"/>
                <w:b/>
                <w:sz w:val="24"/>
                <w:szCs w:val="24"/>
              </w:rPr>
              <w:t>Сводные данные</w:t>
            </w:r>
          </w:p>
        </w:tc>
        <w:tc>
          <w:tcPr>
            <w:tcW w:w="0" w:type="auto"/>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AE4CAD" w:rsidRPr="001A7123" w:rsidRDefault="00AE4CAD" w:rsidP="00FE67D7">
            <w:pPr>
              <w:spacing w:after="0" w:line="240" w:lineRule="auto"/>
              <w:jc w:val="center"/>
              <w:rPr>
                <w:rFonts w:ascii="Times New Roman" w:eastAsia="Calibri" w:hAnsi="Times New Roman" w:cs="Times New Roman"/>
                <w:sz w:val="24"/>
                <w:szCs w:val="24"/>
              </w:rPr>
            </w:pPr>
            <w:r w:rsidRPr="001A7123">
              <w:rPr>
                <w:rFonts w:ascii="Times New Roman" w:eastAsia="Calibri" w:hAnsi="Times New Roman" w:cs="Times New Roman"/>
                <w:b/>
                <w:sz w:val="24"/>
                <w:szCs w:val="24"/>
              </w:rPr>
              <w:t>Количество</w:t>
            </w:r>
            <w:r w:rsidRPr="001A7123">
              <w:rPr>
                <w:rFonts w:ascii="Times New Roman" w:eastAsia="Calibri" w:hAnsi="Times New Roman" w:cs="Times New Roman"/>
                <w:sz w:val="24"/>
                <w:szCs w:val="24"/>
              </w:rPr>
              <w:t xml:space="preserve"> (человек)</w:t>
            </w:r>
          </w:p>
        </w:tc>
      </w:tr>
      <w:tr w:rsidR="00AE4CAD" w:rsidRPr="001A7123" w:rsidTr="00AE4CAD">
        <w:trPr>
          <w:trHeight w:val="243"/>
          <w:jc w:val="center"/>
        </w:trPr>
        <w:tc>
          <w:tcPr>
            <w:tcW w:w="0" w:type="auto"/>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AE4CAD" w:rsidRPr="001A7123" w:rsidRDefault="00AE4CAD" w:rsidP="00FE67D7">
            <w:pPr>
              <w:spacing w:after="0" w:line="240" w:lineRule="auto"/>
              <w:rPr>
                <w:rFonts w:ascii="Times New Roman" w:eastAsia="Calibri" w:hAnsi="Times New Roman" w:cs="Times New Roman"/>
                <w:sz w:val="24"/>
                <w:szCs w:val="24"/>
              </w:rPr>
            </w:pPr>
            <w:r w:rsidRPr="001A7123">
              <w:rPr>
                <w:rFonts w:ascii="Times New Roman" w:eastAsia="Calibri" w:hAnsi="Times New Roman" w:cs="Times New Roman"/>
                <w:sz w:val="24"/>
                <w:szCs w:val="24"/>
              </w:rPr>
              <w:t xml:space="preserve">Всего педагогических работников: </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AE4CAD" w:rsidRPr="001A7123" w:rsidRDefault="00844D04" w:rsidP="00FE67D7">
            <w:pPr>
              <w:spacing w:after="0" w:line="240" w:lineRule="auto"/>
              <w:jc w:val="center"/>
              <w:rPr>
                <w:rFonts w:ascii="Times New Roman" w:eastAsia="Calibri" w:hAnsi="Times New Roman" w:cs="Times New Roman"/>
                <w:sz w:val="24"/>
                <w:szCs w:val="24"/>
              </w:rPr>
            </w:pPr>
            <w:r w:rsidRPr="001A7123">
              <w:rPr>
                <w:rFonts w:ascii="Times New Roman" w:eastAsia="Calibri" w:hAnsi="Times New Roman" w:cs="Times New Roman"/>
                <w:sz w:val="24"/>
                <w:szCs w:val="24"/>
              </w:rPr>
              <w:t>59</w:t>
            </w:r>
          </w:p>
        </w:tc>
      </w:tr>
      <w:tr w:rsidR="00AE4CAD" w:rsidRPr="001A7123" w:rsidTr="00AE4CAD">
        <w:trPr>
          <w:trHeight w:val="243"/>
          <w:jc w:val="center"/>
        </w:trPr>
        <w:tc>
          <w:tcPr>
            <w:tcW w:w="0" w:type="auto"/>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AE4CAD" w:rsidRPr="001A7123" w:rsidRDefault="00AE4CAD" w:rsidP="00FE67D7">
            <w:pPr>
              <w:spacing w:after="0" w:line="240" w:lineRule="auto"/>
              <w:jc w:val="right"/>
              <w:rPr>
                <w:rFonts w:ascii="Times New Roman" w:eastAsia="Calibri" w:hAnsi="Times New Roman" w:cs="Times New Roman"/>
                <w:sz w:val="24"/>
                <w:szCs w:val="24"/>
              </w:rPr>
            </w:pPr>
            <w:r w:rsidRPr="001A7123">
              <w:rPr>
                <w:rFonts w:ascii="Times New Roman" w:eastAsia="Calibri" w:hAnsi="Times New Roman" w:cs="Times New Roman"/>
                <w:sz w:val="24"/>
                <w:szCs w:val="24"/>
              </w:rPr>
              <w:t>мужчин</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AE4CAD" w:rsidRPr="001A7123" w:rsidRDefault="00AE4CAD" w:rsidP="00844D04">
            <w:pPr>
              <w:spacing w:after="0" w:line="240" w:lineRule="auto"/>
              <w:jc w:val="center"/>
              <w:rPr>
                <w:rFonts w:ascii="Times New Roman" w:eastAsia="Calibri" w:hAnsi="Times New Roman" w:cs="Times New Roman"/>
                <w:sz w:val="24"/>
                <w:szCs w:val="24"/>
              </w:rPr>
            </w:pPr>
            <w:r w:rsidRPr="001A7123">
              <w:rPr>
                <w:rFonts w:ascii="Times New Roman" w:eastAsia="Calibri" w:hAnsi="Times New Roman" w:cs="Times New Roman"/>
                <w:sz w:val="24"/>
                <w:szCs w:val="24"/>
              </w:rPr>
              <w:t>5 (</w:t>
            </w:r>
            <w:r w:rsidR="00844D04" w:rsidRPr="001A7123">
              <w:rPr>
                <w:rFonts w:ascii="Times New Roman" w:eastAsia="Calibri" w:hAnsi="Times New Roman" w:cs="Times New Roman"/>
                <w:sz w:val="24"/>
                <w:szCs w:val="24"/>
              </w:rPr>
              <w:t>8</w:t>
            </w:r>
            <w:r w:rsidRPr="001A7123">
              <w:rPr>
                <w:rFonts w:ascii="Times New Roman" w:eastAsia="Calibri" w:hAnsi="Times New Roman" w:cs="Times New Roman"/>
                <w:sz w:val="24"/>
                <w:szCs w:val="24"/>
              </w:rPr>
              <w:t>%</w:t>
            </w:r>
            <w:r w:rsidR="00844D04" w:rsidRPr="001A7123">
              <w:rPr>
                <w:rFonts w:ascii="Times New Roman" w:eastAsia="Calibri" w:hAnsi="Times New Roman" w:cs="Times New Roman"/>
                <w:sz w:val="24"/>
                <w:szCs w:val="24"/>
              </w:rPr>
              <w:t>)</w:t>
            </w:r>
          </w:p>
        </w:tc>
      </w:tr>
      <w:tr w:rsidR="00AE4CAD" w:rsidRPr="001A7123" w:rsidTr="00AE4CAD">
        <w:trPr>
          <w:trHeight w:val="243"/>
          <w:jc w:val="center"/>
        </w:trPr>
        <w:tc>
          <w:tcPr>
            <w:tcW w:w="0" w:type="auto"/>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AE4CAD" w:rsidRPr="001A7123" w:rsidRDefault="00AE4CAD" w:rsidP="00FE67D7">
            <w:pPr>
              <w:spacing w:after="0" w:line="240" w:lineRule="auto"/>
              <w:jc w:val="right"/>
              <w:rPr>
                <w:rFonts w:ascii="Times New Roman" w:eastAsia="Calibri" w:hAnsi="Times New Roman" w:cs="Times New Roman"/>
                <w:sz w:val="24"/>
                <w:szCs w:val="24"/>
              </w:rPr>
            </w:pPr>
            <w:r w:rsidRPr="001A7123">
              <w:rPr>
                <w:rFonts w:ascii="Times New Roman" w:eastAsia="Calibri" w:hAnsi="Times New Roman" w:cs="Times New Roman"/>
                <w:sz w:val="24"/>
                <w:szCs w:val="24"/>
              </w:rPr>
              <w:t>женщин</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AE4CAD" w:rsidRPr="001A7123" w:rsidRDefault="00844D04" w:rsidP="00FE67D7">
            <w:pPr>
              <w:spacing w:after="0" w:line="240" w:lineRule="auto"/>
              <w:jc w:val="center"/>
              <w:rPr>
                <w:rFonts w:ascii="Times New Roman" w:eastAsia="Calibri" w:hAnsi="Times New Roman" w:cs="Times New Roman"/>
                <w:sz w:val="24"/>
                <w:szCs w:val="24"/>
              </w:rPr>
            </w:pPr>
            <w:r w:rsidRPr="001A7123">
              <w:rPr>
                <w:rFonts w:ascii="Times New Roman" w:eastAsia="Calibri" w:hAnsi="Times New Roman" w:cs="Times New Roman"/>
                <w:sz w:val="24"/>
                <w:szCs w:val="24"/>
              </w:rPr>
              <w:t>54 (92</w:t>
            </w:r>
            <w:r w:rsidR="00AE4CAD" w:rsidRPr="001A7123">
              <w:rPr>
                <w:rFonts w:ascii="Times New Roman" w:eastAsia="Calibri" w:hAnsi="Times New Roman" w:cs="Times New Roman"/>
                <w:sz w:val="24"/>
                <w:szCs w:val="24"/>
              </w:rPr>
              <w:t>%)</w:t>
            </w:r>
          </w:p>
        </w:tc>
      </w:tr>
      <w:tr w:rsidR="00AE4CAD" w:rsidRPr="001A7123" w:rsidTr="00AE4CAD">
        <w:trPr>
          <w:trHeight w:val="243"/>
          <w:jc w:val="center"/>
        </w:trPr>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E4CAD" w:rsidRPr="001A7123" w:rsidRDefault="00AE4CAD" w:rsidP="00FE67D7">
            <w:pPr>
              <w:spacing w:after="0" w:line="240" w:lineRule="auto"/>
              <w:jc w:val="center"/>
              <w:rPr>
                <w:rFonts w:ascii="Times New Roman" w:eastAsia="Calibri" w:hAnsi="Times New Roman" w:cs="Times New Roman"/>
                <w:sz w:val="24"/>
                <w:szCs w:val="24"/>
              </w:rPr>
            </w:pPr>
            <w:r w:rsidRPr="001A7123">
              <w:rPr>
                <w:rFonts w:ascii="Times New Roman" w:eastAsia="Calibri" w:hAnsi="Times New Roman" w:cs="Times New Roman"/>
                <w:i/>
                <w:sz w:val="24"/>
                <w:szCs w:val="24"/>
              </w:rPr>
              <w:t>Педагогический стаж:</w:t>
            </w:r>
          </w:p>
        </w:tc>
      </w:tr>
      <w:tr w:rsidR="00AE4CAD" w:rsidRPr="001A7123" w:rsidTr="00AE4CAD">
        <w:trPr>
          <w:trHeight w:val="243"/>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E4CAD" w:rsidRPr="001A7123" w:rsidRDefault="00AE4CAD" w:rsidP="00FE67D7">
            <w:pPr>
              <w:spacing w:after="0" w:line="240" w:lineRule="auto"/>
              <w:rPr>
                <w:rFonts w:ascii="Times New Roman" w:eastAsia="Calibri" w:hAnsi="Times New Roman" w:cs="Times New Roman"/>
                <w:sz w:val="24"/>
                <w:szCs w:val="24"/>
              </w:rPr>
            </w:pPr>
            <w:r w:rsidRPr="001A7123">
              <w:rPr>
                <w:rFonts w:ascii="Times New Roman" w:eastAsia="Calibri" w:hAnsi="Times New Roman" w:cs="Times New Roman"/>
                <w:sz w:val="24"/>
                <w:szCs w:val="24"/>
              </w:rPr>
              <w:t xml:space="preserve">до 5 лет </w:t>
            </w:r>
          </w:p>
        </w:tc>
        <w:tc>
          <w:tcPr>
            <w:tcW w:w="0" w:type="auto"/>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E4CAD" w:rsidRPr="001A7123" w:rsidRDefault="00844D04" w:rsidP="00FE67D7">
            <w:pPr>
              <w:spacing w:after="0" w:line="240" w:lineRule="auto"/>
              <w:jc w:val="center"/>
              <w:rPr>
                <w:rFonts w:ascii="Times New Roman" w:eastAsia="Calibri" w:hAnsi="Times New Roman" w:cs="Times New Roman"/>
                <w:sz w:val="24"/>
                <w:szCs w:val="24"/>
              </w:rPr>
            </w:pPr>
            <w:r w:rsidRPr="001A7123">
              <w:rPr>
                <w:rFonts w:ascii="Times New Roman" w:eastAsia="Calibri" w:hAnsi="Times New Roman" w:cs="Times New Roman"/>
                <w:sz w:val="24"/>
                <w:szCs w:val="24"/>
              </w:rPr>
              <w:t>1  (2</w:t>
            </w:r>
            <w:r w:rsidR="00AE4CAD" w:rsidRPr="001A7123">
              <w:rPr>
                <w:rFonts w:ascii="Times New Roman" w:eastAsia="Calibri" w:hAnsi="Times New Roman" w:cs="Times New Roman"/>
                <w:sz w:val="24"/>
                <w:szCs w:val="24"/>
              </w:rPr>
              <w:t>%)</w:t>
            </w:r>
          </w:p>
        </w:tc>
      </w:tr>
      <w:tr w:rsidR="00AE4CAD" w:rsidRPr="001A7123" w:rsidTr="00AE4CAD">
        <w:trPr>
          <w:trHeight w:val="243"/>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E4CAD" w:rsidRPr="001A7123" w:rsidRDefault="00AE4CAD" w:rsidP="00FE67D7">
            <w:pPr>
              <w:spacing w:after="0" w:line="240" w:lineRule="auto"/>
              <w:rPr>
                <w:rFonts w:ascii="Times New Roman" w:eastAsia="Calibri" w:hAnsi="Times New Roman" w:cs="Times New Roman"/>
                <w:sz w:val="24"/>
                <w:szCs w:val="24"/>
              </w:rPr>
            </w:pPr>
            <w:r w:rsidRPr="001A7123">
              <w:rPr>
                <w:rFonts w:ascii="Times New Roman" w:eastAsia="Calibri" w:hAnsi="Times New Roman" w:cs="Times New Roman"/>
                <w:sz w:val="24"/>
                <w:szCs w:val="24"/>
              </w:rPr>
              <w:t>от 5 до 10 лет</w:t>
            </w:r>
          </w:p>
        </w:tc>
        <w:tc>
          <w:tcPr>
            <w:tcW w:w="0" w:type="auto"/>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E4CAD" w:rsidRPr="001A7123" w:rsidRDefault="00844D04" w:rsidP="00FE67D7">
            <w:pPr>
              <w:spacing w:after="0" w:line="240" w:lineRule="auto"/>
              <w:jc w:val="center"/>
              <w:rPr>
                <w:rFonts w:ascii="Times New Roman" w:eastAsia="Calibri" w:hAnsi="Times New Roman" w:cs="Times New Roman"/>
                <w:sz w:val="24"/>
                <w:szCs w:val="24"/>
              </w:rPr>
            </w:pPr>
            <w:r w:rsidRPr="001A7123">
              <w:rPr>
                <w:rFonts w:ascii="Times New Roman" w:eastAsia="Calibri" w:hAnsi="Times New Roman" w:cs="Times New Roman"/>
                <w:sz w:val="24"/>
                <w:szCs w:val="24"/>
              </w:rPr>
              <w:t>6 (10</w:t>
            </w:r>
            <w:r w:rsidR="00AE4CAD" w:rsidRPr="001A7123">
              <w:rPr>
                <w:rFonts w:ascii="Times New Roman" w:eastAsia="Calibri" w:hAnsi="Times New Roman" w:cs="Times New Roman"/>
                <w:sz w:val="24"/>
                <w:szCs w:val="24"/>
              </w:rPr>
              <w:t>%)</w:t>
            </w:r>
          </w:p>
        </w:tc>
      </w:tr>
      <w:tr w:rsidR="00AE4CAD" w:rsidRPr="001A7123" w:rsidTr="00AE4CAD">
        <w:trPr>
          <w:trHeight w:val="243"/>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E4CAD" w:rsidRPr="001A7123" w:rsidRDefault="00AE4CAD" w:rsidP="00FE67D7">
            <w:pPr>
              <w:spacing w:after="0" w:line="240" w:lineRule="auto"/>
              <w:rPr>
                <w:rFonts w:ascii="Times New Roman" w:eastAsia="Calibri" w:hAnsi="Times New Roman" w:cs="Times New Roman"/>
                <w:sz w:val="24"/>
                <w:szCs w:val="24"/>
              </w:rPr>
            </w:pPr>
            <w:r w:rsidRPr="001A7123">
              <w:rPr>
                <w:rFonts w:ascii="Times New Roman" w:eastAsia="Calibri" w:hAnsi="Times New Roman" w:cs="Times New Roman"/>
                <w:sz w:val="24"/>
                <w:szCs w:val="24"/>
              </w:rPr>
              <w:t>от 10 до 20 лет</w:t>
            </w:r>
          </w:p>
        </w:tc>
        <w:tc>
          <w:tcPr>
            <w:tcW w:w="0" w:type="auto"/>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E4CAD" w:rsidRPr="001A7123" w:rsidRDefault="00AE4CAD" w:rsidP="00844D04">
            <w:pPr>
              <w:spacing w:after="0" w:line="240" w:lineRule="auto"/>
              <w:jc w:val="center"/>
              <w:rPr>
                <w:rFonts w:ascii="Times New Roman" w:eastAsia="Calibri" w:hAnsi="Times New Roman" w:cs="Times New Roman"/>
                <w:sz w:val="24"/>
                <w:szCs w:val="24"/>
              </w:rPr>
            </w:pPr>
            <w:r w:rsidRPr="001A7123">
              <w:rPr>
                <w:rFonts w:ascii="Times New Roman" w:eastAsia="Calibri" w:hAnsi="Times New Roman" w:cs="Times New Roman"/>
                <w:sz w:val="24"/>
                <w:szCs w:val="24"/>
              </w:rPr>
              <w:t>1</w:t>
            </w:r>
            <w:r w:rsidR="00844D04" w:rsidRPr="001A7123">
              <w:rPr>
                <w:rFonts w:ascii="Times New Roman" w:eastAsia="Calibri" w:hAnsi="Times New Roman" w:cs="Times New Roman"/>
                <w:sz w:val="24"/>
                <w:szCs w:val="24"/>
              </w:rPr>
              <w:t>5 (26</w:t>
            </w:r>
            <w:r w:rsidRPr="001A7123">
              <w:rPr>
                <w:rFonts w:ascii="Times New Roman" w:eastAsia="Calibri" w:hAnsi="Times New Roman" w:cs="Times New Roman"/>
                <w:sz w:val="24"/>
                <w:szCs w:val="24"/>
              </w:rPr>
              <w:t>%)</w:t>
            </w:r>
          </w:p>
        </w:tc>
      </w:tr>
      <w:tr w:rsidR="00AE4CAD" w:rsidRPr="001A7123" w:rsidTr="00AE4CAD">
        <w:trPr>
          <w:trHeight w:val="226"/>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E4CAD" w:rsidRPr="001A7123" w:rsidRDefault="00AE4CAD" w:rsidP="00FE67D7">
            <w:pPr>
              <w:spacing w:after="0" w:line="240" w:lineRule="auto"/>
              <w:rPr>
                <w:rFonts w:ascii="Times New Roman" w:eastAsia="Calibri" w:hAnsi="Times New Roman" w:cs="Times New Roman"/>
                <w:sz w:val="24"/>
                <w:szCs w:val="24"/>
              </w:rPr>
            </w:pPr>
            <w:r w:rsidRPr="001A7123">
              <w:rPr>
                <w:rFonts w:ascii="Times New Roman" w:eastAsia="Calibri" w:hAnsi="Times New Roman" w:cs="Times New Roman"/>
                <w:sz w:val="24"/>
                <w:szCs w:val="24"/>
              </w:rPr>
              <w:t>свыше 20 лет</w:t>
            </w:r>
          </w:p>
        </w:tc>
        <w:tc>
          <w:tcPr>
            <w:tcW w:w="0" w:type="auto"/>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E4CAD" w:rsidRPr="001A7123" w:rsidRDefault="00844D04" w:rsidP="00FE67D7">
            <w:pPr>
              <w:spacing w:after="0" w:line="240" w:lineRule="auto"/>
              <w:jc w:val="center"/>
              <w:rPr>
                <w:rFonts w:ascii="Times New Roman" w:eastAsia="Calibri" w:hAnsi="Times New Roman" w:cs="Times New Roman"/>
                <w:sz w:val="24"/>
                <w:szCs w:val="24"/>
              </w:rPr>
            </w:pPr>
            <w:r w:rsidRPr="001A7123">
              <w:rPr>
                <w:rFonts w:ascii="Times New Roman" w:eastAsia="Calibri" w:hAnsi="Times New Roman" w:cs="Times New Roman"/>
                <w:sz w:val="24"/>
                <w:szCs w:val="24"/>
              </w:rPr>
              <w:t>37 (62</w:t>
            </w:r>
            <w:r w:rsidR="00AE4CAD" w:rsidRPr="001A7123">
              <w:rPr>
                <w:rFonts w:ascii="Times New Roman" w:eastAsia="Calibri" w:hAnsi="Times New Roman" w:cs="Times New Roman"/>
                <w:sz w:val="24"/>
                <w:szCs w:val="24"/>
              </w:rPr>
              <w:t>%)</w:t>
            </w:r>
          </w:p>
        </w:tc>
      </w:tr>
      <w:tr w:rsidR="00AE4CAD" w:rsidRPr="001A7123" w:rsidTr="00AE4CAD">
        <w:trPr>
          <w:trHeight w:val="189"/>
          <w:jc w:val="center"/>
        </w:trPr>
        <w:tc>
          <w:tcPr>
            <w:tcW w:w="0" w:type="auto"/>
            <w:gridSpan w:val="2"/>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AE4CAD" w:rsidRPr="001A7123" w:rsidRDefault="00AE4CAD" w:rsidP="00FE67D7">
            <w:pPr>
              <w:spacing w:after="0" w:line="240" w:lineRule="auto"/>
              <w:jc w:val="center"/>
              <w:rPr>
                <w:rFonts w:ascii="Times New Roman" w:eastAsia="Calibri" w:hAnsi="Times New Roman" w:cs="Times New Roman"/>
                <w:sz w:val="24"/>
                <w:szCs w:val="24"/>
              </w:rPr>
            </w:pPr>
            <w:r w:rsidRPr="001A7123">
              <w:rPr>
                <w:rFonts w:ascii="Times New Roman" w:eastAsia="Calibri" w:hAnsi="Times New Roman" w:cs="Times New Roman"/>
                <w:i/>
                <w:sz w:val="24"/>
                <w:szCs w:val="24"/>
              </w:rPr>
              <w:t>Имеют квалификационные категории:</w:t>
            </w:r>
          </w:p>
        </w:tc>
      </w:tr>
      <w:tr w:rsidR="00AE4CAD" w:rsidRPr="001A7123" w:rsidTr="00AE4CAD">
        <w:trPr>
          <w:trHeight w:val="203"/>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E4CAD" w:rsidRPr="001A7123" w:rsidRDefault="00AE4CAD" w:rsidP="00FE67D7">
            <w:pPr>
              <w:spacing w:after="0" w:line="240" w:lineRule="auto"/>
              <w:rPr>
                <w:rFonts w:ascii="Times New Roman" w:eastAsia="Calibri" w:hAnsi="Times New Roman" w:cs="Times New Roman"/>
                <w:sz w:val="24"/>
                <w:szCs w:val="24"/>
              </w:rPr>
            </w:pPr>
            <w:r w:rsidRPr="001A7123">
              <w:rPr>
                <w:rFonts w:ascii="Times New Roman" w:eastAsia="Calibri" w:hAnsi="Times New Roman" w:cs="Times New Roman"/>
                <w:sz w:val="24"/>
                <w:szCs w:val="24"/>
              </w:rPr>
              <w:t xml:space="preserve">-  высшую  </w:t>
            </w:r>
          </w:p>
        </w:tc>
        <w:tc>
          <w:tcPr>
            <w:tcW w:w="0" w:type="auto"/>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E4CAD" w:rsidRPr="001A7123" w:rsidRDefault="00844D04" w:rsidP="00844D04">
            <w:pPr>
              <w:spacing w:after="0" w:line="240" w:lineRule="auto"/>
              <w:jc w:val="center"/>
              <w:rPr>
                <w:rFonts w:ascii="Times New Roman" w:eastAsia="Calibri" w:hAnsi="Times New Roman" w:cs="Times New Roman"/>
                <w:sz w:val="24"/>
                <w:szCs w:val="24"/>
              </w:rPr>
            </w:pPr>
            <w:r w:rsidRPr="001A7123">
              <w:rPr>
                <w:rFonts w:ascii="Times New Roman" w:eastAsia="Calibri" w:hAnsi="Times New Roman" w:cs="Times New Roman"/>
                <w:sz w:val="24"/>
                <w:szCs w:val="24"/>
              </w:rPr>
              <w:t>28</w:t>
            </w:r>
            <w:r w:rsidR="00AE4CAD" w:rsidRPr="001A7123">
              <w:rPr>
                <w:rFonts w:ascii="Times New Roman" w:eastAsia="Calibri" w:hAnsi="Times New Roman" w:cs="Times New Roman"/>
                <w:sz w:val="24"/>
                <w:szCs w:val="24"/>
              </w:rPr>
              <w:t xml:space="preserve"> (</w:t>
            </w:r>
            <w:r w:rsidRPr="001A7123">
              <w:rPr>
                <w:rFonts w:ascii="Times New Roman" w:eastAsia="Calibri" w:hAnsi="Times New Roman" w:cs="Times New Roman"/>
                <w:sz w:val="24"/>
                <w:szCs w:val="24"/>
              </w:rPr>
              <w:t>47</w:t>
            </w:r>
            <w:r w:rsidR="00AE4CAD" w:rsidRPr="001A7123">
              <w:rPr>
                <w:rFonts w:ascii="Times New Roman" w:eastAsia="Calibri" w:hAnsi="Times New Roman" w:cs="Times New Roman"/>
                <w:sz w:val="24"/>
                <w:szCs w:val="24"/>
              </w:rPr>
              <w:t>%)</w:t>
            </w:r>
          </w:p>
        </w:tc>
      </w:tr>
      <w:tr w:rsidR="00AE4CAD" w:rsidRPr="001A7123" w:rsidTr="00AE4CAD">
        <w:trPr>
          <w:trHeight w:val="305"/>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E4CAD" w:rsidRPr="001A7123" w:rsidRDefault="00AE4CAD" w:rsidP="00FE67D7">
            <w:pPr>
              <w:spacing w:after="0" w:line="240" w:lineRule="auto"/>
              <w:rPr>
                <w:rFonts w:ascii="Times New Roman" w:eastAsia="Calibri" w:hAnsi="Times New Roman" w:cs="Times New Roman"/>
                <w:sz w:val="24"/>
                <w:szCs w:val="24"/>
              </w:rPr>
            </w:pPr>
            <w:r w:rsidRPr="001A7123">
              <w:rPr>
                <w:rFonts w:ascii="Times New Roman" w:eastAsia="Calibri" w:hAnsi="Times New Roman" w:cs="Times New Roman"/>
                <w:sz w:val="24"/>
                <w:szCs w:val="24"/>
              </w:rPr>
              <w:t>- 1 категорию</w:t>
            </w:r>
          </w:p>
        </w:tc>
        <w:tc>
          <w:tcPr>
            <w:tcW w:w="0" w:type="auto"/>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E4CAD" w:rsidRPr="001A7123" w:rsidRDefault="00844D04" w:rsidP="00844D04">
            <w:pPr>
              <w:spacing w:after="0" w:line="240" w:lineRule="auto"/>
              <w:jc w:val="center"/>
              <w:rPr>
                <w:rFonts w:ascii="Times New Roman" w:eastAsia="Calibri" w:hAnsi="Times New Roman" w:cs="Times New Roman"/>
                <w:sz w:val="24"/>
                <w:szCs w:val="24"/>
              </w:rPr>
            </w:pPr>
            <w:r w:rsidRPr="001A7123">
              <w:rPr>
                <w:rFonts w:ascii="Times New Roman" w:eastAsia="Calibri" w:hAnsi="Times New Roman" w:cs="Times New Roman"/>
                <w:sz w:val="24"/>
                <w:szCs w:val="24"/>
              </w:rPr>
              <w:t>15</w:t>
            </w:r>
            <w:r w:rsidR="00AE4CAD" w:rsidRPr="001A7123">
              <w:rPr>
                <w:rFonts w:ascii="Times New Roman" w:eastAsia="Calibri" w:hAnsi="Times New Roman" w:cs="Times New Roman"/>
                <w:sz w:val="24"/>
                <w:szCs w:val="24"/>
              </w:rPr>
              <w:t xml:space="preserve"> (</w:t>
            </w:r>
            <w:r w:rsidRPr="001A7123">
              <w:rPr>
                <w:rFonts w:ascii="Times New Roman" w:eastAsia="Calibri" w:hAnsi="Times New Roman" w:cs="Times New Roman"/>
                <w:sz w:val="24"/>
                <w:szCs w:val="24"/>
              </w:rPr>
              <w:t>26</w:t>
            </w:r>
            <w:r w:rsidR="00AE4CAD" w:rsidRPr="001A7123">
              <w:rPr>
                <w:rFonts w:ascii="Times New Roman" w:eastAsia="Calibri" w:hAnsi="Times New Roman" w:cs="Times New Roman"/>
                <w:sz w:val="24"/>
                <w:szCs w:val="24"/>
              </w:rPr>
              <w:t>%)</w:t>
            </w:r>
          </w:p>
        </w:tc>
      </w:tr>
      <w:tr w:rsidR="00AE4CAD" w:rsidRPr="001A7123" w:rsidTr="00AE4CAD">
        <w:trPr>
          <w:trHeight w:val="211"/>
          <w:jc w:val="center"/>
        </w:trPr>
        <w:tc>
          <w:tcPr>
            <w:tcW w:w="0" w:type="auto"/>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AE4CAD" w:rsidRPr="001A7123" w:rsidRDefault="00AE4CAD" w:rsidP="00FE67D7">
            <w:pPr>
              <w:spacing w:after="0" w:line="240" w:lineRule="auto"/>
              <w:rPr>
                <w:rFonts w:ascii="Times New Roman" w:eastAsia="Calibri" w:hAnsi="Times New Roman" w:cs="Times New Roman"/>
                <w:sz w:val="24"/>
                <w:szCs w:val="24"/>
              </w:rPr>
            </w:pPr>
            <w:r w:rsidRPr="001A7123">
              <w:rPr>
                <w:rFonts w:ascii="Times New Roman" w:eastAsia="Calibri" w:hAnsi="Times New Roman" w:cs="Times New Roman"/>
                <w:sz w:val="24"/>
                <w:szCs w:val="24"/>
              </w:rPr>
              <w:t>-  без категории</w:t>
            </w:r>
          </w:p>
        </w:tc>
        <w:tc>
          <w:tcPr>
            <w:tcW w:w="0" w:type="auto"/>
            <w:tcBorders>
              <w:top w:val="nil"/>
              <w:left w:val="nil"/>
              <w:bottom w:val="single" w:sz="8" w:space="0" w:color="auto"/>
              <w:right w:val="single" w:sz="8" w:space="0" w:color="000000"/>
            </w:tcBorders>
            <w:tcMar>
              <w:top w:w="0" w:type="dxa"/>
              <w:left w:w="108" w:type="dxa"/>
              <w:bottom w:w="0" w:type="dxa"/>
              <w:right w:w="108" w:type="dxa"/>
            </w:tcMar>
            <w:vAlign w:val="center"/>
            <w:hideMark/>
          </w:tcPr>
          <w:p w:rsidR="00AE4CAD" w:rsidRPr="001A7123" w:rsidRDefault="00AE4CAD" w:rsidP="00844D04">
            <w:pPr>
              <w:spacing w:after="0" w:line="240" w:lineRule="auto"/>
              <w:jc w:val="center"/>
              <w:rPr>
                <w:rFonts w:ascii="Times New Roman" w:eastAsia="Calibri" w:hAnsi="Times New Roman" w:cs="Times New Roman"/>
                <w:sz w:val="24"/>
                <w:szCs w:val="24"/>
              </w:rPr>
            </w:pPr>
            <w:r w:rsidRPr="001A7123">
              <w:rPr>
                <w:rFonts w:ascii="Times New Roman" w:eastAsia="Calibri" w:hAnsi="Times New Roman" w:cs="Times New Roman"/>
                <w:sz w:val="24"/>
                <w:szCs w:val="24"/>
              </w:rPr>
              <w:t>1</w:t>
            </w:r>
            <w:r w:rsidR="00844D04" w:rsidRPr="001A7123">
              <w:rPr>
                <w:rFonts w:ascii="Times New Roman" w:eastAsia="Calibri" w:hAnsi="Times New Roman" w:cs="Times New Roman"/>
                <w:sz w:val="24"/>
                <w:szCs w:val="24"/>
              </w:rPr>
              <w:t>6</w:t>
            </w:r>
            <w:r w:rsidRPr="001A7123">
              <w:rPr>
                <w:rFonts w:ascii="Times New Roman" w:eastAsia="Calibri" w:hAnsi="Times New Roman" w:cs="Times New Roman"/>
                <w:sz w:val="24"/>
                <w:szCs w:val="24"/>
              </w:rPr>
              <w:t xml:space="preserve"> (</w:t>
            </w:r>
            <w:r w:rsidR="00844D04" w:rsidRPr="001A7123">
              <w:rPr>
                <w:rFonts w:ascii="Times New Roman" w:eastAsia="Calibri" w:hAnsi="Times New Roman" w:cs="Times New Roman"/>
                <w:sz w:val="24"/>
                <w:szCs w:val="24"/>
              </w:rPr>
              <w:t>27</w:t>
            </w:r>
            <w:r w:rsidRPr="001A7123">
              <w:rPr>
                <w:rFonts w:ascii="Times New Roman" w:eastAsia="Calibri" w:hAnsi="Times New Roman" w:cs="Times New Roman"/>
                <w:sz w:val="24"/>
                <w:szCs w:val="24"/>
              </w:rPr>
              <w:t>%)</w:t>
            </w:r>
          </w:p>
        </w:tc>
      </w:tr>
      <w:tr w:rsidR="00AE4CAD" w:rsidRPr="001A7123" w:rsidTr="00AE4CAD">
        <w:trPr>
          <w:trHeight w:val="115"/>
          <w:jc w:val="center"/>
        </w:trPr>
        <w:tc>
          <w:tcPr>
            <w:tcW w:w="0" w:type="auto"/>
            <w:gridSpan w:val="2"/>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AE4CAD" w:rsidRPr="001A7123" w:rsidRDefault="00AE4CAD" w:rsidP="00FE67D7">
            <w:pPr>
              <w:spacing w:after="0" w:line="240" w:lineRule="auto"/>
              <w:jc w:val="center"/>
              <w:rPr>
                <w:rFonts w:ascii="Times New Roman" w:eastAsia="Calibri" w:hAnsi="Times New Roman" w:cs="Times New Roman"/>
                <w:i/>
                <w:sz w:val="24"/>
                <w:szCs w:val="24"/>
              </w:rPr>
            </w:pPr>
            <w:r w:rsidRPr="001A7123">
              <w:rPr>
                <w:rFonts w:ascii="Times New Roman" w:eastAsia="Calibri" w:hAnsi="Times New Roman" w:cs="Times New Roman"/>
                <w:i/>
                <w:sz w:val="24"/>
                <w:szCs w:val="24"/>
              </w:rPr>
              <w:t>Образование:</w:t>
            </w:r>
          </w:p>
        </w:tc>
      </w:tr>
      <w:tr w:rsidR="00AE4CAD" w:rsidRPr="001A7123" w:rsidTr="00AE4CAD">
        <w:trPr>
          <w:trHeight w:val="183"/>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E4CAD" w:rsidRPr="001A7123" w:rsidRDefault="00AE4CAD" w:rsidP="00FE67D7">
            <w:pPr>
              <w:spacing w:after="0" w:line="240" w:lineRule="auto"/>
              <w:rPr>
                <w:rFonts w:ascii="Times New Roman" w:eastAsia="Calibri" w:hAnsi="Times New Roman" w:cs="Times New Roman"/>
                <w:sz w:val="24"/>
                <w:szCs w:val="24"/>
              </w:rPr>
            </w:pPr>
            <w:r w:rsidRPr="001A7123">
              <w:rPr>
                <w:rFonts w:ascii="Times New Roman" w:eastAsia="Calibri" w:hAnsi="Times New Roman" w:cs="Times New Roman"/>
                <w:sz w:val="24"/>
                <w:szCs w:val="24"/>
              </w:rPr>
              <w:t xml:space="preserve">- высшее </w:t>
            </w:r>
          </w:p>
        </w:tc>
        <w:tc>
          <w:tcPr>
            <w:tcW w:w="0" w:type="auto"/>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E4CAD" w:rsidRPr="001A7123" w:rsidRDefault="00844D04" w:rsidP="00FE67D7">
            <w:pPr>
              <w:spacing w:after="0" w:line="240" w:lineRule="auto"/>
              <w:jc w:val="center"/>
              <w:rPr>
                <w:rFonts w:ascii="Times New Roman" w:eastAsia="Calibri" w:hAnsi="Times New Roman" w:cs="Times New Roman"/>
                <w:sz w:val="24"/>
                <w:szCs w:val="24"/>
              </w:rPr>
            </w:pPr>
            <w:r w:rsidRPr="001A7123">
              <w:rPr>
                <w:rFonts w:ascii="Times New Roman" w:eastAsia="Calibri" w:hAnsi="Times New Roman" w:cs="Times New Roman"/>
                <w:sz w:val="24"/>
                <w:szCs w:val="24"/>
              </w:rPr>
              <w:t>47</w:t>
            </w:r>
            <w:r w:rsidR="00AE4CAD" w:rsidRPr="001A7123">
              <w:rPr>
                <w:rFonts w:ascii="Times New Roman" w:eastAsia="Calibri" w:hAnsi="Times New Roman" w:cs="Times New Roman"/>
                <w:sz w:val="24"/>
                <w:szCs w:val="24"/>
              </w:rPr>
              <w:t xml:space="preserve"> (80%)</w:t>
            </w:r>
          </w:p>
        </w:tc>
      </w:tr>
      <w:tr w:rsidR="00AE4CAD" w:rsidRPr="001A7123" w:rsidTr="00AE4CAD">
        <w:trPr>
          <w:trHeight w:val="243"/>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E4CAD" w:rsidRPr="001A7123" w:rsidRDefault="00AE4CAD" w:rsidP="00FE67D7">
            <w:pPr>
              <w:spacing w:after="0" w:line="240" w:lineRule="auto"/>
              <w:rPr>
                <w:rFonts w:ascii="Times New Roman" w:eastAsia="Calibri" w:hAnsi="Times New Roman" w:cs="Times New Roman"/>
                <w:sz w:val="24"/>
                <w:szCs w:val="24"/>
              </w:rPr>
            </w:pPr>
            <w:r w:rsidRPr="001A7123">
              <w:rPr>
                <w:rFonts w:ascii="Times New Roman" w:eastAsia="Calibri" w:hAnsi="Times New Roman" w:cs="Times New Roman"/>
                <w:sz w:val="24"/>
                <w:szCs w:val="24"/>
              </w:rPr>
              <w:t>- среднее специальное</w:t>
            </w:r>
          </w:p>
        </w:tc>
        <w:tc>
          <w:tcPr>
            <w:tcW w:w="0" w:type="auto"/>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E4CAD" w:rsidRPr="001A7123" w:rsidRDefault="00AE4CAD" w:rsidP="00844D04">
            <w:pPr>
              <w:spacing w:after="0" w:line="240" w:lineRule="auto"/>
              <w:jc w:val="center"/>
              <w:rPr>
                <w:rFonts w:ascii="Times New Roman" w:eastAsia="Calibri" w:hAnsi="Times New Roman" w:cs="Times New Roman"/>
                <w:sz w:val="24"/>
                <w:szCs w:val="24"/>
              </w:rPr>
            </w:pPr>
            <w:r w:rsidRPr="001A7123">
              <w:rPr>
                <w:rFonts w:ascii="Times New Roman" w:eastAsia="Calibri" w:hAnsi="Times New Roman" w:cs="Times New Roman"/>
                <w:sz w:val="24"/>
                <w:szCs w:val="24"/>
              </w:rPr>
              <w:t>1</w:t>
            </w:r>
            <w:r w:rsidR="00844D04" w:rsidRPr="001A7123">
              <w:rPr>
                <w:rFonts w:ascii="Times New Roman" w:eastAsia="Calibri" w:hAnsi="Times New Roman" w:cs="Times New Roman"/>
                <w:sz w:val="24"/>
                <w:szCs w:val="24"/>
              </w:rPr>
              <w:t xml:space="preserve">2 </w:t>
            </w:r>
            <w:r w:rsidRPr="001A7123">
              <w:rPr>
                <w:rFonts w:ascii="Times New Roman" w:eastAsia="Calibri" w:hAnsi="Times New Roman" w:cs="Times New Roman"/>
                <w:sz w:val="24"/>
                <w:szCs w:val="24"/>
              </w:rPr>
              <w:t>(20%)</w:t>
            </w:r>
          </w:p>
        </w:tc>
      </w:tr>
      <w:tr w:rsidR="00AE4CAD" w:rsidRPr="001A7123" w:rsidTr="00AE4CAD">
        <w:trPr>
          <w:trHeight w:val="243"/>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AE4CAD" w:rsidRPr="001A7123" w:rsidRDefault="00AE4CAD" w:rsidP="00FE67D7">
            <w:pPr>
              <w:spacing w:after="0" w:line="240" w:lineRule="auto"/>
              <w:rPr>
                <w:rFonts w:ascii="Times New Roman" w:eastAsia="Calibri" w:hAnsi="Times New Roman" w:cs="Times New Roman"/>
                <w:sz w:val="24"/>
                <w:szCs w:val="24"/>
              </w:rPr>
            </w:pPr>
            <w:r w:rsidRPr="001A7123">
              <w:rPr>
                <w:rFonts w:ascii="Times New Roman" w:eastAsia="Calibri" w:hAnsi="Times New Roman" w:cs="Times New Roman"/>
                <w:sz w:val="24"/>
                <w:szCs w:val="24"/>
              </w:rPr>
              <w:t xml:space="preserve">- из них </w:t>
            </w:r>
            <w:proofErr w:type="gramStart"/>
            <w:r w:rsidRPr="001A7123">
              <w:rPr>
                <w:rFonts w:ascii="Times New Roman" w:eastAsia="Calibri" w:hAnsi="Times New Roman" w:cs="Times New Roman"/>
                <w:sz w:val="24"/>
                <w:szCs w:val="24"/>
              </w:rPr>
              <w:t>дефектологическое</w:t>
            </w:r>
            <w:proofErr w:type="gramEnd"/>
          </w:p>
        </w:tc>
        <w:tc>
          <w:tcPr>
            <w:tcW w:w="0" w:type="auto"/>
            <w:tcBorders>
              <w:top w:val="nil"/>
              <w:left w:val="nil"/>
              <w:bottom w:val="single" w:sz="8" w:space="0" w:color="000000"/>
              <w:right w:val="single" w:sz="8" w:space="0" w:color="000000"/>
            </w:tcBorders>
            <w:tcMar>
              <w:top w:w="0" w:type="dxa"/>
              <w:left w:w="108" w:type="dxa"/>
              <w:bottom w:w="0" w:type="dxa"/>
              <w:right w:w="108" w:type="dxa"/>
            </w:tcMar>
            <w:vAlign w:val="center"/>
          </w:tcPr>
          <w:p w:rsidR="00AE4CAD" w:rsidRPr="001A7123" w:rsidRDefault="00844D04" w:rsidP="00FE67D7">
            <w:pPr>
              <w:spacing w:after="0" w:line="240" w:lineRule="auto"/>
              <w:jc w:val="center"/>
              <w:rPr>
                <w:rFonts w:ascii="Times New Roman" w:eastAsia="Calibri" w:hAnsi="Times New Roman" w:cs="Times New Roman"/>
                <w:sz w:val="24"/>
                <w:szCs w:val="24"/>
              </w:rPr>
            </w:pPr>
            <w:r w:rsidRPr="001A7123">
              <w:rPr>
                <w:rFonts w:ascii="Times New Roman" w:eastAsia="Calibri" w:hAnsi="Times New Roman" w:cs="Times New Roman"/>
                <w:sz w:val="24"/>
                <w:szCs w:val="24"/>
              </w:rPr>
              <w:t>23</w:t>
            </w:r>
            <w:r w:rsidR="00AE4CAD" w:rsidRPr="001A7123">
              <w:rPr>
                <w:rFonts w:ascii="Times New Roman" w:eastAsia="Calibri" w:hAnsi="Times New Roman" w:cs="Times New Roman"/>
                <w:sz w:val="24"/>
                <w:szCs w:val="24"/>
              </w:rPr>
              <w:t xml:space="preserve"> (43%)</w:t>
            </w:r>
          </w:p>
        </w:tc>
      </w:tr>
      <w:tr w:rsidR="00AE4CAD" w:rsidRPr="001A7123" w:rsidTr="00AE4CAD">
        <w:trPr>
          <w:trHeight w:val="243"/>
          <w:jc w:val="center"/>
        </w:trPr>
        <w:tc>
          <w:tcPr>
            <w:tcW w:w="0" w:type="auto"/>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E4CAD" w:rsidRPr="001A7123" w:rsidRDefault="00AE4CAD" w:rsidP="00FE67D7">
            <w:pPr>
              <w:spacing w:after="0" w:line="240" w:lineRule="auto"/>
              <w:jc w:val="center"/>
              <w:rPr>
                <w:rFonts w:ascii="Times New Roman" w:eastAsia="Calibri" w:hAnsi="Times New Roman" w:cs="Times New Roman"/>
                <w:sz w:val="24"/>
                <w:szCs w:val="24"/>
              </w:rPr>
            </w:pPr>
            <w:r w:rsidRPr="001A7123">
              <w:rPr>
                <w:rFonts w:ascii="Times New Roman" w:eastAsia="Calibri" w:hAnsi="Times New Roman" w:cs="Times New Roman"/>
                <w:sz w:val="24"/>
                <w:szCs w:val="24"/>
              </w:rPr>
              <w:t xml:space="preserve"> Награды </w:t>
            </w:r>
          </w:p>
        </w:tc>
      </w:tr>
      <w:tr w:rsidR="00AE4CAD" w:rsidRPr="001A7123" w:rsidTr="00AE4CAD">
        <w:trPr>
          <w:trHeight w:val="345"/>
          <w:jc w:val="center"/>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E4CAD" w:rsidRPr="001A7123" w:rsidRDefault="00AE4CAD" w:rsidP="00FE67D7">
            <w:pPr>
              <w:spacing w:after="0" w:line="240" w:lineRule="auto"/>
              <w:rPr>
                <w:rFonts w:ascii="Times New Roman" w:eastAsia="Calibri" w:hAnsi="Times New Roman" w:cs="Times New Roman"/>
                <w:sz w:val="24"/>
                <w:szCs w:val="24"/>
              </w:rPr>
            </w:pPr>
            <w:r w:rsidRPr="001A7123">
              <w:rPr>
                <w:rFonts w:ascii="Times New Roman" w:eastAsia="Calibri" w:hAnsi="Times New Roman" w:cs="Times New Roman"/>
                <w:sz w:val="24"/>
                <w:szCs w:val="24"/>
              </w:rPr>
              <w:t>Почетная грамота Министерства образования и науки РФ.</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E4CAD" w:rsidRPr="001A7123" w:rsidRDefault="00AE4CAD" w:rsidP="00FE67D7">
            <w:pPr>
              <w:spacing w:after="0" w:line="240" w:lineRule="auto"/>
              <w:jc w:val="center"/>
              <w:rPr>
                <w:rFonts w:ascii="Times New Roman" w:eastAsia="Calibri" w:hAnsi="Times New Roman" w:cs="Times New Roman"/>
                <w:sz w:val="24"/>
                <w:szCs w:val="24"/>
              </w:rPr>
            </w:pPr>
            <w:r w:rsidRPr="001A7123">
              <w:rPr>
                <w:rFonts w:ascii="Times New Roman" w:eastAsia="Calibri" w:hAnsi="Times New Roman" w:cs="Times New Roman"/>
                <w:sz w:val="24"/>
                <w:szCs w:val="24"/>
              </w:rPr>
              <w:t xml:space="preserve">2 </w:t>
            </w:r>
          </w:p>
          <w:p w:rsidR="00AE4CAD" w:rsidRPr="001A7123" w:rsidRDefault="00AE4CAD" w:rsidP="00FE67D7">
            <w:pPr>
              <w:spacing w:after="0" w:line="240" w:lineRule="auto"/>
              <w:jc w:val="center"/>
              <w:rPr>
                <w:rFonts w:ascii="Times New Roman" w:eastAsia="Calibri" w:hAnsi="Times New Roman" w:cs="Times New Roman"/>
                <w:sz w:val="24"/>
                <w:szCs w:val="24"/>
              </w:rPr>
            </w:pPr>
          </w:p>
        </w:tc>
      </w:tr>
      <w:tr w:rsidR="00AE4CAD" w:rsidRPr="001A7123" w:rsidTr="00AE4CAD">
        <w:trPr>
          <w:trHeight w:val="345"/>
          <w:jc w:val="center"/>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E4CAD" w:rsidRPr="001A7123" w:rsidRDefault="00AE4CAD" w:rsidP="00FE67D7">
            <w:pPr>
              <w:spacing w:after="0" w:line="240" w:lineRule="auto"/>
              <w:rPr>
                <w:rFonts w:ascii="Times New Roman" w:eastAsia="Calibri" w:hAnsi="Times New Roman" w:cs="Times New Roman"/>
                <w:sz w:val="24"/>
                <w:szCs w:val="24"/>
              </w:rPr>
            </w:pPr>
            <w:r w:rsidRPr="001A7123">
              <w:rPr>
                <w:rFonts w:ascii="Times New Roman" w:eastAsia="Calibri" w:hAnsi="Times New Roman" w:cs="Times New Roman"/>
                <w:sz w:val="24"/>
                <w:szCs w:val="24"/>
              </w:rPr>
              <w:t>Нагрудный знак «Почетный работник общего образования РФ»</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E4CAD" w:rsidRPr="001A7123" w:rsidRDefault="00844D04" w:rsidP="00FE67D7">
            <w:pPr>
              <w:spacing w:after="0" w:line="240" w:lineRule="auto"/>
              <w:jc w:val="center"/>
              <w:rPr>
                <w:rFonts w:ascii="Times New Roman" w:eastAsia="Calibri" w:hAnsi="Times New Roman" w:cs="Times New Roman"/>
                <w:sz w:val="24"/>
                <w:szCs w:val="24"/>
              </w:rPr>
            </w:pPr>
            <w:r w:rsidRPr="001A7123">
              <w:rPr>
                <w:rFonts w:ascii="Times New Roman" w:eastAsia="Calibri" w:hAnsi="Times New Roman" w:cs="Times New Roman"/>
                <w:sz w:val="24"/>
                <w:szCs w:val="24"/>
              </w:rPr>
              <w:t>8</w:t>
            </w:r>
          </w:p>
          <w:p w:rsidR="00AE4CAD" w:rsidRPr="001A7123" w:rsidRDefault="00AE4CAD" w:rsidP="00FE67D7">
            <w:pPr>
              <w:spacing w:after="0" w:line="240" w:lineRule="auto"/>
              <w:jc w:val="center"/>
              <w:rPr>
                <w:rFonts w:ascii="Times New Roman" w:eastAsia="Calibri" w:hAnsi="Times New Roman" w:cs="Times New Roman"/>
                <w:sz w:val="24"/>
                <w:szCs w:val="24"/>
              </w:rPr>
            </w:pPr>
          </w:p>
        </w:tc>
      </w:tr>
      <w:tr w:rsidR="00AE4CAD" w:rsidRPr="001A7123" w:rsidTr="00AE4CAD">
        <w:trPr>
          <w:trHeight w:val="345"/>
          <w:jc w:val="center"/>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E4CAD" w:rsidRPr="001A7123" w:rsidRDefault="00AE4CAD" w:rsidP="00FE67D7">
            <w:pPr>
              <w:spacing w:after="0" w:line="240" w:lineRule="auto"/>
              <w:rPr>
                <w:rFonts w:ascii="Times New Roman" w:eastAsia="Calibri" w:hAnsi="Times New Roman" w:cs="Times New Roman"/>
                <w:sz w:val="24"/>
                <w:szCs w:val="24"/>
              </w:rPr>
            </w:pPr>
            <w:r w:rsidRPr="001A7123">
              <w:rPr>
                <w:rFonts w:ascii="Times New Roman" w:eastAsia="Calibri" w:hAnsi="Times New Roman" w:cs="Times New Roman"/>
                <w:sz w:val="24"/>
                <w:szCs w:val="24"/>
              </w:rPr>
              <w:t>Почетное звание «Заслуженный мастер производственного обучения РФ»</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E4CAD" w:rsidRPr="001A7123" w:rsidRDefault="00AE4CAD" w:rsidP="00FE67D7">
            <w:pPr>
              <w:spacing w:after="0" w:line="240" w:lineRule="auto"/>
              <w:jc w:val="center"/>
              <w:rPr>
                <w:rFonts w:ascii="Times New Roman" w:eastAsia="Calibri" w:hAnsi="Times New Roman" w:cs="Times New Roman"/>
                <w:sz w:val="24"/>
                <w:szCs w:val="24"/>
              </w:rPr>
            </w:pPr>
            <w:r w:rsidRPr="001A7123">
              <w:rPr>
                <w:rFonts w:ascii="Times New Roman" w:eastAsia="Calibri" w:hAnsi="Times New Roman" w:cs="Times New Roman"/>
                <w:sz w:val="24"/>
                <w:szCs w:val="24"/>
              </w:rPr>
              <w:t xml:space="preserve">1 </w:t>
            </w:r>
          </w:p>
          <w:p w:rsidR="00AE4CAD" w:rsidRPr="001A7123" w:rsidRDefault="00AE4CAD" w:rsidP="00FE67D7">
            <w:pPr>
              <w:spacing w:after="0" w:line="240" w:lineRule="auto"/>
              <w:jc w:val="center"/>
              <w:rPr>
                <w:rFonts w:ascii="Times New Roman" w:eastAsia="Calibri" w:hAnsi="Times New Roman" w:cs="Times New Roman"/>
                <w:sz w:val="24"/>
                <w:szCs w:val="24"/>
              </w:rPr>
            </w:pPr>
          </w:p>
        </w:tc>
      </w:tr>
    </w:tbl>
    <w:p w:rsidR="00AE4CAD" w:rsidRPr="001A7123" w:rsidRDefault="00AE4CAD" w:rsidP="00AE4CAD"/>
    <w:p w:rsidR="00652881" w:rsidRPr="001A7123" w:rsidRDefault="00652881" w:rsidP="00652881">
      <w:pPr>
        <w:spacing w:after="0" w:line="100" w:lineRule="atLeast"/>
        <w:rPr>
          <w:rFonts w:ascii="Times New Roman" w:hAnsi="Times New Roman" w:cs="Times New Roman"/>
          <w:sz w:val="24"/>
          <w:szCs w:val="24"/>
          <w:u w:val="single"/>
        </w:rPr>
      </w:pPr>
      <w:r w:rsidRPr="001A7123">
        <w:rPr>
          <w:rFonts w:ascii="Times New Roman" w:hAnsi="Times New Roman"/>
          <w:sz w:val="24"/>
          <w:szCs w:val="24"/>
          <w:u w:val="single"/>
        </w:rPr>
        <w:lastRenderedPageBreak/>
        <w:t>Участие педагогов в профессиональных конкурсах мастерств</w:t>
      </w:r>
      <w:r w:rsidR="00AE4CAD" w:rsidRPr="001A7123">
        <w:rPr>
          <w:rFonts w:ascii="Times New Roman" w:hAnsi="Times New Roman"/>
          <w:sz w:val="24"/>
          <w:szCs w:val="24"/>
          <w:u w:val="single"/>
        </w:rPr>
        <w:t>а, выставках, мастер – классах</w:t>
      </w:r>
      <w:proofErr w:type="gramStart"/>
      <w:r w:rsidR="00AE4CAD" w:rsidRPr="001A7123">
        <w:rPr>
          <w:rFonts w:ascii="Times New Roman" w:hAnsi="Times New Roman"/>
          <w:sz w:val="24"/>
          <w:szCs w:val="24"/>
          <w:u w:val="single"/>
        </w:rPr>
        <w:t>.</w:t>
      </w:r>
      <w:r w:rsidRPr="001A7123">
        <w:rPr>
          <w:rFonts w:ascii="Times New Roman" w:hAnsi="Times New Roman" w:cs="Times New Roman"/>
          <w:sz w:val="24"/>
          <w:szCs w:val="24"/>
          <w:u w:val="single"/>
        </w:rPr>
        <w:t>Н</w:t>
      </w:r>
      <w:proofErr w:type="gramEnd"/>
      <w:r w:rsidRPr="001A7123">
        <w:rPr>
          <w:rFonts w:ascii="Times New Roman" w:hAnsi="Times New Roman" w:cs="Times New Roman"/>
          <w:sz w:val="24"/>
          <w:szCs w:val="24"/>
          <w:u w:val="single"/>
        </w:rPr>
        <w:t>аправления работы</w:t>
      </w:r>
    </w:p>
    <w:p w:rsidR="00BA3030" w:rsidRPr="001A7123" w:rsidRDefault="00BA3030" w:rsidP="00BA3030">
      <w:pPr>
        <w:jc w:val="center"/>
        <w:rPr>
          <w:rFonts w:ascii="Times New Roman" w:hAnsi="Times New Roman" w:cs="Times New Roman"/>
          <w:sz w:val="24"/>
          <w:szCs w:val="24"/>
        </w:rPr>
      </w:pPr>
      <w:r w:rsidRPr="001A7123">
        <w:rPr>
          <w:rFonts w:ascii="Times New Roman" w:hAnsi="Times New Roman" w:cs="Times New Roman"/>
          <w:sz w:val="24"/>
          <w:szCs w:val="24"/>
        </w:rPr>
        <w:t>Курсы повышения квалификации</w:t>
      </w:r>
    </w:p>
    <w:tbl>
      <w:tblPr>
        <w:tblStyle w:val="afd"/>
        <w:tblW w:w="0" w:type="auto"/>
        <w:tblLook w:val="04A0"/>
      </w:tblPr>
      <w:tblGrid>
        <w:gridCol w:w="4592"/>
        <w:gridCol w:w="1435"/>
        <w:gridCol w:w="1422"/>
        <w:gridCol w:w="2563"/>
      </w:tblGrid>
      <w:tr w:rsidR="00BA3030" w:rsidRPr="001A7123" w:rsidTr="00532733">
        <w:trPr>
          <w:cantSplit/>
        </w:trPr>
        <w:tc>
          <w:tcPr>
            <w:tcW w:w="0" w:type="auto"/>
          </w:tcPr>
          <w:p w:rsidR="00BA3030" w:rsidRPr="001A7123" w:rsidRDefault="00BA3030" w:rsidP="00532733">
            <w:pPr>
              <w:jc w:val="center"/>
              <w:rPr>
                <w:rFonts w:ascii="Times New Roman" w:hAnsi="Times New Roman" w:cs="Times New Roman"/>
                <w:b/>
                <w:sz w:val="24"/>
                <w:szCs w:val="24"/>
              </w:rPr>
            </w:pPr>
            <w:bookmarkStart w:id="4" w:name="_Hlk69734940"/>
            <w:r w:rsidRPr="001A7123">
              <w:rPr>
                <w:rFonts w:ascii="Times New Roman" w:hAnsi="Times New Roman" w:cs="Times New Roman"/>
                <w:b/>
                <w:sz w:val="24"/>
                <w:szCs w:val="24"/>
              </w:rPr>
              <w:t xml:space="preserve">Название </w:t>
            </w:r>
          </w:p>
        </w:tc>
        <w:tc>
          <w:tcPr>
            <w:tcW w:w="0" w:type="auto"/>
          </w:tcPr>
          <w:p w:rsidR="00BA3030" w:rsidRPr="001A7123" w:rsidRDefault="00BA3030" w:rsidP="00532733">
            <w:pPr>
              <w:jc w:val="center"/>
              <w:rPr>
                <w:rFonts w:ascii="Times New Roman" w:hAnsi="Times New Roman" w:cs="Times New Roman"/>
                <w:b/>
                <w:sz w:val="24"/>
                <w:szCs w:val="24"/>
              </w:rPr>
            </w:pPr>
            <w:r w:rsidRPr="001A7123">
              <w:rPr>
                <w:rFonts w:ascii="Times New Roman" w:hAnsi="Times New Roman" w:cs="Times New Roman"/>
                <w:b/>
                <w:sz w:val="24"/>
                <w:szCs w:val="24"/>
              </w:rPr>
              <w:t xml:space="preserve">Дата </w:t>
            </w:r>
          </w:p>
        </w:tc>
        <w:tc>
          <w:tcPr>
            <w:tcW w:w="0" w:type="auto"/>
          </w:tcPr>
          <w:p w:rsidR="00BA3030" w:rsidRPr="001A7123" w:rsidRDefault="00BA3030" w:rsidP="00532733">
            <w:pPr>
              <w:jc w:val="center"/>
              <w:rPr>
                <w:rFonts w:ascii="Times New Roman" w:hAnsi="Times New Roman" w:cs="Times New Roman"/>
                <w:b/>
                <w:sz w:val="24"/>
                <w:szCs w:val="24"/>
              </w:rPr>
            </w:pPr>
            <w:r w:rsidRPr="001A7123">
              <w:rPr>
                <w:rFonts w:ascii="Times New Roman" w:hAnsi="Times New Roman" w:cs="Times New Roman"/>
                <w:b/>
                <w:sz w:val="24"/>
                <w:szCs w:val="24"/>
              </w:rPr>
              <w:t>Педагоги</w:t>
            </w:r>
          </w:p>
        </w:tc>
        <w:tc>
          <w:tcPr>
            <w:tcW w:w="0" w:type="auto"/>
          </w:tcPr>
          <w:p w:rsidR="00BA3030" w:rsidRPr="001A7123" w:rsidRDefault="00BA3030" w:rsidP="00532733">
            <w:pPr>
              <w:jc w:val="center"/>
              <w:rPr>
                <w:rFonts w:ascii="Times New Roman" w:hAnsi="Times New Roman" w:cs="Times New Roman"/>
                <w:b/>
                <w:sz w:val="24"/>
                <w:szCs w:val="24"/>
              </w:rPr>
            </w:pPr>
            <w:r w:rsidRPr="001A7123">
              <w:rPr>
                <w:rFonts w:ascii="Times New Roman" w:hAnsi="Times New Roman" w:cs="Times New Roman"/>
                <w:b/>
                <w:sz w:val="24"/>
                <w:szCs w:val="24"/>
              </w:rPr>
              <w:t xml:space="preserve">Место проведения </w:t>
            </w:r>
          </w:p>
        </w:tc>
      </w:tr>
      <w:tr w:rsidR="00BA3030" w:rsidRPr="001A7123" w:rsidTr="00532733">
        <w:trPr>
          <w:cantSplit/>
        </w:trPr>
        <w:tc>
          <w:tcPr>
            <w:tcW w:w="0" w:type="auto"/>
          </w:tcPr>
          <w:p w:rsidR="00BA3030" w:rsidRPr="001A7123" w:rsidRDefault="00BA3030" w:rsidP="00532733">
            <w:pPr>
              <w:rPr>
                <w:rFonts w:ascii="Times New Roman" w:eastAsia="Calibri" w:hAnsi="Times New Roman" w:cs="Times New Roman"/>
                <w:sz w:val="24"/>
                <w:szCs w:val="24"/>
                <w:lang w:eastAsia="en-US"/>
              </w:rPr>
            </w:pPr>
            <w:r w:rsidRPr="001A7123">
              <w:rPr>
                <w:rFonts w:ascii="Times New Roman" w:eastAsia="Calibri" w:hAnsi="Times New Roman" w:cs="Times New Roman"/>
                <w:sz w:val="24"/>
                <w:szCs w:val="24"/>
                <w:lang w:eastAsia="en-US"/>
              </w:rPr>
              <w:t xml:space="preserve">«Использование игровых технологий в образовательном процессе» </w:t>
            </w:r>
          </w:p>
          <w:p w:rsidR="00BA3030" w:rsidRPr="001A7123" w:rsidRDefault="00BA3030" w:rsidP="00532733">
            <w:pPr>
              <w:rPr>
                <w:rFonts w:ascii="Times New Roman" w:hAnsi="Times New Roman" w:cs="Times New Roman"/>
                <w:sz w:val="24"/>
                <w:szCs w:val="24"/>
              </w:rPr>
            </w:pPr>
          </w:p>
        </w:tc>
        <w:tc>
          <w:tcPr>
            <w:tcW w:w="0" w:type="auto"/>
          </w:tcPr>
          <w:p w:rsidR="00BA3030" w:rsidRPr="001A7123" w:rsidRDefault="00BA3030" w:rsidP="00532733">
            <w:pPr>
              <w:rPr>
                <w:rFonts w:ascii="Times New Roman" w:eastAsia="Calibri" w:hAnsi="Times New Roman" w:cs="Times New Roman"/>
                <w:sz w:val="24"/>
                <w:szCs w:val="24"/>
                <w:lang w:eastAsia="en-US"/>
              </w:rPr>
            </w:pPr>
            <w:r w:rsidRPr="001A7123">
              <w:rPr>
                <w:rFonts w:ascii="Times New Roman" w:eastAsia="Calibri" w:hAnsi="Times New Roman" w:cs="Times New Roman"/>
                <w:sz w:val="24"/>
                <w:szCs w:val="24"/>
                <w:lang w:eastAsia="en-US"/>
              </w:rPr>
              <w:t>25.05-29.05. 2020г.</w:t>
            </w:r>
          </w:p>
          <w:p w:rsidR="00BA3030" w:rsidRPr="001A7123" w:rsidRDefault="00BA3030" w:rsidP="00532733">
            <w:pPr>
              <w:jc w:val="center"/>
              <w:rPr>
                <w:rFonts w:ascii="Times New Roman" w:hAnsi="Times New Roman" w:cs="Times New Roman"/>
                <w:sz w:val="24"/>
                <w:szCs w:val="24"/>
              </w:rPr>
            </w:pPr>
          </w:p>
        </w:tc>
        <w:tc>
          <w:tcPr>
            <w:tcW w:w="0" w:type="auto"/>
          </w:tcPr>
          <w:p w:rsidR="00BA3030" w:rsidRPr="001A7123" w:rsidRDefault="00BA3030" w:rsidP="00532733">
            <w:pPr>
              <w:jc w:val="center"/>
              <w:rPr>
                <w:rFonts w:ascii="Times New Roman" w:hAnsi="Times New Roman" w:cs="Times New Roman"/>
                <w:sz w:val="24"/>
                <w:szCs w:val="24"/>
              </w:rPr>
            </w:pPr>
            <w:r w:rsidRPr="001A7123">
              <w:rPr>
                <w:rFonts w:ascii="Times New Roman" w:hAnsi="Times New Roman" w:cs="Times New Roman"/>
                <w:sz w:val="24"/>
                <w:szCs w:val="24"/>
              </w:rPr>
              <w:t>Гришкевич Г.Г.</w:t>
            </w:r>
          </w:p>
        </w:tc>
        <w:tc>
          <w:tcPr>
            <w:tcW w:w="0" w:type="auto"/>
          </w:tcPr>
          <w:p w:rsidR="00BA3030" w:rsidRPr="001A7123" w:rsidRDefault="00BA3030" w:rsidP="00532733">
            <w:pPr>
              <w:rPr>
                <w:rFonts w:ascii="Times New Roman" w:eastAsia="Calibri" w:hAnsi="Times New Roman" w:cs="Times New Roman"/>
                <w:sz w:val="24"/>
                <w:szCs w:val="24"/>
                <w:lang w:eastAsia="en-US"/>
              </w:rPr>
            </w:pPr>
            <w:r w:rsidRPr="001A7123">
              <w:rPr>
                <w:rFonts w:ascii="Times New Roman" w:eastAsia="Calibri" w:hAnsi="Times New Roman" w:cs="Times New Roman"/>
                <w:sz w:val="24"/>
                <w:szCs w:val="24"/>
                <w:lang w:eastAsia="en-US"/>
              </w:rPr>
              <w:t>АОУ ВО ДПО «Вологодский институт развития образования»</w:t>
            </w:r>
          </w:p>
          <w:p w:rsidR="00BA3030" w:rsidRPr="001A7123" w:rsidRDefault="00BA3030" w:rsidP="00532733">
            <w:pPr>
              <w:jc w:val="center"/>
              <w:rPr>
                <w:rFonts w:ascii="Times New Roman" w:hAnsi="Times New Roman" w:cs="Times New Roman"/>
                <w:sz w:val="24"/>
                <w:szCs w:val="24"/>
              </w:rPr>
            </w:pPr>
          </w:p>
        </w:tc>
      </w:tr>
      <w:tr w:rsidR="00BA3030" w:rsidRPr="001A7123" w:rsidTr="00532733">
        <w:trPr>
          <w:cantSplit/>
        </w:trPr>
        <w:tc>
          <w:tcPr>
            <w:tcW w:w="0" w:type="auto"/>
          </w:tcPr>
          <w:p w:rsidR="00BA3030" w:rsidRPr="001A7123" w:rsidRDefault="00BA3030" w:rsidP="00532733">
            <w:pPr>
              <w:rPr>
                <w:rFonts w:ascii="Times New Roman" w:eastAsia="Calibri" w:hAnsi="Times New Roman" w:cs="Times New Roman"/>
                <w:sz w:val="24"/>
                <w:szCs w:val="24"/>
                <w:lang w:eastAsia="en-US"/>
              </w:rPr>
            </w:pPr>
            <w:r w:rsidRPr="001A7123">
              <w:rPr>
                <w:rFonts w:ascii="Times New Roman" w:eastAsia="Calibri" w:hAnsi="Times New Roman" w:cs="Times New Roman"/>
                <w:sz w:val="24"/>
                <w:szCs w:val="24"/>
                <w:lang w:eastAsia="en-US"/>
              </w:rPr>
              <w:t xml:space="preserve">«Классические и нетрадиционные методы логопедического массажа в соответствии </w:t>
            </w:r>
            <w:proofErr w:type="gramStart"/>
            <w:r w:rsidRPr="001A7123">
              <w:rPr>
                <w:rFonts w:ascii="Times New Roman" w:eastAsia="Calibri" w:hAnsi="Times New Roman" w:cs="Times New Roman"/>
                <w:sz w:val="24"/>
                <w:szCs w:val="24"/>
                <w:lang w:eastAsia="en-US"/>
              </w:rPr>
              <w:t>с</w:t>
            </w:r>
            <w:proofErr w:type="gramEnd"/>
            <w:r w:rsidRPr="001A7123">
              <w:rPr>
                <w:rFonts w:ascii="Times New Roman" w:eastAsia="Calibri" w:hAnsi="Times New Roman" w:cs="Times New Roman"/>
                <w:sz w:val="24"/>
                <w:szCs w:val="24"/>
                <w:lang w:eastAsia="en-US"/>
              </w:rPr>
              <w:t xml:space="preserve"> требованиям ФГОС»</w:t>
            </w:r>
          </w:p>
          <w:p w:rsidR="00BA3030" w:rsidRPr="001A7123" w:rsidRDefault="00BA3030" w:rsidP="00532733">
            <w:pPr>
              <w:rPr>
                <w:rFonts w:ascii="Times New Roman" w:hAnsi="Times New Roman" w:cs="Times New Roman"/>
                <w:sz w:val="24"/>
                <w:szCs w:val="24"/>
              </w:rPr>
            </w:pPr>
          </w:p>
        </w:tc>
        <w:tc>
          <w:tcPr>
            <w:tcW w:w="0" w:type="auto"/>
          </w:tcPr>
          <w:p w:rsidR="00BA3030" w:rsidRPr="001A7123" w:rsidRDefault="00BA3030" w:rsidP="00532733">
            <w:pPr>
              <w:jc w:val="center"/>
              <w:rPr>
                <w:rFonts w:ascii="Times New Roman" w:hAnsi="Times New Roman" w:cs="Times New Roman"/>
                <w:sz w:val="24"/>
                <w:szCs w:val="24"/>
              </w:rPr>
            </w:pPr>
            <w:r w:rsidRPr="001A7123">
              <w:rPr>
                <w:rFonts w:ascii="Times New Roman" w:eastAsia="Calibri" w:hAnsi="Times New Roman" w:cs="Times New Roman"/>
                <w:sz w:val="24"/>
                <w:szCs w:val="24"/>
                <w:lang w:eastAsia="en-US"/>
              </w:rPr>
              <w:t>февраль 2020г.</w:t>
            </w:r>
            <w:r w:rsidRPr="001A7123">
              <w:rPr>
                <w:rFonts w:ascii="Times New Roman" w:eastAsia="Calibri" w:hAnsi="Times New Roman" w:cs="Times New Roman"/>
                <w:sz w:val="24"/>
                <w:szCs w:val="24"/>
                <w:lang w:eastAsia="en-US"/>
              </w:rPr>
              <w:tab/>
            </w:r>
          </w:p>
        </w:tc>
        <w:tc>
          <w:tcPr>
            <w:tcW w:w="0" w:type="auto"/>
          </w:tcPr>
          <w:p w:rsidR="00BA3030" w:rsidRPr="001A7123" w:rsidRDefault="00BA3030" w:rsidP="00532733">
            <w:pPr>
              <w:jc w:val="center"/>
              <w:rPr>
                <w:rFonts w:ascii="Times New Roman" w:hAnsi="Times New Roman" w:cs="Times New Roman"/>
                <w:sz w:val="24"/>
                <w:szCs w:val="24"/>
              </w:rPr>
            </w:pPr>
            <w:r w:rsidRPr="001A7123">
              <w:rPr>
                <w:rFonts w:ascii="Times New Roman" w:hAnsi="Times New Roman" w:cs="Times New Roman"/>
                <w:sz w:val="24"/>
                <w:szCs w:val="24"/>
              </w:rPr>
              <w:t>Гришкевич Г.Г.</w:t>
            </w:r>
          </w:p>
        </w:tc>
        <w:tc>
          <w:tcPr>
            <w:tcW w:w="0" w:type="auto"/>
          </w:tcPr>
          <w:p w:rsidR="00BA3030" w:rsidRPr="001A7123" w:rsidRDefault="00BA3030" w:rsidP="00532733">
            <w:pPr>
              <w:rPr>
                <w:rFonts w:ascii="Times New Roman" w:eastAsia="Calibri" w:hAnsi="Times New Roman" w:cs="Times New Roman"/>
                <w:sz w:val="24"/>
                <w:szCs w:val="24"/>
                <w:lang w:eastAsia="en-US"/>
              </w:rPr>
            </w:pPr>
            <w:r w:rsidRPr="001A7123">
              <w:rPr>
                <w:rFonts w:ascii="Times New Roman" w:eastAsia="Calibri" w:hAnsi="Times New Roman" w:cs="Times New Roman"/>
                <w:sz w:val="24"/>
                <w:szCs w:val="24"/>
                <w:lang w:eastAsia="en-US"/>
              </w:rPr>
              <w:t>ООО «Центр развивающих игр и методик»</w:t>
            </w:r>
          </w:p>
          <w:p w:rsidR="00BA3030" w:rsidRPr="001A7123" w:rsidRDefault="00BA3030" w:rsidP="00532733">
            <w:pPr>
              <w:rPr>
                <w:rFonts w:ascii="Times New Roman" w:eastAsia="Calibri" w:hAnsi="Times New Roman" w:cs="Times New Roman"/>
                <w:sz w:val="24"/>
                <w:szCs w:val="24"/>
                <w:lang w:eastAsia="en-US"/>
              </w:rPr>
            </w:pPr>
            <w:r w:rsidRPr="001A7123">
              <w:rPr>
                <w:rFonts w:ascii="Times New Roman" w:eastAsia="Calibri" w:hAnsi="Times New Roman" w:cs="Times New Roman"/>
                <w:sz w:val="24"/>
                <w:szCs w:val="24"/>
                <w:lang w:eastAsia="en-US"/>
              </w:rPr>
              <w:t>г</w:t>
            </w:r>
            <w:proofErr w:type="gramStart"/>
            <w:r w:rsidRPr="001A7123">
              <w:rPr>
                <w:rFonts w:ascii="Times New Roman" w:eastAsia="Calibri" w:hAnsi="Times New Roman" w:cs="Times New Roman"/>
                <w:sz w:val="24"/>
                <w:szCs w:val="24"/>
                <w:lang w:eastAsia="en-US"/>
              </w:rPr>
              <w:t>.С</w:t>
            </w:r>
            <w:proofErr w:type="gramEnd"/>
            <w:r w:rsidRPr="001A7123">
              <w:rPr>
                <w:rFonts w:ascii="Times New Roman" w:eastAsia="Calibri" w:hAnsi="Times New Roman" w:cs="Times New Roman"/>
                <w:sz w:val="24"/>
                <w:szCs w:val="24"/>
                <w:lang w:eastAsia="en-US"/>
              </w:rPr>
              <w:t>анкт-Петербург</w:t>
            </w:r>
          </w:p>
          <w:p w:rsidR="00BA3030" w:rsidRPr="001A7123" w:rsidRDefault="00BA3030" w:rsidP="00532733">
            <w:pPr>
              <w:jc w:val="center"/>
              <w:rPr>
                <w:rFonts w:ascii="Times New Roman" w:hAnsi="Times New Roman" w:cs="Times New Roman"/>
                <w:sz w:val="24"/>
                <w:szCs w:val="24"/>
              </w:rPr>
            </w:pPr>
          </w:p>
        </w:tc>
      </w:tr>
      <w:tr w:rsidR="00BA3030" w:rsidRPr="001A7123" w:rsidTr="00532733">
        <w:trPr>
          <w:cantSplit/>
        </w:trPr>
        <w:tc>
          <w:tcPr>
            <w:tcW w:w="0" w:type="auto"/>
          </w:tcPr>
          <w:p w:rsidR="00BA3030" w:rsidRPr="001A7123" w:rsidRDefault="00BA3030" w:rsidP="00532733">
            <w:pPr>
              <w:rPr>
                <w:rFonts w:ascii="Times New Roman" w:eastAsia="Calibri" w:hAnsi="Times New Roman" w:cs="Times New Roman"/>
                <w:sz w:val="24"/>
                <w:szCs w:val="24"/>
                <w:lang w:eastAsia="en-US"/>
              </w:rPr>
            </w:pPr>
            <w:proofErr w:type="gramStart"/>
            <w:r w:rsidRPr="001A7123">
              <w:rPr>
                <w:rFonts w:ascii="Times New Roman" w:eastAsia="Calibri" w:hAnsi="Times New Roman" w:cs="Times New Roman"/>
                <w:sz w:val="24"/>
                <w:szCs w:val="24"/>
                <w:lang w:eastAsia="en-US"/>
              </w:rPr>
              <w:t>«Современные образовательные технологии в организации индивидуального обученияв коррекционно-педагогической деятельности в условиях реализации ФГОС для обучающихся с умственной отсталостью (интеллектуальные нарушения)»</w:t>
            </w:r>
            <w:proofErr w:type="gramEnd"/>
          </w:p>
          <w:p w:rsidR="00BA3030" w:rsidRPr="001A7123" w:rsidRDefault="00BA3030" w:rsidP="00532733">
            <w:pPr>
              <w:rPr>
                <w:rFonts w:ascii="Times New Roman" w:hAnsi="Times New Roman" w:cs="Times New Roman"/>
                <w:sz w:val="24"/>
                <w:szCs w:val="24"/>
              </w:rPr>
            </w:pPr>
          </w:p>
        </w:tc>
        <w:tc>
          <w:tcPr>
            <w:tcW w:w="0" w:type="auto"/>
          </w:tcPr>
          <w:p w:rsidR="00BA3030" w:rsidRPr="001A7123" w:rsidRDefault="00BA3030" w:rsidP="00532733">
            <w:pPr>
              <w:jc w:val="center"/>
              <w:rPr>
                <w:rFonts w:ascii="Times New Roman" w:hAnsi="Times New Roman" w:cs="Times New Roman"/>
                <w:sz w:val="24"/>
                <w:szCs w:val="24"/>
              </w:rPr>
            </w:pPr>
            <w:r w:rsidRPr="001A7123">
              <w:rPr>
                <w:rFonts w:ascii="Times New Roman" w:eastAsia="Calibri" w:hAnsi="Times New Roman" w:cs="Times New Roman"/>
                <w:sz w:val="24"/>
                <w:szCs w:val="24"/>
                <w:lang w:eastAsia="en-US"/>
              </w:rPr>
              <w:t>01.09.2020 – 15.09.2020</w:t>
            </w:r>
          </w:p>
        </w:tc>
        <w:tc>
          <w:tcPr>
            <w:tcW w:w="0" w:type="auto"/>
          </w:tcPr>
          <w:p w:rsidR="00BA3030" w:rsidRPr="001A7123" w:rsidRDefault="00BA3030" w:rsidP="00532733">
            <w:pPr>
              <w:rPr>
                <w:rFonts w:ascii="Times New Roman" w:hAnsi="Times New Roman" w:cs="Times New Roman"/>
                <w:bCs/>
                <w:sz w:val="24"/>
                <w:szCs w:val="24"/>
              </w:rPr>
            </w:pPr>
            <w:r w:rsidRPr="001A7123">
              <w:rPr>
                <w:rFonts w:ascii="Times New Roman" w:hAnsi="Times New Roman" w:cs="Times New Roman"/>
                <w:bCs/>
                <w:sz w:val="24"/>
                <w:szCs w:val="24"/>
              </w:rPr>
              <w:t>Комарова Н.А.</w:t>
            </w:r>
          </w:p>
        </w:tc>
        <w:tc>
          <w:tcPr>
            <w:tcW w:w="0" w:type="auto"/>
          </w:tcPr>
          <w:p w:rsidR="00BA3030" w:rsidRPr="001A7123" w:rsidRDefault="00BA3030" w:rsidP="00532733">
            <w:pPr>
              <w:rPr>
                <w:rFonts w:ascii="Times New Roman" w:eastAsia="Calibri" w:hAnsi="Times New Roman" w:cs="Times New Roman"/>
                <w:sz w:val="24"/>
                <w:szCs w:val="24"/>
                <w:lang w:eastAsia="en-US"/>
              </w:rPr>
            </w:pPr>
            <w:r w:rsidRPr="001A7123">
              <w:rPr>
                <w:rFonts w:ascii="Times New Roman" w:eastAsia="Calibri" w:hAnsi="Times New Roman" w:cs="Times New Roman"/>
                <w:sz w:val="24"/>
                <w:szCs w:val="24"/>
                <w:lang w:eastAsia="en-US"/>
              </w:rPr>
              <w:t>ООО «Центр непрерывного образования  и инноваций»</w:t>
            </w:r>
          </w:p>
          <w:p w:rsidR="00BA3030" w:rsidRPr="001A7123" w:rsidRDefault="00BA3030" w:rsidP="00532733">
            <w:pPr>
              <w:jc w:val="center"/>
              <w:rPr>
                <w:rFonts w:ascii="Times New Roman" w:hAnsi="Times New Roman" w:cs="Times New Roman"/>
                <w:sz w:val="24"/>
                <w:szCs w:val="24"/>
              </w:rPr>
            </w:pPr>
          </w:p>
        </w:tc>
      </w:tr>
      <w:tr w:rsidR="00BA3030" w:rsidRPr="001A7123" w:rsidTr="00532733">
        <w:trPr>
          <w:cantSplit/>
        </w:trPr>
        <w:tc>
          <w:tcPr>
            <w:tcW w:w="0" w:type="auto"/>
          </w:tcPr>
          <w:p w:rsidR="00BA3030" w:rsidRPr="001A7123" w:rsidRDefault="00BA3030" w:rsidP="00532733">
            <w:pPr>
              <w:rPr>
                <w:rFonts w:ascii="Times New Roman" w:hAnsi="Times New Roman" w:cs="Times New Roman"/>
                <w:sz w:val="24"/>
                <w:szCs w:val="24"/>
              </w:rPr>
            </w:pPr>
            <w:proofErr w:type="gramStart"/>
            <w:r w:rsidRPr="001A7123">
              <w:rPr>
                <w:rFonts w:ascii="Times New Roman" w:hAnsi="Times New Roman" w:cs="Times New Roman"/>
                <w:sz w:val="24"/>
                <w:szCs w:val="24"/>
              </w:rPr>
              <w:t>«Тьюторское сопровождение обучающихся с РАС»</w:t>
            </w:r>
            <w:proofErr w:type="gramEnd"/>
          </w:p>
          <w:p w:rsidR="00BA3030" w:rsidRPr="001A7123" w:rsidRDefault="00BA3030" w:rsidP="00532733">
            <w:pPr>
              <w:rPr>
                <w:rFonts w:ascii="Times New Roman" w:hAnsi="Times New Roman" w:cs="Times New Roman"/>
                <w:b/>
                <w:bCs/>
                <w:sz w:val="24"/>
                <w:szCs w:val="24"/>
              </w:rPr>
            </w:pPr>
          </w:p>
          <w:p w:rsidR="00BA3030" w:rsidRPr="001A7123" w:rsidRDefault="00BA3030" w:rsidP="00532733">
            <w:pPr>
              <w:jc w:val="center"/>
              <w:rPr>
                <w:rFonts w:ascii="Times New Roman" w:hAnsi="Times New Roman" w:cs="Times New Roman"/>
                <w:sz w:val="24"/>
                <w:szCs w:val="24"/>
              </w:rPr>
            </w:pPr>
          </w:p>
        </w:tc>
        <w:tc>
          <w:tcPr>
            <w:tcW w:w="0" w:type="auto"/>
          </w:tcPr>
          <w:p w:rsidR="00BA3030" w:rsidRPr="001A7123" w:rsidRDefault="00BA3030" w:rsidP="00532733">
            <w:pPr>
              <w:jc w:val="center"/>
              <w:rPr>
                <w:rFonts w:ascii="Times New Roman" w:hAnsi="Times New Roman" w:cs="Times New Roman"/>
                <w:sz w:val="24"/>
                <w:szCs w:val="24"/>
              </w:rPr>
            </w:pPr>
            <w:r w:rsidRPr="001A7123">
              <w:rPr>
                <w:rFonts w:ascii="Times New Roman" w:hAnsi="Times New Roman" w:cs="Times New Roman"/>
                <w:sz w:val="24"/>
                <w:szCs w:val="24"/>
              </w:rPr>
              <w:t>17.11.2020</w:t>
            </w:r>
          </w:p>
        </w:tc>
        <w:tc>
          <w:tcPr>
            <w:tcW w:w="0" w:type="auto"/>
          </w:tcPr>
          <w:p w:rsidR="00BA3030" w:rsidRPr="001A7123" w:rsidRDefault="00BA3030" w:rsidP="00532733">
            <w:pPr>
              <w:jc w:val="center"/>
              <w:rPr>
                <w:rFonts w:ascii="Times New Roman" w:hAnsi="Times New Roman" w:cs="Times New Roman"/>
                <w:sz w:val="24"/>
                <w:szCs w:val="24"/>
              </w:rPr>
            </w:pPr>
            <w:r w:rsidRPr="001A7123">
              <w:rPr>
                <w:rFonts w:ascii="Times New Roman" w:hAnsi="Times New Roman" w:cs="Times New Roman"/>
                <w:sz w:val="24"/>
                <w:szCs w:val="24"/>
              </w:rPr>
              <w:t>Модина В.И.</w:t>
            </w:r>
          </w:p>
          <w:p w:rsidR="00BA3030" w:rsidRPr="001A7123" w:rsidRDefault="00BA3030" w:rsidP="00532733">
            <w:pPr>
              <w:jc w:val="center"/>
              <w:rPr>
                <w:rFonts w:ascii="Times New Roman" w:hAnsi="Times New Roman" w:cs="Times New Roman"/>
                <w:sz w:val="24"/>
                <w:szCs w:val="24"/>
              </w:rPr>
            </w:pPr>
            <w:r w:rsidRPr="001A7123">
              <w:rPr>
                <w:rFonts w:ascii="Times New Roman" w:hAnsi="Times New Roman" w:cs="Times New Roman"/>
                <w:sz w:val="24"/>
                <w:szCs w:val="24"/>
              </w:rPr>
              <w:t>Петрова Н.Ю.</w:t>
            </w:r>
          </w:p>
          <w:p w:rsidR="00BA3030" w:rsidRPr="001A7123" w:rsidRDefault="00BA3030" w:rsidP="00532733">
            <w:pPr>
              <w:jc w:val="center"/>
              <w:rPr>
                <w:rFonts w:ascii="Times New Roman" w:hAnsi="Times New Roman" w:cs="Times New Roman"/>
                <w:sz w:val="24"/>
                <w:szCs w:val="24"/>
              </w:rPr>
            </w:pPr>
            <w:r w:rsidRPr="001A7123">
              <w:rPr>
                <w:rFonts w:ascii="Times New Roman" w:hAnsi="Times New Roman" w:cs="Times New Roman"/>
                <w:sz w:val="24"/>
                <w:szCs w:val="24"/>
              </w:rPr>
              <w:t>Черкасова С.Г.</w:t>
            </w:r>
          </w:p>
        </w:tc>
        <w:tc>
          <w:tcPr>
            <w:tcW w:w="0" w:type="auto"/>
          </w:tcPr>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Московский государственный психолого-педагогический университет</w:t>
            </w:r>
          </w:p>
          <w:p w:rsidR="00BA3030" w:rsidRPr="001A7123" w:rsidRDefault="00BA3030" w:rsidP="00532733">
            <w:pPr>
              <w:jc w:val="center"/>
              <w:rPr>
                <w:rFonts w:ascii="Times New Roman" w:hAnsi="Times New Roman" w:cs="Times New Roman"/>
                <w:sz w:val="24"/>
                <w:szCs w:val="24"/>
              </w:rPr>
            </w:pPr>
          </w:p>
        </w:tc>
      </w:tr>
      <w:tr w:rsidR="00BA3030" w:rsidRPr="001A7123" w:rsidTr="00532733">
        <w:trPr>
          <w:cantSplit/>
        </w:trPr>
        <w:tc>
          <w:tcPr>
            <w:tcW w:w="0" w:type="auto"/>
          </w:tcPr>
          <w:p w:rsidR="00BA3030" w:rsidRPr="001A7123" w:rsidRDefault="00BA3030" w:rsidP="00532733">
            <w:pPr>
              <w:rPr>
                <w:rFonts w:ascii="Times New Roman" w:eastAsia="Calibri" w:hAnsi="Times New Roman" w:cs="Times New Roman"/>
                <w:sz w:val="24"/>
                <w:szCs w:val="24"/>
                <w:lang w:eastAsia="en-US"/>
              </w:rPr>
            </w:pPr>
            <w:r w:rsidRPr="001A7123">
              <w:rPr>
                <w:rFonts w:ascii="Times New Roman" w:eastAsia="Calibri" w:hAnsi="Times New Roman" w:cs="Times New Roman"/>
                <w:sz w:val="24"/>
                <w:szCs w:val="24"/>
                <w:lang w:eastAsia="en-US"/>
              </w:rPr>
              <w:t>«Основы преподавания робототехники: инженерный старт для педагога».</w:t>
            </w:r>
          </w:p>
          <w:p w:rsidR="00BA3030" w:rsidRPr="001A7123" w:rsidRDefault="00BA3030" w:rsidP="00532733">
            <w:pPr>
              <w:rPr>
                <w:rFonts w:ascii="Times New Roman" w:eastAsia="Calibri" w:hAnsi="Times New Roman" w:cs="Times New Roman"/>
                <w:b/>
                <w:bCs/>
                <w:sz w:val="24"/>
                <w:szCs w:val="24"/>
                <w:lang w:eastAsia="en-US"/>
              </w:rPr>
            </w:pPr>
            <w:r w:rsidRPr="001A7123">
              <w:rPr>
                <w:rFonts w:ascii="Times New Roman" w:eastAsia="Calibri" w:hAnsi="Times New Roman" w:cs="Times New Roman"/>
                <w:b/>
                <w:bCs/>
                <w:sz w:val="24"/>
                <w:szCs w:val="24"/>
                <w:lang w:eastAsia="en-US"/>
              </w:rPr>
              <w:tab/>
            </w:r>
          </w:p>
          <w:p w:rsidR="00BA3030" w:rsidRPr="001A7123" w:rsidRDefault="00BA3030" w:rsidP="00532733">
            <w:pPr>
              <w:rPr>
                <w:rFonts w:ascii="Times New Roman" w:hAnsi="Times New Roman" w:cs="Times New Roman"/>
                <w:sz w:val="24"/>
                <w:szCs w:val="24"/>
              </w:rPr>
            </w:pPr>
          </w:p>
        </w:tc>
        <w:tc>
          <w:tcPr>
            <w:tcW w:w="0" w:type="auto"/>
          </w:tcPr>
          <w:p w:rsidR="00BA3030" w:rsidRPr="001A7123" w:rsidRDefault="00BA3030" w:rsidP="00532733">
            <w:pPr>
              <w:jc w:val="center"/>
              <w:rPr>
                <w:rFonts w:ascii="Times New Roman" w:hAnsi="Times New Roman" w:cs="Times New Roman"/>
                <w:sz w:val="24"/>
                <w:szCs w:val="24"/>
              </w:rPr>
            </w:pPr>
            <w:r w:rsidRPr="001A7123">
              <w:rPr>
                <w:rFonts w:ascii="Times New Roman" w:eastAsia="Calibri" w:hAnsi="Times New Roman" w:cs="Times New Roman"/>
                <w:sz w:val="24"/>
                <w:szCs w:val="24"/>
                <w:lang w:eastAsia="en-US"/>
              </w:rPr>
              <w:t>Май, 2020г.</w:t>
            </w:r>
          </w:p>
        </w:tc>
        <w:tc>
          <w:tcPr>
            <w:tcW w:w="0" w:type="auto"/>
          </w:tcPr>
          <w:p w:rsidR="00BA3030" w:rsidRPr="001A7123" w:rsidRDefault="00BA3030" w:rsidP="00532733">
            <w:pPr>
              <w:jc w:val="center"/>
              <w:rPr>
                <w:rFonts w:ascii="Times New Roman" w:hAnsi="Times New Roman" w:cs="Times New Roman"/>
                <w:sz w:val="24"/>
                <w:szCs w:val="24"/>
              </w:rPr>
            </w:pPr>
            <w:r w:rsidRPr="001A7123">
              <w:rPr>
                <w:rFonts w:ascii="Times New Roman" w:hAnsi="Times New Roman" w:cs="Times New Roman"/>
                <w:sz w:val="24"/>
                <w:szCs w:val="24"/>
              </w:rPr>
              <w:t>Русакова А.А.</w:t>
            </w:r>
          </w:p>
        </w:tc>
        <w:tc>
          <w:tcPr>
            <w:tcW w:w="0" w:type="auto"/>
          </w:tcPr>
          <w:p w:rsidR="00BA3030" w:rsidRPr="001A7123" w:rsidRDefault="00BA3030" w:rsidP="00532733">
            <w:pPr>
              <w:rPr>
                <w:rFonts w:ascii="Times New Roman" w:eastAsia="Calibri" w:hAnsi="Times New Roman" w:cs="Times New Roman"/>
                <w:sz w:val="24"/>
                <w:szCs w:val="24"/>
                <w:lang w:eastAsia="en-US"/>
              </w:rPr>
            </w:pPr>
            <w:r w:rsidRPr="001A7123">
              <w:rPr>
                <w:rFonts w:ascii="Times New Roman" w:eastAsia="Calibri" w:hAnsi="Times New Roman" w:cs="Times New Roman"/>
                <w:sz w:val="24"/>
                <w:szCs w:val="24"/>
                <w:lang w:eastAsia="en-US"/>
              </w:rPr>
              <w:t xml:space="preserve">Ассоциация «Национальное общество технологий в образовании»  </w:t>
            </w:r>
          </w:p>
          <w:p w:rsidR="00BA3030" w:rsidRPr="001A7123" w:rsidRDefault="00BA3030" w:rsidP="00532733">
            <w:pPr>
              <w:rPr>
                <w:rFonts w:ascii="Times New Roman" w:hAnsi="Times New Roman" w:cs="Times New Roman"/>
                <w:sz w:val="24"/>
                <w:szCs w:val="24"/>
              </w:rPr>
            </w:pPr>
            <w:r w:rsidRPr="001A7123">
              <w:rPr>
                <w:rFonts w:ascii="Times New Roman" w:eastAsia="Calibri" w:hAnsi="Times New Roman" w:cs="Times New Roman"/>
                <w:sz w:val="24"/>
                <w:szCs w:val="24"/>
                <w:lang w:eastAsia="en-US"/>
              </w:rPr>
              <w:t>г. Москва</w:t>
            </w:r>
          </w:p>
        </w:tc>
      </w:tr>
      <w:bookmarkEnd w:id="4"/>
    </w:tbl>
    <w:p w:rsidR="001A7123" w:rsidRDefault="001A7123" w:rsidP="001A7123">
      <w:pPr>
        <w:rPr>
          <w:rFonts w:ascii="Times New Roman" w:hAnsi="Times New Roman" w:cs="Times New Roman"/>
          <w:sz w:val="24"/>
          <w:szCs w:val="24"/>
        </w:rPr>
      </w:pPr>
    </w:p>
    <w:p w:rsidR="00BA3030" w:rsidRPr="001A7123" w:rsidRDefault="00BA3030" w:rsidP="001A7123">
      <w:pPr>
        <w:rPr>
          <w:rFonts w:ascii="Times New Roman" w:hAnsi="Times New Roman" w:cs="Times New Roman"/>
          <w:sz w:val="24"/>
          <w:szCs w:val="24"/>
        </w:rPr>
      </w:pPr>
      <w:r w:rsidRPr="001A7123">
        <w:rPr>
          <w:rFonts w:ascii="Times New Roman" w:hAnsi="Times New Roman" w:cs="Times New Roman"/>
          <w:sz w:val="24"/>
          <w:szCs w:val="24"/>
        </w:rPr>
        <w:t>Профессиональная переподготовка</w:t>
      </w:r>
    </w:p>
    <w:tbl>
      <w:tblPr>
        <w:tblStyle w:val="afd"/>
        <w:tblW w:w="0" w:type="auto"/>
        <w:tblLook w:val="04A0"/>
      </w:tblPr>
      <w:tblGrid>
        <w:gridCol w:w="3397"/>
        <w:gridCol w:w="1296"/>
        <w:gridCol w:w="1441"/>
        <w:gridCol w:w="3878"/>
      </w:tblGrid>
      <w:tr w:rsidR="00BA3030" w:rsidRPr="001A7123" w:rsidTr="00532733">
        <w:trPr>
          <w:cantSplit/>
        </w:trPr>
        <w:tc>
          <w:tcPr>
            <w:tcW w:w="0" w:type="auto"/>
          </w:tcPr>
          <w:p w:rsidR="00BA3030" w:rsidRPr="001A7123" w:rsidRDefault="00BA3030" w:rsidP="00532733">
            <w:pPr>
              <w:jc w:val="center"/>
              <w:rPr>
                <w:rFonts w:ascii="Times New Roman" w:hAnsi="Times New Roman" w:cs="Times New Roman"/>
                <w:b/>
                <w:sz w:val="24"/>
                <w:szCs w:val="24"/>
              </w:rPr>
            </w:pPr>
            <w:r w:rsidRPr="001A7123">
              <w:rPr>
                <w:rFonts w:ascii="Times New Roman" w:hAnsi="Times New Roman" w:cs="Times New Roman"/>
                <w:b/>
                <w:sz w:val="24"/>
                <w:szCs w:val="24"/>
              </w:rPr>
              <w:t xml:space="preserve">Название </w:t>
            </w:r>
          </w:p>
        </w:tc>
        <w:tc>
          <w:tcPr>
            <w:tcW w:w="0" w:type="auto"/>
          </w:tcPr>
          <w:p w:rsidR="00BA3030" w:rsidRPr="001A7123" w:rsidRDefault="00BA3030" w:rsidP="00532733">
            <w:pPr>
              <w:jc w:val="center"/>
              <w:rPr>
                <w:rFonts w:ascii="Times New Roman" w:hAnsi="Times New Roman" w:cs="Times New Roman"/>
                <w:b/>
                <w:sz w:val="24"/>
                <w:szCs w:val="24"/>
              </w:rPr>
            </w:pPr>
            <w:r w:rsidRPr="001A7123">
              <w:rPr>
                <w:rFonts w:ascii="Times New Roman" w:hAnsi="Times New Roman" w:cs="Times New Roman"/>
                <w:b/>
                <w:sz w:val="24"/>
                <w:szCs w:val="24"/>
              </w:rPr>
              <w:t xml:space="preserve">Дата </w:t>
            </w:r>
          </w:p>
        </w:tc>
        <w:tc>
          <w:tcPr>
            <w:tcW w:w="0" w:type="auto"/>
          </w:tcPr>
          <w:p w:rsidR="00BA3030" w:rsidRPr="001A7123" w:rsidRDefault="00BA3030" w:rsidP="00532733">
            <w:pPr>
              <w:jc w:val="center"/>
              <w:rPr>
                <w:rFonts w:ascii="Times New Roman" w:hAnsi="Times New Roman" w:cs="Times New Roman"/>
                <w:b/>
                <w:sz w:val="24"/>
                <w:szCs w:val="24"/>
              </w:rPr>
            </w:pPr>
            <w:r w:rsidRPr="001A7123">
              <w:rPr>
                <w:rFonts w:ascii="Times New Roman" w:hAnsi="Times New Roman" w:cs="Times New Roman"/>
                <w:b/>
                <w:sz w:val="24"/>
                <w:szCs w:val="24"/>
              </w:rPr>
              <w:t>Педагоги</w:t>
            </w:r>
          </w:p>
        </w:tc>
        <w:tc>
          <w:tcPr>
            <w:tcW w:w="0" w:type="auto"/>
          </w:tcPr>
          <w:p w:rsidR="00BA3030" w:rsidRPr="001A7123" w:rsidRDefault="00BA3030" w:rsidP="00532733">
            <w:pPr>
              <w:jc w:val="center"/>
              <w:rPr>
                <w:rFonts w:ascii="Times New Roman" w:hAnsi="Times New Roman" w:cs="Times New Roman"/>
                <w:b/>
                <w:sz w:val="24"/>
                <w:szCs w:val="24"/>
              </w:rPr>
            </w:pPr>
            <w:r w:rsidRPr="001A7123">
              <w:rPr>
                <w:rFonts w:ascii="Times New Roman" w:hAnsi="Times New Roman" w:cs="Times New Roman"/>
                <w:b/>
                <w:sz w:val="24"/>
                <w:szCs w:val="24"/>
              </w:rPr>
              <w:t xml:space="preserve">Место проведения </w:t>
            </w:r>
          </w:p>
        </w:tc>
      </w:tr>
      <w:tr w:rsidR="00BA3030" w:rsidRPr="001A7123" w:rsidTr="00532733">
        <w:trPr>
          <w:cantSplit/>
        </w:trPr>
        <w:tc>
          <w:tcPr>
            <w:tcW w:w="0" w:type="auto"/>
          </w:tcPr>
          <w:p w:rsidR="00BA3030" w:rsidRPr="001A7123" w:rsidRDefault="00BA3030" w:rsidP="00532733">
            <w:pPr>
              <w:rPr>
                <w:rFonts w:ascii="Times New Roman" w:hAnsi="Times New Roman" w:cs="Times New Roman"/>
                <w:sz w:val="24"/>
                <w:szCs w:val="24"/>
              </w:rPr>
            </w:pPr>
            <w:r w:rsidRPr="001A7123">
              <w:rPr>
                <w:rFonts w:ascii="Times New Roman" w:eastAsia="Calibri" w:hAnsi="Times New Roman" w:cs="Times New Roman"/>
                <w:sz w:val="24"/>
                <w:szCs w:val="24"/>
                <w:lang w:eastAsia="en-US"/>
              </w:rPr>
              <w:t>Программа «Олигофренопедагогика»</w:t>
            </w:r>
          </w:p>
        </w:tc>
        <w:tc>
          <w:tcPr>
            <w:tcW w:w="0" w:type="auto"/>
          </w:tcPr>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30.10.2020</w:t>
            </w:r>
          </w:p>
        </w:tc>
        <w:tc>
          <w:tcPr>
            <w:tcW w:w="0" w:type="auto"/>
          </w:tcPr>
          <w:p w:rsidR="00BA3030" w:rsidRPr="001A7123" w:rsidRDefault="00BA3030" w:rsidP="00532733">
            <w:pPr>
              <w:jc w:val="center"/>
              <w:rPr>
                <w:rFonts w:ascii="Times New Roman" w:hAnsi="Times New Roman" w:cs="Times New Roman"/>
                <w:sz w:val="24"/>
                <w:szCs w:val="24"/>
              </w:rPr>
            </w:pPr>
            <w:r w:rsidRPr="001A7123">
              <w:rPr>
                <w:rFonts w:ascii="Times New Roman" w:hAnsi="Times New Roman" w:cs="Times New Roman"/>
                <w:sz w:val="24"/>
                <w:szCs w:val="24"/>
              </w:rPr>
              <w:t>Кольцова В.А.</w:t>
            </w:r>
          </w:p>
        </w:tc>
        <w:tc>
          <w:tcPr>
            <w:tcW w:w="0" w:type="auto"/>
          </w:tcPr>
          <w:p w:rsidR="00BA3030" w:rsidRPr="001A7123" w:rsidRDefault="00BA3030" w:rsidP="00532733">
            <w:pPr>
              <w:rPr>
                <w:rFonts w:ascii="Times New Roman" w:eastAsia="Calibri" w:hAnsi="Times New Roman" w:cs="Times New Roman"/>
                <w:sz w:val="24"/>
                <w:szCs w:val="24"/>
                <w:lang w:eastAsia="en-US"/>
              </w:rPr>
            </w:pPr>
            <w:r w:rsidRPr="001A7123">
              <w:rPr>
                <w:rFonts w:ascii="Times New Roman" w:eastAsia="Calibri" w:hAnsi="Times New Roman" w:cs="Times New Roman"/>
                <w:sz w:val="24"/>
                <w:szCs w:val="24"/>
                <w:lang w:eastAsia="en-US"/>
              </w:rPr>
              <w:t>АОУ ВО ДПО «Вологодский институт развития образования»</w:t>
            </w:r>
          </w:p>
          <w:p w:rsidR="00BA3030" w:rsidRPr="001A7123" w:rsidRDefault="00BA3030" w:rsidP="00532733">
            <w:pPr>
              <w:jc w:val="center"/>
              <w:rPr>
                <w:rFonts w:ascii="Times New Roman" w:hAnsi="Times New Roman" w:cs="Times New Roman"/>
                <w:sz w:val="24"/>
                <w:szCs w:val="24"/>
              </w:rPr>
            </w:pPr>
          </w:p>
        </w:tc>
      </w:tr>
    </w:tbl>
    <w:p w:rsidR="00BA3030" w:rsidRPr="001A7123" w:rsidRDefault="00BA3030" w:rsidP="00BA3030">
      <w:pPr>
        <w:jc w:val="center"/>
        <w:rPr>
          <w:rFonts w:ascii="Times New Roman" w:hAnsi="Times New Roman" w:cs="Times New Roman"/>
          <w:sz w:val="24"/>
          <w:szCs w:val="24"/>
        </w:rPr>
      </w:pPr>
    </w:p>
    <w:p w:rsidR="001A7123" w:rsidRDefault="001A7123" w:rsidP="00BA3030">
      <w:pPr>
        <w:spacing w:after="0" w:line="240" w:lineRule="auto"/>
        <w:jc w:val="center"/>
        <w:rPr>
          <w:rFonts w:ascii="Times New Roman" w:hAnsi="Times New Roman" w:cs="Times New Roman"/>
          <w:sz w:val="24"/>
          <w:szCs w:val="24"/>
        </w:rPr>
      </w:pPr>
    </w:p>
    <w:p w:rsidR="001A7123" w:rsidRDefault="001A7123" w:rsidP="00BA3030">
      <w:pPr>
        <w:spacing w:after="0" w:line="240" w:lineRule="auto"/>
        <w:jc w:val="center"/>
        <w:rPr>
          <w:rFonts w:ascii="Times New Roman" w:hAnsi="Times New Roman" w:cs="Times New Roman"/>
          <w:sz w:val="24"/>
          <w:szCs w:val="24"/>
        </w:rPr>
      </w:pPr>
    </w:p>
    <w:p w:rsidR="001A7123" w:rsidRDefault="001A7123" w:rsidP="00BA3030">
      <w:pPr>
        <w:spacing w:after="0" w:line="240" w:lineRule="auto"/>
        <w:jc w:val="center"/>
        <w:rPr>
          <w:rFonts w:ascii="Times New Roman" w:hAnsi="Times New Roman" w:cs="Times New Roman"/>
          <w:sz w:val="24"/>
          <w:szCs w:val="24"/>
        </w:rPr>
      </w:pPr>
    </w:p>
    <w:p w:rsidR="001A7123" w:rsidRDefault="001A7123" w:rsidP="00BA3030">
      <w:pPr>
        <w:spacing w:after="0" w:line="240" w:lineRule="auto"/>
        <w:jc w:val="center"/>
        <w:rPr>
          <w:rFonts w:ascii="Times New Roman" w:hAnsi="Times New Roman" w:cs="Times New Roman"/>
          <w:sz w:val="24"/>
          <w:szCs w:val="24"/>
        </w:rPr>
      </w:pPr>
    </w:p>
    <w:p w:rsidR="001A7123" w:rsidRDefault="001A7123" w:rsidP="00BA3030">
      <w:pPr>
        <w:spacing w:after="0" w:line="240" w:lineRule="auto"/>
        <w:jc w:val="center"/>
        <w:rPr>
          <w:rFonts w:ascii="Times New Roman" w:hAnsi="Times New Roman" w:cs="Times New Roman"/>
          <w:sz w:val="24"/>
          <w:szCs w:val="24"/>
        </w:rPr>
      </w:pPr>
    </w:p>
    <w:p w:rsidR="001A7123" w:rsidRDefault="001A7123" w:rsidP="00BA3030">
      <w:pPr>
        <w:spacing w:after="0" w:line="240" w:lineRule="auto"/>
        <w:jc w:val="center"/>
        <w:rPr>
          <w:rFonts w:ascii="Times New Roman" w:hAnsi="Times New Roman" w:cs="Times New Roman"/>
          <w:sz w:val="24"/>
          <w:szCs w:val="24"/>
        </w:rPr>
      </w:pPr>
    </w:p>
    <w:p w:rsidR="001A7123" w:rsidRDefault="001A7123" w:rsidP="00BA3030">
      <w:pPr>
        <w:spacing w:after="0" w:line="240" w:lineRule="auto"/>
        <w:jc w:val="center"/>
        <w:rPr>
          <w:rFonts w:ascii="Times New Roman" w:hAnsi="Times New Roman" w:cs="Times New Roman"/>
          <w:sz w:val="24"/>
          <w:szCs w:val="24"/>
        </w:rPr>
      </w:pPr>
    </w:p>
    <w:p w:rsidR="001A7123" w:rsidRDefault="001A7123" w:rsidP="00BA3030">
      <w:pPr>
        <w:spacing w:after="0" w:line="240" w:lineRule="auto"/>
        <w:jc w:val="center"/>
        <w:rPr>
          <w:rFonts w:ascii="Times New Roman" w:hAnsi="Times New Roman" w:cs="Times New Roman"/>
          <w:sz w:val="24"/>
          <w:szCs w:val="24"/>
        </w:rPr>
      </w:pPr>
    </w:p>
    <w:p w:rsidR="001A7123" w:rsidRDefault="001A7123" w:rsidP="00BA3030">
      <w:pPr>
        <w:spacing w:after="0" w:line="240" w:lineRule="auto"/>
        <w:jc w:val="center"/>
        <w:rPr>
          <w:rFonts w:ascii="Times New Roman" w:hAnsi="Times New Roman" w:cs="Times New Roman"/>
          <w:sz w:val="24"/>
          <w:szCs w:val="24"/>
        </w:rPr>
      </w:pPr>
    </w:p>
    <w:p w:rsidR="00BA3030" w:rsidRPr="001A7123" w:rsidRDefault="00BA3030" w:rsidP="00BA3030">
      <w:pPr>
        <w:spacing w:after="0" w:line="240" w:lineRule="auto"/>
        <w:jc w:val="center"/>
        <w:rPr>
          <w:rFonts w:ascii="Times New Roman" w:hAnsi="Times New Roman" w:cs="Times New Roman"/>
          <w:sz w:val="24"/>
          <w:szCs w:val="24"/>
        </w:rPr>
      </w:pPr>
      <w:r w:rsidRPr="001A7123">
        <w:rPr>
          <w:rFonts w:ascii="Times New Roman" w:hAnsi="Times New Roman" w:cs="Times New Roman"/>
          <w:sz w:val="24"/>
          <w:szCs w:val="24"/>
        </w:rPr>
        <w:lastRenderedPageBreak/>
        <w:t xml:space="preserve">Участие педагогов </w:t>
      </w:r>
      <w:proofErr w:type="gramStart"/>
      <w:r w:rsidRPr="001A7123">
        <w:rPr>
          <w:rFonts w:ascii="Times New Roman" w:hAnsi="Times New Roman" w:cs="Times New Roman"/>
          <w:sz w:val="24"/>
          <w:szCs w:val="24"/>
        </w:rPr>
        <w:t>семинарах</w:t>
      </w:r>
      <w:proofErr w:type="gramEnd"/>
      <w:r w:rsidRPr="001A7123">
        <w:rPr>
          <w:rFonts w:ascii="Times New Roman" w:hAnsi="Times New Roman" w:cs="Times New Roman"/>
          <w:sz w:val="24"/>
          <w:szCs w:val="24"/>
        </w:rPr>
        <w:t>, конференцияхконкурсах мастерства, выставках, мастер - классах</w:t>
      </w:r>
    </w:p>
    <w:p w:rsidR="00BA3030" w:rsidRPr="001A7123" w:rsidRDefault="00BA3030" w:rsidP="00BA3030">
      <w:pPr>
        <w:jc w:val="center"/>
        <w:rPr>
          <w:rFonts w:ascii="Times New Roman" w:hAnsi="Times New Roman" w:cs="Times New Roman"/>
          <w:sz w:val="24"/>
          <w:szCs w:val="24"/>
        </w:rPr>
      </w:pPr>
    </w:p>
    <w:tbl>
      <w:tblPr>
        <w:tblStyle w:val="afd"/>
        <w:tblW w:w="0" w:type="auto"/>
        <w:tblInd w:w="-34" w:type="dxa"/>
        <w:tblLook w:val="04A0"/>
      </w:tblPr>
      <w:tblGrid>
        <w:gridCol w:w="458"/>
        <w:gridCol w:w="2227"/>
        <w:gridCol w:w="2502"/>
        <w:gridCol w:w="3437"/>
        <w:gridCol w:w="1422"/>
      </w:tblGrid>
      <w:tr w:rsidR="00BA3030" w:rsidRPr="001A7123" w:rsidTr="005D39BC">
        <w:trPr>
          <w:cantSplit/>
        </w:trPr>
        <w:tc>
          <w:tcPr>
            <w:tcW w:w="0" w:type="auto"/>
          </w:tcPr>
          <w:p w:rsidR="00BA3030" w:rsidRPr="001A7123" w:rsidRDefault="00BA3030" w:rsidP="00532733">
            <w:pPr>
              <w:jc w:val="center"/>
              <w:rPr>
                <w:rFonts w:ascii="Times New Roman" w:hAnsi="Times New Roman" w:cs="Times New Roman"/>
                <w:b/>
                <w:sz w:val="24"/>
                <w:szCs w:val="24"/>
              </w:rPr>
            </w:pPr>
            <w:r w:rsidRPr="001A7123">
              <w:rPr>
                <w:rFonts w:ascii="Times New Roman" w:hAnsi="Times New Roman" w:cs="Times New Roman"/>
                <w:b/>
                <w:sz w:val="24"/>
                <w:szCs w:val="24"/>
              </w:rPr>
              <w:t>№</w:t>
            </w:r>
          </w:p>
        </w:tc>
        <w:tc>
          <w:tcPr>
            <w:tcW w:w="2227" w:type="dxa"/>
          </w:tcPr>
          <w:p w:rsidR="00BA3030" w:rsidRPr="001A7123" w:rsidRDefault="00BA3030" w:rsidP="00532733">
            <w:pPr>
              <w:jc w:val="center"/>
              <w:rPr>
                <w:rFonts w:ascii="Times New Roman" w:hAnsi="Times New Roman" w:cs="Times New Roman"/>
                <w:b/>
                <w:sz w:val="24"/>
                <w:szCs w:val="24"/>
              </w:rPr>
            </w:pPr>
            <w:r w:rsidRPr="001A7123">
              <w:rPr>
                <w:rFonts w:ascii="Times New Roman" w:hAnsi="Times New Roman" w:cs="Times New Roman"/>
                <w:b/>
                <w:sz w:val="24"/>
                <w:szCs w:val="24"/>
              </w:rPr>
              <w:t>ФИО</w:t>
            </w:r>
          </w:p>
        </w:tc>
        <w:tc>
          <w:tcPr>
            <w:tcW w:w="2502" w:type="dxa"/>
          </w:tcPr>
          <w:p w:rsidR="00BA3030" w:rsidRPr="001A7123" w:rsidRDefault="00BA3030" w:rsidP="00532733">
            <w:pPr>
              <w:jc w:val="center"/>
              <w:rPr>
                <w:rFonts w:ascii="Times New Roman" w:hAnsi="Times New Roman" w:cs="Times New Roman"/>
                <w:b/>
                <w:sz w:val="24"/>
                <w:szCs w:val="24"/>
              </w:rPr>
            </w:pPr>
            <w:r w:rsidRPr="001A7123">
              <w:rPr>
                <w:rFonts w:ascii="Times New Roman" w:hAnsi="Times New Roman" w:cs="Times New Roman"/>
                <w:b/>
                <w:sz w:val="24"/>
                <w:szCs w:val="24"/>
              </w:rPr>
              <w:t>Тема выступления, доклада</w:t>
            </w:r>
          </w:p>
        </w:tc>
        <w:tc>
          <w:tcPr>
            <w:tcW w:w="0" w:type="auto"/>
          </w:tcPr>
          <w:p w:rsidR="00BA3030" w:rsidRPr="001A7123" w:rsidRDefault="00BA3030" w:rsidP="00532733">
            <w:pPr>
              <w:jc w:val="center"/>
              <w:rPr>
                <w:rFonts w:ascii="Times New Roman" w:hAnsi="Times New Roman" w:cs="Times New Roman"/>
                <w:b/>
                <w:sz w:val="24"/>
                <w:szCs w:val="24"/>
              </w:rPr>
            </w:pPr>
            <w:r w:rsidRPr="001A7123">
              <w:rPr>
                <w:rFonts w:ascii="Times New Roman" w:hAnsi="Times New Roman" w:cs="Times New Roman"/>
                <w:b/>
                <w:sz w:val="24"/>
                <w:szCs w:val="24"/>
              </w:rPr>
              <w:t>В рамках какого мероприятия</w:t>
            </w:r>
          </w:p>
        </w:tc>
        <w:tc>
          <w:tcPr>
            <w:tcW w:w="0" w:type="auto"/>
          </w:tcPr>
          <w:p w:rsidR="00BA3030" w:rsidRPr="001A7123" w:rsidRDefault="00BA3030" w:rsidP="00532733">
            <w:pPr>
              <w:jc w:val="center"/>
              <w:rPr>
                <w:rFonts w:ascii="Times New Roman" w:hAnsi="Times New Roman" w:cs="Times New Roman"/>
                <w:b/>
                <w:sz w:val="24"/>
                <w:szCs w:val="24"/>
              </w:rPr>
            </w:pPr>
            <w:r w:rsidRPr="001A7123">
              <w:rPr>
                <w:rFonts w:ascii="Times New Roman" w:hAnsi="Times New Roman" w:cs="Times New Roman"/>
                <w:b/>
                <w:sz w:val="24"/>
                <w:szCs w:val="24"/>
              </w:rPr>
              <w:t>Дата</w:t>
            </w:r>
          </w:p>
        </w:tc>
      </w:tr>
      <w:tr w:rsidR="00BA3030" w:rsidRPr="001A7123" w:rsidTr="005D39BC">
        <w:trPr>
          <w:cantSplit/>
        </w:trPr>
        <w:tc>
          <w:tcPr>
            <w:tcW w:w="0" w:type="auto"/>
          </w:tcPr>
          <w:p w:rsidR="00BA3030" w:rsidRPr="001A7123" w:rsidRDefault="00BA3030" w:rsidP="00532733">
            <w:pPr>
              <w:pStyle w:val="af8"/>
              <w:numPr>
                <w:ilvl w:val="0"/>
                <w:numId w:val="17"/>
              </w:numPr>
              <w:ind w:left="0" w:firstLine="0"/>
              <w:jc w:val="center"/>
            </w:pPr>
          </w:p>
        </w:tc>
        <w:tc>
          <w:tcPr>
            <w:tcW w:w="2227" w:type="dxa"/>
          </w:tcPr>
          <w:p w:rsidR="00BA3030" w:rsidRPr="001A7123" w:rsidRDefault="00BA3030" w:rsidP="00532733">
            <w:pPr>
              <w:jc w:val="center"/>
              <w:rPr>
                <w:rFonts w:ascii="Times New Roman" w:hAnsi="Times New Roman" w:cs="Times New Roman"/>
                <w:sz w:val="24"/>
                <w:szCs w:val="24"/>
              </w:rPr>
            </w:pPr>
            <w:r w:rsidRPr="001A7123">
              <w:rPr>
                <w:rFonts w:ascii="Times New Roman" w:hAnsi="Times New Roman" w:cs="Times New Roman"/>
                <w:sz w:val="24"/>
                <w:szCs w:val="24"/>
              </w:rPr>
              <w:t>Галагина О.С.</w:t>
            </w:r>
          </w:p>
        </w:tc>
        <w:tc>
          <w:tcPr>
            <w:tcW w:w="2502" w:type="dxa"/>
          </w:tcPr>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Памятка для родителей «Что делать родителям, если у ребёнка  внезапно появилось заикание, запинки?»</w:t>
            </w:r>
          </w:p>
        </w:tc>
        <w:tc>
          <w:tcPr>
            <w:tcW w:w="0" w:type="auto"/>
            <w:vMerge w:val="restart"/>
          </w:tcPr>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Аукцион педагогических идей «Информационно-раздаточный материал для родителей (законных представителей) по вопросам развития, обучения и воспитания детей»</w:t>
            </w:r>
          </w:p>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 xml:space="preserve">(на базе БУ </w:t>
            </w:r>
            <w:proofErr w:type="gramStart"/>
            <w:r w:rsidRPr="001A7123">
              <w:rPr>
                <w:rFonts w:ascii="Times New Roman" w:hAnsi="Times New Roman" w:cs="Times New Roman"/>
                <w:sz w:val="24"/>
                <w:szCs w:val="24"/>
              </w:rPr>
              <w:t>ВО</w:t>
            </w:r>
            <w:proofErr w:type="gramEnd"/>
            <w:r w:rsidRPr="001A7123">
              <w:rPr>
                <w:rFonts w:ascii="Times New Roman" w:hAnsi="Times New Roman" w:cs="Times New Roman"/>
                <w:sz w:val="24"/>
                <w:szCs w:val="24"/>
              </w:rPr>
              <w:t xml:space="preserve"> «Областной центр ППМСП»).</w:t>
            </w:r>
          </w:p>
        </w:tc>
        <w:tc>
          <w:tcPr>
            <w:tcW w:w="0" w:type="auto"/>
            <w:vMerge w:val="restart"/>
          </w:tcPr>
          <w:p w:rsidR="00BA3030" w:rsidRPr="001A7123" w:rsidRDefault="00BA3030" w:rsidP="00532733">
            <w:pPr>
              <w:jc w:val="center"/>
              <w:rPr>
                <w:rFonts w:ascii="Times New Roman" w:hAnsi="Times New Roman" w:cs="Times New Roman"/>
                <w:sz w:val="24"/>
                <w:szCs w:val="24"/>
              </w:rPr>
            </w:pPr>
            <w:r w:rsidRPr="001A7123">
              <w:rPr>
                <w:rFonts w:ascii="Times New Roman" w:hAnsi="Times New Roman" w:cs="Times New Roman"/>
                <w:sz w:val="24"/>
                <w:szCs w:val="24"/>
              </w:rPr>
              <w:t>Февраль 2020</w:t>
            </w:r>
          </w:p>
        </w:tc>
      </w:tr>
      <w:tr w:rsidR="00BA3030" w:rsidRPr="001A7123" w:rsidTr="005D39BC">
        <w:trPr>
          <w:cantSplit/>
        </w:trPr>
        <w:tc>
          <w:tcPr>
            <w:tcW w:w="0" w:type="auto"/>
          </w:tcPr>
          <w:p w:rsidR="00BA3030" w:rsidRPr="001A7123" w:rsidRDefault="00BA3030" w:rsidP="00532733">
            <w:pPr>
              <w:pStyle w:val="af8"/>
              <w:numPr>
                <w:ilvl w:val="0"/>
                <w:numId w:val="17"/>
              </w:numPr>
              <w:ind w:left="0" w:firstLine="0"/>
              <w:jc w:val="center"/>
            </w:pPr>
          </w:p>
        </w:tc>
        <w:tc>
          <w:tcPr>
            <w:tcW w:w="2227" w:type="dxa"/>
          </w:tcPr>
          <w:p w:rsidR="00BA3030" w:rsidRPr="001A7123" w:rsidRDefault="00BA3030" w:rsidP="00532733">
            <w:pPr>
              <w:jc w:val="center"/>
              <w:rPr>
                <w:rFonts w:ascii="Times New Roman" w:hAnsi="Times New Roman" w:cs="Times New Roman"/>
                <w:sz w:val="24"/>
                <w:szCs w:val="24"/>
              </w:rPr>
            </w:pPr>
            <w:r w:rsidRPr="001A7123">
              <w:rPr>
                <w:rFonts w:ascii="Times New Roman" w:hAnsi="Times New Roman" w:cs="Times New Roman"/>
                <w:sz w:val="24"/>
                <w:szCs w:val="24"/>
              </w:rPr>
              <w:t>Кольцова В.А.</w:t>
            </w:r>
          </w:p>
        </w:tc>
        <w:tc>
          <w:tcPr>
            <w:tcW w:w="2502" w:type="dxa"/>
          </w:tcPr>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 xml:space="preserve">Памятка для родителей </w:t>
            </w:r>
          </w:p>
        </w:tc>
        <w:tc>
          <w:tcPr>
            <w:tcW w:w="0" w:type="auto"/>
            <w:vMerge/>
          </w:tcPr>
          <w:p w:rsidR="00BA3030" w:rsidRPr="001A7123" w:rsidRDefault="00BA3030" w:rsidP="00532733">
            <w:pPr>
              <w:rPr>
                <w:rFonts w:ascii="Times New Roman" w:hAnsi="Times New Roman" w:cs="Times New Roman"/>
                <w:sz w:val="24"/>
                <w:szCs w:val="24"/>
              </w:rPr>
            </w:pPr>
          </w:p>
        </w:tc>
        <w:tc>
          <w:tcPr>
            <w:tcW w:w="0" w:type="auto"/>
            <w:vMerge/>
          </w:tcPr>
          <w:p w:rsidR="00BA3030" w:rsidRPr="001A7123" w:rsidRDefault="00BA3030" w:rsidP="00532733">
            <w:pPr>
              <w:jc w:val="center"/>
              <w:rPr>
                <w:rFonts w:ascii="Times New Roman" w:hAnsi="Times New Roman" w:cs="Times New Roman"/>
                <w:sz w:val="24"/>
                <w:szCs w:val="24"/>
              </w:rPr>
            </w:pPr>
          </w:p>
        </w:tc>
      </w:tr>
      <w:tr w:rsidR="00BA3030" w:rsidRPr="001A7123" w:rsidTr="005D39BC">
        <w:trPr>
          <w:cantSplit/>
        </w:trPr>
        <w:tc>
          <w:tcPr>
            <w:tcW w:w="0" w:type="auto"/>
          </w:tcPr>
          <w:p w:rsidR="00BA3030" w:rsidRPr="001A7123" w:rsidRDefault="00BA3030" w:rsidP="00532733">
            <w:pPr>
              <w:pStyle w:val="af8"/>
              <w:numPr>
                <w:ilvl w:val="0"/>
                <w:numId w:val="17"/>
              </w:numPr>
              <w:ind w:left="0" w:firstLine="0"/>
              <w:jc w:val="center"/>
            </w:pPr>
          </w:p>
        </w:tc>
        <w:tc>
          <w:tcPr>
            <w:tcW w:w="2227" w:type="dxa"/>
          </w:tcPr>
          <w:p w:rsidR="00BA3030" w:rsidRPr="001A7123" w:rsidRDefault="00BA3030" w:rsidP="00532733">
            <w:pPr>
              <w:jc w:val="center"/>
              <w:rPr>
                <w:rFonts w:ascii="Times New Roman" w:hAnsi="Times New Roman" w:cs="Times New Roman"/>
                <w:sz w:val="24"/>
                <w:szCs w:val="24"/>
              </w:rPr>
            </w:pPr>
            <w:r w:rsidRPr="001A7123">
              <w:rPr>
                <w:rFonts w:ascii="Times New Roman" w:hAnsi="Times New Roman" w:cs="Times New Roman"/>
                <w:sz w:val="24"/>
                <w:szCs w:val="24"/>
              </w:rPr>
              <w:t>Дмитриевская Л.В.</w:t>
            </w:r>
          </w:p>
        </w:tc>
        <w:tc>
          <w:tcPr>
            <w:tcW w:w="2502" w:type="dxa"/>
          </w:tcPr>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Методическая разработка «Эффективные подходы в практике консультирования родителей (законных представителей) детей»</w:t>
            </w:r>
          </w:p>
        </w:tc>
        <w:tc>
          <w:tcPr>
            <w:tcW w:w="0" w:type="auto"/>
            <w:vMerge/>
          </w:tcPr>
          <w:p w:rsidR="00BA3030" w:rsidRPr="001A7123" w:rsidRDefault="00BA3030" w:rsidP="00532733">
            <w:pPr>
              <w:rPr>
                <w:rFonts w:ascii="Times New Roman" w:hAnsi="Times New Roman" w:cs="Times New Roman"/>
                <w:sz w:val="24"/>
                <w:szCs w:val="24"/>
              </w:rPr>
            </w:pPr>
          </w:p>
        </w:tc>
        <w:tc>
          <w:tcPr>
            <w:tcW w:w="0" w:type="auto"/>
            <w:vMerge/>
          </w:tcPr>
          <w:p w:rsidR="00BA3030" w:rsidRPr="001A7123" w:rsidRDefault="00BA3030" w:rsidP="00532733">
            <w:pPr>
              <w:jc w:val="center"/>
              <w:rPr>
                <w:rFonts w:ascii="Times New Roman" w:hAnsi="Times New Roman" w:cs="Times New Roman"/>
                <w:sz w:val="24"/>
                <w:szCs w:val="24"/>
              </w:rPr>
            </w:pPr>
          </w:p>
        </w:tc>
      </w:tr>
      <w:tr w:rsidR="00BA3030" w:rsidRPr="001A7123" w:rsidTr="005D39BC">
        <w:trPr>
          <w:cantSplit/>
        </w:trPr>
        <w:tc>
          <w:tcPr>
            <w:tcW w:w="0" w:type="auto"/>
          </w:tcPr>
          <w:p w:rsidR="00BA3030" w:rsidRPr="001A7123" w:rsidRDefault="00BA3030" w:rsidP="00532733">
            <w:pPr>
              <w:pStyle w:val="af8"/>
              <w:numPr>
                <w:ilvl w:val="0"/>
                <w:numId w:val="17"/>
              </w:numPr>
              <w:ind w:left="0" w:firstLine="0"/>
              <w:jc w:val="center"/>
            </w:pPr>
          </w:p>
        </w:tc>
        <w:tc>
          <w:tcPr>
            <w:tcW w:w="2227" w:type="dxa"/>
          </w:tcPr>
          <w:p w:rsidR="00BA3030" w:rsidRPr="001A7123" w:rsidRDefault="00BA3030" w:rsidP="00532733">
            <w:pPr>
              <w:jc w:val="center"/>
              <w:rPr>
                <w:rFonts w:ascii="Times New Roman" w:hAnsi="Times New Roman" w:cs="Times New Roman"/>
                <w:sz w:val="24"/>
                <w:szCs w:val="24"/>
              </w:rPr>
            </w:pPr>
            <w:r w:rsidRPr="001A7123">
              <w:rPr>
                <w:rFonts w:ascii="Times New Roman" w:hAnsi="Times New Roman" w:cs="Times New Roman"/>
                <w:sz w:val="24"/>
                <w:szCs w:val="24"/>
              </w:rPr>
              <w:t>Русакова А.А.</w:t>
            </w:r>
          </w:p>
        </w:tc>
        <w:tc>
          <w:tcPr>
            <w:tcW w:w="2502" w:type="dxa"/>
          </w:tcPr>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Методическая разработка</w:t>
            </w:r>
          </w:p>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«Информационно-раздаточный материал для родителей»</w:t>
            </w:r>
          </w:p>
        </w:tc>
        <w:tc>
          <w:tcPr>
            <w:tcW w:w="0" w:type="auto"/>
            <w:vMerge/>
          </w:tcPr>
          <w:p w:rsidR="00BA3030" w:rsidRPr="001A7123" w:rsidRDefault="00BA3030" w:rsidP="00532733">
            <w:pPr>
              <w:rPr>
                <w:rFonts w:ascii="Times New Roman" w:hAnsi="Times New Roman" w:cs="Times New Roman"/>
                <w:sz w:val="24"/>
                <w:szCs w:val="24"/>
              </w:rPr>
            </w:pPr>
          </w:p>
        </w:tc>
        <w:tc>
          <w:tcPr>
            <w:tcW w:w="0" w:type="auto"/>
            <w:vMerge/>
          </w:tcPr>
          <w:p w:rsidR="00BA3030" w:rsidRPr="001A7123" w:rsidRDefault="00BA3030" w:rsidP="00532733">
            <w:pPr>
              <w:jc w:val="center"/>
              <w:rPr>
                <w:rFonts w:ascii="Times New Roman" w:hAnsi="Times New Roman" w:cs="Times New Roman"/>
                <w:sz w:val="24"/>
                <w:szCs w:val="24"/>
              </w:rPr>
            </w:pPr>
          </w:p>
        </w:tc>
      </w:tr>
      <w:tr w:rsidR="00BA3030" w:rsidRPr="001A7123" w:rsidTr="005D39BC">
        <w:trPr>
          <w:cantSplit/>
        </w:trPr>
        <w:tc>
          <w:tcPr>
            <w:tcW w:w="0" w:type="auto"/>
          </w:tcPr>
          <w:p w:rsidR="00BA3030" w:rsidRPr="001A7123" w:rsidRDefault="00BA3030" w:rsidP="00532733">
            <w:pPr>
              <w:pStyle w:val="af8"/>
              <w:numPr>
                <w:ilvl w:val="0"/>
                <w:numId w:val="17"/>
              </w:numPr>
              <w:ind w:left="0" w:firstLine="0"/>
              <w:jc w:val="center"/>
            </w:pPr>
          </w:p>
        </w:tc>
        <w:tc>
          <w:tcPr>
            <w:tcW w:w="2227" w:type="dxa"/>
          </w:tcPr>
          <w:p w:rsidR="00BA3030" w:rsidRPr="001A7123" w:rsidRDefault="00BA3030" w:rsidP="00532733">
            <w:pPr>
              <w:jc w:val="center"/>
              <w:rPr>
                <w:rFonts w:ascii="Times New Roman" w:hAnsi="Times New Roman" w:cs="Times New Roman"/>
                <w:sz w:val="24"/>
                <w:szCs w:val="24"/>
              </w:rPr>
            </w:pPr>
            <w:r w:rsidRPr="001A7123">
              <w:rPr>
                <w:rFonts w:ascii="Times New Roman" w:hAnsi="Times New Roman" w:cs="Times New Roman"/>
                <w:sz w:val="24"/>
                <w:szCs w:val="24"/>
              </w:rPr>
              <w:t>Елисеева Д.Г.</w:t>
            </w:r>
          </w:p>
        </w:tc>
        <w:tc>
          <w:tcPr>
            <w:tcW w:w="2502" w:type="dxa"/>
          </w:tcPr>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Выступление «Консультирование родителей, воспитывающих детей младшего школьного возраста с расстройствами аутистического спектра».</w:t>
            </w:r>
          </w:p>
        </w:tc>
        <w:tc>
          <w:tcPr>
            <w:tcW w:w="0" w:type="auto"/>
          </w:tcPr>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 xml:space="preserve">Круглый стол  «Оказание психолого-педагогической, методической и консультативной помощи родителям (законным представителям) </w:t>
            </w:r>
            <w:proofErr w:type="gramStart"/>
            <w:r w:rsidRPr="001A7123">
              <w:rPr>
                <w:rFonts w:ascii="Times New Roman" w:hAnsi="Times New Roman" w:cs="Times New Roman"/>
                <w:sz w:val="24"/>
                <w:szCs w:val="24"/>
              </w:rPr>
              <w:t>обучающихся</w:t>
            </w:r>
            <w:proofErr w:type="gramEnd"/>
            <w:r w:rsidRPr="001A7123">
              <w:rPr>
                <w:rFonts w:ascii="Times New Roman" w:hAnsi="Times New Roman" w:cs="Times New Roman"/>
                <w:sz w:val="24"/>
                <w:szCs w:val="24"/>
              </w:rPr>
              <w:t>»</w:t>
            </w:r>
          </w:p>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 xml:space="preserve">(на базе БУ </w:t>
            </w:r>
            <w:proofErr w:type="gramStart"/>
            <w:r w:rsidRPr="001A7123">
              <w:rPr>
                <w:rFonts w:ascii="Times New Roman" w:hAnsi="Times New Roman" w:cs="Times New Roman"/>
                <w:sz w:val="24"/>
                <w:szCs w:val="24"/>
              </w:rPr>
              <w:t>ВО</w:t>
            </w:r>
            <w:proofErr w:type="gramEnd"/>
            <w:r w:rsidRPr="001A7123">
              <w:rPr>
                <w:rFonts w:ascii="Times New Roman" w:hAnsi="Times New Roman" w:cs="Times New Roman"/>
                <w:sz w:val="24"/>
                <w:szCs w:val="24"/>
              </w:rPr>
              <w:t xml:space="preserve"> «Областной центр ППМСП»)</w:t>
            </w:r>
          </w:p>
        </w:tc>
        <w:tc>
          <w:tcPr>
            <w:tcW w:w="0" w:type="auto"/>
          </w:tcPr>
          <w:p w:rsidR="00BA3030" w:rsidRPr="001A7123" w:rsidRDefault="00BA3030" w:rsidP="00532733">
            <w:pPr>
              <w:jc w:val="center"/>
              <w:rPr>
                <w:rFonts w:ascii="Times New Roman" w:hAnsi="Times New Roman" w:cs="Times New Roman"/>
                <w:sz w:val="24"/>
                <w:szCs w:val="24"/>
              </w:rPr>
            </w:pPr>
            <w:r w:rsidRPr="001A7123">
              <w:rPr>
                <w:rFonts w:ascii="Times New Roman" w:hAnsi="Times New Roman" w:cs="Times New Roman"/>
                <w:sz w:val="24"/>
                <w:szCs w:val="24"/>
              </w:rPr>
              <w:t>Февраль 2020</w:t>
            </w:r>
          </w:p>
          <w:p w:rsidR="00BA3030" w:rsidRPr="001A7123" w:rsidRDefault="00BA3030" w:rsidP="00532733">
            <w:pPr>
              <w:jc w:val="center"/>
              <w:rPr>
                <w:rFonts w:ascii="Times New Roman" w:hAnsi="Times New Roman" w:cs="Times New Roman"/>
                <w:sz w:val="24"/>
                <w:szCs w:val="24"/>
              </w:rPr>
            </w:pPr>
          </w:p>
        </w:tc>
      </w:tr>
      <w:tr w:rsidR="00BA3030" w:rsidRPr="001A7123" w:rsidTr="005D39BC">
        <w:trPr>
          <w:cantSplit/>
        </w:trPr>
        <w:tc>
          <w:tcPr>
            <w:tcW w:w="0" w:type="auto"/>
          </w:tcPr>
          <w:p w:rsidR="00BA3030" w:rsidRPr="001A7123" w:rsidRDefault="00BA3030" w:rsidP="00532733">
            <w:pPr>
              <w:pStyle w:val="af8"/>
              <w:numPr>
                <w:ilvl w:val="0"/>
                <w:numId w:val="17"/>
              </w:numPr>
              <w:ind w:left="0" w:firstLine="0"/>
              <w:jc w:val="center"/>
            </w:pPr>
          </w:p>
        </w:tc>
        <w:tc>
          <w:tcPr>
            <w:tcW w:w="2227" w:type="dxa"/>
          </w:tcPr>
          <w:p w:rsidR="00BA3030" w:rsidRPr="001A7123" w:rsidRDefault="00BA3030" w:rsidP="00532733">
            <w:pPr>
              <w:jc w:val="both"/>
              <w:rPr>
                <w:rFonts w:ascii="Times New Roman" w:hAnsi="Times New Roman" w:cs="Times New Roman"/>
                <w:sz w:val="24"/>
                <w:szCs w:val="24"/>
              </w:rPr>
            </w:pPr>
            <w:r w:rsidRPr="001A7123">
              <w:rPr>
                <w:rFonts w:ascii="Times New Roman" w:hAnsi="Times New Roman" w:cs="Times New Roman"/>
                <w:sz w:val="24"/>
                <w:szCs w:val="24"/>
              </w:rPr>
              <w:t>Куликова А.А.</w:t>
            </w:r>
          </w:p>
          <w:p w:rsidR="00BA3030" w:rsidRPr="001A7123" w:rsidRDefault="00BA3030" w:rsidP="00532733">
            <w:pPr>
              <w:jc w:val="center"/>
              <w:rPr>
                <w:rFonts w:ascii="Times New Roman" w:hAnsi="Times New Roman" w:cs="Times New Roman"/>
                <w:sz w:val="24"/>
                <w:szCs w:val="24"/>
              </w:rPr>
            </w:pPr>
            <w:r w:rsidRPr="001A7123">
              <w:rPr>
                <w:rFonts w:ascii="Times New Roman" w:hAnsi="Times New Roman" w:cs="Times New Roman"/>
                <w:sz w:val="24"/>
                <w:szCs w:val="24"/>
              </w:rPr>
              <w:t>Куликов С.Н.</w:t>
            </w:r>
          </w:p>
        </w:tc>
        <w:tc>
          <w:tcPr>
            <w:tcW w:w="2502" w:type="dxa"/>
          </w:tcPr>
          <w:p w:rsidR="00BA3030" w:rsidRPr="001A7123" w:rsidRDefault="00BA3030" w:rsidP="00532733">
            <w:pPr>
              <w:jc w:val="both"/>
              <w:rPr>
                <w:rFonts w:ascii="Times New Roman" w:hAnsi="Times New Roman" w:cs="Times New Roman"/>
                <w:sz w:val="24"/>
                <w:szCs w:val="24"/>
              </w:rPr>
            </w:pPr>
            <w:r w:rsidRPr="001A7123">
              <w:rPr>
                <w:rFonts w:ascii="Times New Roman" w:hAnsi="Times New Roman" w:cs="Times New Roman"/>
                <w:sz w:val="24"/>
                <w:szCs w:val="24"/>
              </w:rPr>
              <w:t>Номинация «Классный час»</w:t>
            </w:r>
          </w:p>
          <w:p w:rsidR="00BA3030" w:rsidRPr="001A7123" w:rsidRDefault="00BA3030" w:rsidP="00532733">
            <w:pPr>
              <w:rPr>
                <w:rFonts w:ascii="Times New Roman" w:hAnsi="Times New Roman" w:cs="Times New Roman"/>
                <w:sz w:val="24"/>
                <w:szCs w:val="24"/>
              </w:rPr>
            </w:pPr>
          </w:p>
        </w:tc>
        <w:tc>
          <w:tcPr>
            <w:tcW w:w="0" w:type="auto"/>
          </w:tcPr>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Муниципальный профессиональный конкурс методических разработок «Урок Победы», посвященный 75-ю Победы в Великой Отечественной войне</w:t>
            </w:r>
          </w:p>
        </w:tc>
        <w:tc>
          <w:tcPr>
            <w:tcW w:w="0" w:type="auto"/>
          </w:tcPr>
          <w:p w:rsidR="00BA3030" w:rsidRPr="001A7123" w:rsidRDefault="00BA3030" w:rsidP="00532733">
            <w:pPr>
              <w:jc w:val="center"/>
              <w:rPr>
                <w:rFonts w:ascii="Times New Roman" w:hAnsi="Times New Roman" w:cs="Times New Roman"/>
                <w:sz w:val="24"/>
                <w:szCs w:val="24"/>
              </w:rPr>
            </w:pPr>
            <w:r w:rsidRPr="001A7123">
              <w:rPr>
                <w:rFonts w:ascii="Times New Roman" w:hAnsi="Times New Roman" w:cs="Times New Roman"/>
                <w:sz w:val="24"/>
                <w:szCs w:val="24"/>
              </w:rPr>
              <w:t>Март 2020</w:t>
            </w:r>
          </w:p>
        </w:tc>
      </w:tr>
      <w:tr w:rsidR="00BA3030" w:rsidRPr="001A7123" w:rsidTr="005D39BC">
        <w:trPr>
          <w:cantSplit/>
        </w:trPr>
        <w:tc>
          <w:tcPr>
            <w:tcW w:w="0" w:type="auto"/>
          </w:tcPr>
          <w:p w:rsidR="00BA3030" w:rsidRPr="001A7123" w:rsidRDefault="00BA3030" w:rsidP="00532733">
            <w:pPr>
              <w:pStyle w:val="af8"/>
              <w:numPr>
                <w:ilvl w:val="0"/>
                <w:numId w:val="17"/>
              </w:numPr>
              <w:ind w:left="0" w:firstLine="0"/>
              <w:jc w:val="center"/>
            </w:pPr>
          </w:p>
        </w:tc>
        <w:tc>
          <w:tcPr>
            <w:tcW w:w="2227" w:type="dxa"/>
          </w:tcPr>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КуликоваА.А.</w:t>
            </w:r>
          </w:p>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Куликов С.Н.</w:t>
            </w:r>
          </w:p>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Гришкевич Г.Г.</w:t>
            </w:r>
          </w:p>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Дмитриевская Л.В.</w:t>
            </w:r>
          </w:p>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Богомолова Е.А.</w:t>
            </w:r>
          </w:p>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Маганова Л.А.</w:t>
            </w:r>
          </w:p>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Хахина Е.Л.</w:t>
            </w:r>
          </w:p>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Страбыкина О.В.</w:t>
            </w:r>
          </w:p>
        </w:tc>
        <w:tc>
          <w:tcPr>
            <w:tcW w:w="2502" w:type="dxa"/>
          </w:tcPr>
          <w:p w:rsidR="00BA3030" w:rsidRPr="001A7123" w:rsidRDefault="00BA3030" w:rsidP="00532733">
            <w:pPr>
              <w:jc w:val="both"/>
              <w:rPr>
                <w:rFonts w:ascii="Times New Roman" w:hAnsi="Times New Roman" w:cs="Times New Roman"/>
                <w:sz w:val="24"/>
                <w:szCs w:val="24"/>
              </w:rPr>
            </w:pPr>
            <w:r w:rsidRPr="001A7123">
              <w:rPr>
                <w:rFonts w:ascii="Times New Roman" w:hAnsi="Times New Roman" w:cs="Times New Roman"/>
                <w:sz w:val="24"/>
                <w:szCs w:val="24"/>
              </w:rPr>
              <w:t xml:space="preserve">Номинация: «Лучший конспект урока с применением здоровьесберегающих технологий» </w:t>
            </w:r>
          </w:p>
          <w:p w:rsidR="00BA3030" w:rsidRPr="001A7123" w:rsidRDefault="00BA3030" w:rsidP="00532733">
            <w:pPr>
              <w:rPr>
                <w:rFonts w:ascii="Times New Roman" w:hAnsi="Times New Roman" w:cs="Times New Roman"/>
                <w:sz w:val="24"/>
                <w:szCs w:val="24"/>
              </w:rPr>
            </w:pPr>
          </w:p>
        </w:tc>
        <w:tc>
          <w:tcPr>
            <w:tcW w:w="0" w:type="auto"/>
          </w:tcPr>
          <w:p w:rsidR="00BA3030" w:rsidRPr="001A7123" w:rsidRDefault="00BA3030" w:rsidP="00532733">
            <w:pPr>
              <w:jc w:val="both"/>
              <w:rPr>
                <w:rFonts w:ascii="Times New Roman" w:hAnsi="Times New Roman" w:cs="Times New Roman"/>
                <w:sz w:val="24"/>
                <w:szCs w:val="24"/>
              </w:rPr>
            </w:pPr>
            <w:r w:rsidRPr="001A7123">
              <w:rPr>
                <w:rFonts w:ascii="Times New Roman" w:hAnsi="Times New Roman" w:cs="Times New Roman"/>
                <w:sz w:val="24"/>
                <w:szCs w:val="24"/>
                <w:lang w:val="en-US"/>
              </w:rPr>
              <w:t>IV</w:t>
            </w:r>
            <w:r w:rsidRPr="001A7123">
              <w:rPr>
                <w:rFonts w:ascii="Times New Roman" w:hAnsi="Times New Roman" w:cs="Times New Roman"/>
                <w:sz w:val="24"/>
                <w:szCs w:val="24"/>
              </w:rPr>
              <w:t xml:space="preserve"> Всероссийский конкурс (региональный этап) среди отдельных организаций, осуществляющих образовательную деятельность по адаптированным основным общеобразовательным программам «Школа-территория здоровья».</w:t>
            </w:r>
          </w:p>
          <w:p w:rsidR="00BA3030" w:rsidRPr="001A7123" w:rsidRDefault="00BA3030" w:rsidP="00532733">
            <w:pPr>
              <w:rPr>
                <w:rFonts w:ascii="Times New Roman" w:hAnsi="Times New Roman" w:cs="Times New Roman"/>
                <w:sz w:val="24"/>
                <w:szCs w:val="24"/>
              </w:rPr>
            </w:pPr>
          </w:p>
        </w:tc>
        <w:tc>
          <w:tcPr>
            <w:tcW w:w="0" w:type="auto"/>
          </w:tcPr>
          <w:p w:rsidR="00BA3030" w:rsidRPr="001A7123" w:rsidRDefault="00BA3030" w:rsidP="00532733">
            <w:pPr>
              <w:jc w:val="center"/>
              <w:rPr>
                <w:rFonts w:ascii="Times New Roman" w:hAnsi="Times New Roman" w:cs="Times New Roman"/>
                <w:sz w:val="24"/>
                <w:szCs w:val="24"/>
              </w:rPr>
            </w:pPr>
            <w:r w:rsidRPr="001A7123">
              <w:rPr>
                <w:rFonts w:ascii="Times New Roman" w:hAnsi="Times New Roman" w:cs="Times New Roman"/>
                <w:sz w:val="24"/>
                <w:szCs w:val="24"/>
              </w:rPr>
              <w:t>31.03.2020-20.03.2020</w:t>
            </w:r>
          </w:p>
        </w:tc>
      </w:tr>
      <w:tr w:rsidR="00BA3030" w:rsidRPr="001A7123" w:rsidTr="005D39BC">
        <w:trPr>
          <w:cantSplit/>
        </w:trPr>
        <w:tc>
          <w:tcPr>
            <w:tcW w:w="0" w:type="auto"/>
          </w:tcPr>
          <w:p w:rsidR="00BA3030" w:rsidRPr="001A7123" w:rsidRDefault="00BA3030" w:rsidP="00532733">
            <w:pPr>
              <w:pStyle w:val="af8"/>
              <w:numPr>
                <w:ilvl w:val="0"/>
                <w:numId w:val="17"/>
              </w:numPr>
              <w:ind w:left="0" w:firstLine="0"/>
              <w:jc w:val="center"/>
            </w:pPr>
          </w:p>
        </w:tc>
        <w:tc>
          <w:tcPr>
            <w:tcW w:w="2227" w:type="dxa"/>
          </w:tcPr>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Прокофьева А.Е.</w:t>
            </w:r>
          </w:p>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Чурина О.Н.</w:t>
            </w:r>
          </w:p>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Александрова Е.Л.</w:t>
            </w:r>
          </w:p>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Маганова Л.А.</w:t>
            </w:r>
          </w:p>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Богомолова Е.А.</w:t>
            </w:r>
          </w:p>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Елисеева Д.Г.</w:t>
            </w:r>
          </w:p>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Свинкина Л.В.</w:t>
            </w:r>
          </w:p>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Куликова А.А.</w:t>
            </w:r>
          </w:p>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Куликов С.Н.</w:t>
            </w:r>
          </w:p>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Едемская С.Л.</w:t>
            </w:r>
          </w:p>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Игнатьевская Т.Л.</w:t>
            </w:r>
          </w:p>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Саливоненко Е.А.</w:t>
            </w:r>
          </w:p>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Котова И.В.</w:t>
            </w:r>
          </w:p>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Бесчетникова Н.Н.</w:t>
            </w:r>
          </w:p>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Комарова Н.А.</w:t>
            </w:r>
          </w:p>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Дмитриевская Л.В.</w:t>
            </w:r>
          </w:p>
          <w:p w:rsidR="00BA3030" w:rsidRPr="001A7123" w:rsidRDefault="00BA3030" w:rsidP="00532733">
            <w:pPr>
              <w:jc w:val="center"/>
              <w:rPr>
                <w:rFonts w:ascii="Times New Roman" w:hAnsi="Times New Roman" w:cs="Times New Roman"/>
                <w:sz w:val="24"/>
                <w:szCs w:val="24"/>
              </w:rPr>
            </w:pPr>
            <w:r w:rsidRPr="001A7123">
              <w:rPr>
                <w:rFonts w:ascii="Times New Roman" w:hAnsi="Times New Roman" w:cs="Times New Roman"/>
                <w:sz w:val="24"/>
                <w:szCs w:val="24"/>
              </w:rPr>
              <w:t>Ворошилова О.А.</w:t>
            </w:r>
          </w:p>
        </w:tc>
        <w:tc>
          <w:tcPr>
            <w:tcW w:w="2502" w:type="dxa"/>
          </w:tcPr>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Методическая разработка</w:t>
            </w:r>
          </w:p>
          <w:p w:rsidR="00BA3030" w:rsidRPr="001A7123" w:rsidRDefault="00BA3030" w:rsidP="00532733">
            <w:pPr>
              <w:rPr>
                <w:rFonts w:ascii="Times New Roman" w:hAnsi="Times New Roman" w:cs="Times New Roman"/>
                <w:sz w:val="24"/>
                <w:szCs w:val="24"/>
              </w:rPr>
            </w:pPr>
          </w:p>
        </w:tc>
        <w:tc>
          <w:tcPr>
            <w:tcW w:w="0" w:type="auto"/>
          </w:tcPr>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color w:val="000000"/>
                <w:sz w:val="24"/>
                <w:szCs w:val="24"/>
              </w:rPr>
              <w:t>Группа ВК АОУ ВО ДПО "ВИРО" «Методическое сопровождение образовательного процесса обучающихся с ОВЗ и инвалидностью в условиях перехода на удаленное обучение в Вологодской области»</w:t>
            </w:r>
          </w:p>
        </w:tc>
        <w:tc>
          <w:tcPr>
            <w:tcW w:w="0" w:type="auto"/>
          </w:tcPr>
          <w:p w:rsidR="00BA3030" w:rsidRPr="001A7123" w:rsidRDefault="00BA3030" w:rsidP="00532733">
            <w:pPr>
              <w:jc w:val="center"/>
              <w:rPr>
                <w:rFonts w:ascii="Times New Roman" w:hAnsi="Times New Roman" w:cs="Times New Roman"/>
                <w:sz w:val="24"/>
                <w:szCs w:val="24"/>
              </w:rPr>
            </w:pPr>
            <w:r w:rsidRPr="001A7123">
              <w:rPr>
                <w:rFonts w:ascii="Times New Roman" w:hAnsi="Times New Roman" w:cs="Times New Roman"/>
                <w:sz w:val="24"/>
                <w:szCs w:val="24"/>
              </w:rPr>
              <w:t>Апрель-май</w:t>
            </w:r>
          </w:p>
        </w:tc>
      </w:tr>
      <w:tr w:rsidR="00BA3030" w:rsidRPr="001A7123" w:rsidTr="005D39BC">
        <w:trPr>
          <w:cantSplit/>
        </w:trPr>
        <w:tc>
          <w:tcPr>
            <w:tcW w:w="0" w:type="auto"/>
          </w:tcPr>
          <w:p w:rsidR="00BA3030" w:rsidRPr="001A7123" w:rsidRDefault="00BA3030" w:rsidP="00532733">
            <w:pPr>
              <w:pStyle w:val="af8"/>
              <w:numPr>
                <w:ilvl w:val="0"/>
                <w:numId w:val="17"/>
              </w:numPr>
              <w:ind w:left="0" w:firstLine="0"/>
              <w:jc w:val="center"/>
            </w:pPr>
          </w:p>
        </w:tc>
        <w:tc>
          <w:tcPr>
            <w:tcW w:w="2227" w:type="dxa"/>
          </w:tcPr>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Саливоненко Е.А.</w:t>
            </w:r>
          </w:p>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Куликов С.Н.</w:t>
            </w:r>
          </w:p>
          <w:p w:rsidR="00BA3030" w:rsidRPr="001A7123" w:rsidRDefault="00BA3030" w:rsidP="00532733">
            <w:pPr>
              <w:jc w:val="center"/>
              <w:rPr>
                <w:rFonts w:ascii="Times New Roman" w:hAnsi="Times New Roman" w:cs="Times New Roman"/>
                <w:sz w:val="24"/>
                <w:szCs w:val="24"/>
              </w:rPr>
            </w:pPr>
          </w:p>
        </w:tc>
        <w:tc>
          <w:tcPr>
            <w:tcW w:w="2502" w:type="dxa"/>
          </w:tcPr>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Методическая разработка</w:t>
            </w:r>
          </w:p>
          <w:p w:rsidR="00BA3030" w:rsidRPr="001A7123" w:rsidRDefault="00BA3030" w:rsidP="00532733">
            <w:pPr>
              <w:rPr>
                <w:rFonts w:ascii="Times New Roman" w:hAnsi="Times New Roman" w:cs="Times New Roman"/>
                <w:sz w:val="24"/>
                <w:szCs w:val="24"/>
              </w:rPr>
            </w:pPr>
          </w:p>
        </w:tc>
        <w:tc>
          <w:tcPr>
            <w:tcW w:w="0" w:type="auto"/>
          </w:tcPr>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color w:val="000000"/>
                <w:sz w:val="24"/>
                <w:szCs w:val="24"/>
              </w:rPr>
              <w:t>Сбор региональных практик дополнительного образования детей с ОВЗ и инвалидностью</w:t>
            </w:r>
          </w:p>
        </w:tc>
        <w:tc>
          <w:tcPr>
            <w:tcW w:w="0" w:type="auto"/>
          </w:tcPr>
          <w:p w:rsidR="00BA3030" w:rsidRPr="001A7123" w:rsidRDefault="00BA3030" w:rsidP="00532733">
            <w:pPr>
              <w:jc w:val="center"/>
              <w:rPr>
                <w:rFonts w:ascii="Times New Roman" w:hAnsi="Times New Roman" w:cs="Times New Roman"/>
                <w:sz w:val="24"/>
                <w:szCs w:val="24"/>
              </w:rPr>
            </w:pPr>
            <w:r w:rsidRPr="001A7123">
              <w:rPr>
                <w:rFonts w:ascii="Times New Roman" w:hAnsi="Times New Roman" w:cs="Times New Roman"/>
                <w:sz w:val="24"/>
                <w:szCs w:val="24"/>
              </w:rPr>
              <w:t>Май 2020</w:t>
            </w:r>
          </w:p>
        </w:tc>
      </w:tr>
      <w:tr w:rsidR="00BA3030" w:rsidRPr="008C1DAF" w:rsidTr="005D39BC">
        <w:trPr>
          <w:cantSplit/>
        </w:trPr>
        <w:tc>
          <w:tcPr>
            <w:tcW w:w="0" w:type="auto"/>
          </w:tcPr>
          <w:p w:rsidR="00BA3030" w:rsidRPr="001A7123" w:rsidRDefault="00BA3030" w:rsidP="00532733">
            <w:pPr>
              <w:pStyle w:val="af8"/>
              <w:numPr>
                <w:ilvl w:val="0"/>
                <w:numId w:val="17"/>
              </w:numPr>
              <w:ind w:left="0" w:firstLine="0"/>
              <w:jc w:val="center"/>
            </w:pPr>
          </w:p>
        </w:tc>
        <w:tc>
          <w:tcPr>
            <w:tcW w:w="2227" w:type="dxa"/>
          </w:tcPr>
          <w:p w:rsidR="00BA3030" w:rsidRPr="001A7123" w:rsidRDefault="00BA3030" w:rsidP="00532733">
            <w:pPr>
              <w:jc w:val="center"/>
              <w:rPr>
                <w:rFonts w:ascii="Times New Roman" w:hAnsi="Times New Roman" w:cs="Times New Roman"/>
                <w:sz w:val="24"/>
                <w:szCs w:val="24"/>
              </w:rPr>
            </w:pPr>
            <w:r w:rsidRPr="001A7123">
              <w:rPr>
                <w:rFonts w:ascii="Times New Roman" w:hAnsi="Times New Roman" w:cs="Times New Roman"/>
                <w:sz w:val="24"/>
                <w:szCs w:val="24"/>
              </w:rPr>
              <w:t>Богомолова Е.А.</w:t>
            </w:r>
          </w:p>
          <w:p w:rsidR="00BA3030" w:rsidRPr="001A7123" w:rsidRDefault="00BA3030" w:rsidP="00532733">
            <w:pPr>
              <w:jc w:val="center"/>
              <w:rPr>
                <w:rFonts w:ascii="Times New Roman" w:hAnsi="Times New Roman" w:cs="Times New Roman"/>
                <w:sz w:val="24"/>
                <w:szCs w:val="24"/>
              </w:rPr>
            </w:pPr>
            <w:r w:rsidRPr="001A7123">
              <w:rPr>
                <w:rFonts w:ascii="Times New Roman" w:hAnsi="Times New Roman" w:cs="Times New Roman"/>
                <w:sz w:val="24"/>
                <w:szCs w:val="24"/>
              </w:rPr>
              <w:t>Маганова Л.А.</w:t>
            </w:r>
          </w:p>
          <w:p w:rsidR="00BA3030" w:rsidRPr="001A7123" w:rsidRDefault="00BA3030" w:rsidP="00532733">
            <w:pPr>
              <w:jc w:val="center"/>
              <w:rPr>
                <w:rFonts w:ascii="Times New Roman" w:hAnsi="Times New Roman" w:cs="Times New Roman"/>
                <w:sz w:val="24"/>
                <w:szCs w:val="24"/>
              </w:rPr>
            </w:pPr>
            <w:r w:rsidRPr="001A7123">
              <w:rPr>
                <w:rFonts w:ascii="Times New Roman" w:hAnsi="Times New Roman" w:cs="Times New Roman"/>
                <w:sz w:val="24"/>
                <w:szCs w:val="24"/>
              </w:rPr>
              <w:t>Петрова Н.Ю.</w:t>
            </w:r>
          </w:p>
          <w:p w:rsidR="00BA3030" w:rsidRPr="001A7123" w:rsidRDefault="00BA3030" w:rsidP="00532733">
            <w:pPr>
              <w:jc w:val="center"/>
              <w:rPr>
                <w:rFonts w:ascii="Times New Roman" w:hAnsi="Times New Roman" w:cs="Times New Roman"/>
                <w:sz w:val="24"/>
                <w:szCs w:val="24"/>
              </w:rPr>
            </w:pPr>
            <w:r w:rsidRPr="001A7123">
              <w:rPr>
                <w:rFonts w:ascii="Times New Roman" w:hAnsi="Times New Roman" w:cs="Times New Roman"/>
                <w:sz w:val="24"/>
                <w:szCs w:val="24"/>
              </w:rPr>
              <w:t>Бесчетникова Н.Н.</w:t>
            </w:r>
          </w:p>
          <w:p w:rsidR="00BA3030" w:rsidRPr="001A7123" w:rsidRDefault="00BA3030" w:rsidP="00532733">
            <w:pPr>
              <w:jc w:val="center"/>
              <w:rPr>
                <w:rFonts w:ascii="Times New Roman" w:hAnsi="Times New Roman" w:cs="Times New Roman"/>
                <w:sz w:val="24"/>
                <w:szCs w:val="24"/>
              </w:rPr>
            </w:pPr>
            <w:r w:rsidRPr="001A7123">
              <w:rPr>
                <w:rFonts w:ascii="Times New Roman" w:hAnsi="Times New Roman" w:cs="Times New Roman"/>
                <w:sz w:val="24"/>
                <w:szCs w:val="24"/>
              </w:rPr>
              <w:t>Чурина О.Н.</w:t>
            </w:r>
          </w:p>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Саливоненко Е.А.</w:t>
            </w:r>
          </w:p>
          <w:p w:rsidR="00BA3030" w:rsidRPr="001A7123" w:rsidRDefault="00BA3030" w:rsidP="00532733">
            <w:pPr>
              <w:jc w:val="center"/>
              <w:rPr>
                <w:rFonts w:ascii="Times New Roman" w:hAnsi="Times New Roman" w:cs="Times New Roman"/>
                <w:sz w:val="24"/>
                <w:szCs w:val="24"/>
              </w:rPr>
            </w:pPr>
          </w:p>
        </w:tc>
        <w:tc>
          <w:tcPr>
            <w:tcW w:w="2502" w:type="dxa"/>
          </w:tcPr>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Методическая разработка</w:t>
            </w:r>
          </w:p>
          <w:p w:rsidR="00BA3030" w:rsidRPr="001A7123" w:rsidRDefault="00BA3030" w:rsidP="00532733">
            <w:pPr>
              <w:rPr>
                <w:rFonts w:ascii="Times New Roman" w:hAnsi="Times New Roman" w:cs="Times New Roman"/>
                <w:sz w:val="24"/>
                <w:szCs w:val="24"/>
              </w:rPr>
            </w:pPr>
          </w:p>
        </w:tc>
        <w:tc>
          <w:tcPr>
            <w:tcW w:w="0" w:type="auto"/>
          </w:tcPr>
          <w:p w:rsidR="00BA3030" w:rsidRPr="001A7123" w:rsidRDefault="00BA3030" w:rsidP="00532733">
            <w:pPr>
              <w:rPr>
                <w:rFonts w:ascii="Times New Roman" w:hAnsi="Times New Roman" w:cs="Times New Roman"/>
                <w:sz w:val="24"/>
                <w:szCs w:val="24"/>
              </w:rPr>
            </w:pPr>
            <w:r w:rsidRPr="001A7123">
              <w:rPr>
                <w:rFonts w:ascii="Times New Roman" w:hAnsi="Times New Roman" w:cs="Times New Roman"/>
                <w:sz w:val="24"/>
                <w:szCs w:val="24"/>
              </w:rPr>
              <w:t>Научно-методическая декада «Актуальные вопросы науки и практики в образовательном пространстве региона»</w:t>
            </w:r>
          </w:p>
        </w:tc>
        <w:tc>
          <w:tcPr>
            <w:tcW w:w="0" w:type="auto"/>
          </w:tcPr>
          <w:p w:rsidR="00BA3030" w:rsidRPr="001A7123" w:rsidRDefault="00BA3030" w:rsidP="00532733">
            <w:pPr>
              <w:jc w:val="center"/>
              <w:rPr>
                <w:rFonts w:ascii="Times New Roman" w:hAnsi="Times New Roman" w:cs="Times New Roman"/>
                <w:sz w:val="24"/>
                <w:szCs w:val="24"/>
              </w:rPr>
            </w:pPr>
            <w:r w:rsidRPr="001A7123">
              <w:rPr>
                <w:rFonts w:ascii="Times New Roman" w:hAnsi="Times New Roman" w:cs="Times New Roman"/>
                <w:sz w:val="24"/>
                <w:szCs w:val="24"/>
              </w:rPr>
              <w:t>2-16 ноября</w:t>
            </w:r>
          </w:p>
          <w:p w:rsidR="00BA3030" w:rsidRPr="008C1DAF" w:rsidRDefault="00BA3030" w:rsidP="00532733">
            <w:pPr>
              <w:jc w:val="center"/>
              <w:rPr>
                <w:rFonts w:ascii="Times New Roman" w:hAnsi="Times New Roman" w:cs="Times New Roman"/>
                <w:sz w:val="24"/>
                <w:szCs w:val="24"/>
              </w:rPr>
            </w:pPr>
            <w:r w:rsidRPr="001A7123">
              <w:rPr>
                <w:rFonts w:ascii="Times New Roman" w:hAnsi="Times New Roman" w:cs="Times New Roman"/>
                <w:sz w:val="24"/>
                <w:szCs w:val="24"/>
              </w:rPr>
              <w:t>2020</w:t>
            </w:r>
          </w:p>
        </w:tc>
      </w:tr>
    </w:tbl>
    <w:p w:rsidR="00FD54BC" w:rsidRPr="008C1DAF" w:rsidRDefault="00FD54BC" w:rsidP="00652881">
      <w:pPr>
        <w:rPr>
          <w:rFonts w:ascii="Times New Roman" w:hAnsi="Times New Roman" w:cs="Times New Roman"/>
          <w:sz w:val="24"/>
          <w:szCs w:val="24"/>
        </w:rPr>
      </w:pPr>
    </w:p>
    <w:p w:rsidR="00652881" w:rsidRDefault="00652881" w:rsidP="00652881">
      <w:pPr>
        <w:spacing w:after="0" w:line="100" w:lineRule="atLeast"/>
        <w:jc w:val="both"/>
        <w:rPr>
          <w:rFonts w:ascii="Times New Roman" w:hAnsi="Times New Roman"/>
          <w:color w:val="FF0000"/>
          <w:sz w:val="24"/>
          <w:szCs w:val="24"/>
        </w:rPr>
      </w:pPr>
    </w:p>
    <w:p w:rsidR="002340AC" w:rsidRDefault="002340AC" w:rsidP="00652881">
      <w:pPr>
        <w:spacing w:after="0" w:line="100" w:lineRule="atLeast"/>
        <w:jc w:val="both"/>
        <w:rPr>
          <w:rFonts w:ascii="Times New Roman" w:hAnsi="Times New Roman"/>
          <w:color w:val="FF0000"/>
          <w:sz w:val="24"/>
          <w:szCs w:val="24"/>
        </w:rPr>
      </w:pPr>
    </w:p>
    <w:p w:rsidR="002340AC" w:rsidRDefault="002340AC" w:rsidP="00652881">
      <w:pPr>
        <w:spacing w:after="0" w:line="100" w:lineRule="atLeast"/>
        <w:jc w:val="both"/>
        <w:rPr>
          <w:rFonts w:ascii="Times New Roman" w:hAnsi="Times New Roman"/>
          <w:color w:val="FF0000"/>
          <w:sz w:val="24"/>
          <w:szCs w:val="24"/>
        </w:rPr>
      </w:pPr>
    </w:p>
    <w:p w:rsidR="002340AC" w:rsidRDefault="002340AC" w:rsidP="00652881">
      <w:pPr>
        <w:spacing w:after="0" w:line="100" w:lineRule="atLeast"/>
        <w:jc w:val="both"/>
        <w:rPr>
          <w:rFonts w:ascii="Times New Roman" w:hAnsi="Times New Roman"/>
          <w:color w:val="FF0000"/>
          <w:sz w:val="24"/>
          <w:szCs w:val="24"/>
        </w:rPr>
      </w:pPr>
    </w:p>
    <w:p w:rsidR="002340AC" w:rsidRPr="002340AC" w:rsidRDefault="002340AC" w:rsidP="00652881">
      <w:pPr>
        <w:spacing w:after="0" w:line="100" w:lineRule="atLeast"/>
        <w:jc w:val="both"/>
        <w:rPr>
          <w:rFonts w:ascii="Times New Roman" w:hAnsi="Times New Roman"/>
          <w:color w:val="FF0000"/>
          <w:sz w:val="24"/>
          <w:szCs w:val="24"/>
        </w:rPr>
      </w:pPr>
    </w:p>
    <w:p w:rsidR="00CF1399" w:rsidRPr="008C1DAF" w:rsidRDefault="00CF1399" w:rsidP="002D4D3E">
      <w:pPr>
        <w:spacing w:after="0" w:line="240" w:lineRule="auto"/>
        <w:jc w:val="both"/>
        <w:rPr>
          <w:rFonts w:ascii="Times New Roman" w:hAnsi="Times New Roman"/>
          <w:b/>
          <w:sz w:val="24"/>
          <w:szCs w:val="24"/>
        </w:rPr>
      </w:pPr>
    </w:p>
    <w:sectPr w:rsidR="00CF1399" w:rsidRPr="008C1DAF" w:rsidSect="00652881">
      <w:pgSz w:w="11906" w:h="16838"/>
      <w:pgMar w:top="568" w:right="851" w:bottom="1134" w:left="125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OpenSymbol">
    <w:panose1 w:val="05010000000000000000"/>
    <w:charset w:val="00"/>
    <w:family w:val="auto"/>
    <w:pitch w:val="variable"/>
    <w:sig w:usb0="800000AF" w:usb1="1001ECEA"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numFmt w:val="bullet"/>
      <w:lvlText w:val=""/>
      <w:lvlJc w:val="left"/>
      <w:pPr>
        <w:tabs>
          <w:tab w:val="num" w:pos="113"/>
        </w:tabs>
        <w:ind w:left="113" w:hanging="113"/>
      </w:pPr>
      <w:rPr>
        <w:rFonts w:ascii="Wingdings 2" w:hAnsi="Wingdings 2" w:cs="Times New Roman"/>
        <w:color w:val="auto"/>
      </w:r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0000004"/>
    <w:multiLevelType w:val="singleLevel"/>
    <w:tmpl w:val="00000004"/>
    <w:name w:val="WW8Num4"/>
    <w:lvl w:ilvl="0">
      <w:numFmt w:val="bullet"/>
      <w:lvlText w:val="–"/>
      <w:lvlJc w:val="left"/>
      <w:pPr>
        <w:tabs>
          <w:tab w:val="num" w:pos="113"/>
        </w:tabs>
        <w:ind w:left="113" w:hanging="113"/>
      </w:pPr>
      <w:rPr>
        <w:rFonts w:ascii="Times New Roman" w:hAnsi="Times New Roman"/>
        <w:color w:val="auto"/>
      </w:rPr>
    </w:lvl>
  </w:abstractNum>
  <w:abstractNum w:abstractNumId="3">
    <w:nsid w:val="00000005"/>
    <w:multiLevelType w:val="singleLevel"/>
    <w:tmpl w:val="00000005"/>
    <w:name w:val="WW8Num5"/>
    <w:lvl w:ilvl="0">
      <w:start w:val="1"/>
      <w:numFmt w:val="decimal"/>
      <w:lvlText w:val="%1."/>
      <w:lvlJc w:val="left"/>
      <w:pPr>
        <w:tabs>
          <w:tab w:val="num" w:pos="720"/>
        </w:tabs>
        <w:ind w:left="720" w:hanging="360"/>
      </w:pPr>
    </w:lvl>
  </w:abstractNum>
  <w:abstractNum w:abstractNumId="4">
    <w:nsid w:val="00000006"/>
    <w:multiLevelType w:val="singleLevel"/>
    <w:tmpl w:val="00000006"/>
    <w:name w:val="WW8Num6"/>
    <w:lvl w:ilvl="0">
      <w:start w:val="1"/>
      <w:numFmt w:val="bullet"/>
      <w:lvlText w:val=""/>
      <w:lvlJc w:val="left"/>
      <w:pPr>
        <w:tabs>
          <w:tab w:val="num" w:pos="360"/>
        </w:tabs>
        <w:ind w:left="360" w:hanging="360"/>
      </w:pPr>
      <w:rPr>
        <w:rFonts w:ascii="Symbol" w:hAnsi="Symbol"/>
        <w:color w:val="auto"/>
      </w:rPr>
    </w:lvl>
  </w:abstractNum>
  <w:abstractNum w:abstractNumId="5">
    <w:nsid w:val="00000007"/>
    <w:multiLevelType w:val="singleLevel"/>
    <w:tmpl w:val="00000007"/>
    <w:name w:val="WW8Num7"/>
    <w:lvl w:ilvl="0">
      <w:numFmt w:val="bullet"/>
      <w:lvlText w:val="•"/>
      <w:lvlJc w:val="left"/>
      <w:pPr>
        <w:tabs>
          <w:tab w:val="num" w:pos="0"/>
        </w:tabs>
        <w:ind w:left="0" w:firstLine="0"/>
      </w:pPr>
      <w:rPr>
        <w:rFonts w:ascii="Times New Roman" w:hAnsi="Times New Roman"/>
        <w:color w:val="auto"/>
      </w:rPr>
    </w:lvl>
  </w:abstractNum>
  <w:abstractNum w:abstractNumId="6">
    <w:nsid w:val="00000008"/>
    <w:multiLevelType w:val="multilevel"/>
    <w:tmpl w:val="00000008"/>
    <w:name w:val="WW8Num8"/>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A"/>
    <w:multiLevelType w:val="singleLevel"/>
    <w:tmpl w:val="0000000A"/>
    <w:name w:val="WW8Num10"/>
    <w:lvl w:ilvl="0">
      <w:start w:val="1"/>
      <w:numFmt w:val="decimal"/>
      <w:lvlText w:val="%1."/>
      <w:lvlJc w:val="left"/>
      <w:pPr>
        <w:tabs>
          <w:tab w:val="num" w:pos="0"/>
        </w:tabs>
        <w:ind w:left="0" w:firstLine="0"/>
      </w:pPr>
      <w:rPr>
        <w:rFonts w:ascii="Times New Roman" w:hAnsi="Times New Roman" w:cs="Times New Roman"/>
        <w:color w:val="auto"/>
      </w:rPr>
    </w:lvl>
  </w:abstractNum>
  <w:abstractNum w:abstractNumId="9">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C"/>
    <w:multiLevelType w:val="multilevel"/>
    <w:tmpl w:val="0000000C"/>
    <w:name w:val="WW8Num12"/>
    <w:lvl w:ilvl="0">
      <w:start w:val="1"/>
      <w:numFmt w:val="none"/>
      <w:suff w:val="nothing"/>
      <w:lvlText w:val=""/>
      <w:lvlJc w:val="left"/>
      <w:pPr>
        <w:tabs>
          <w:tab w:val="num" w:pos="0"/>
        </w:tabs>
        <w:ind w:left="678" w:hanging="432"/>
      </w:pPr>
    </w:lvl>
    <w:lvl w:ilvl="1">
      <w:start w:val="1"/>
      <w:numFmt w:val="none"/>
      <w:suff w:val="nothing"/>
      <w:lvlText w:val=""/>
      <w:lvlJc w:val="left"/>
      <w:pPr>
        <w:tabs>
          <w:tab w:val="num" w:pos="0"/>
        </w:tabs>
        <w:ind w:left="822" w:hanging="576"/>
      </w:pPr>
    </w:lvl>
    <w:lvl w:ilvl="2">
      <w:start w:val="1"/>
      <w:numFmt w:val="none"/>
      <w:suff w:val="nothing"/>
      <w:lvlText w:val=""/>
      <w:lvlJc w:val="left"/>
      <w:pPr>
        <w:tabs>
          <w:tab w:val="num" w:pos="0"/>
        </w:tabs>
        <w:ind w:left="966" w:hanging="720"/>
      </w:pPr>
    </w:lvl>
    <w:lvl w:ilvl="3">
      <w:start w:val="1"/>
      <w:numFmt w:val="none"/>
      <w:suff w:val="nothing"/>
      <w:lvlText w:val=""/>
      <w:lvlJc w:val="left"/>
      <w:pPr>
        <w:tabs>
          <w:tab w:val="num" w:pos="0"/>
        </w:tabs>
        <w:ind w:left="1110" w:hanging="864"/>
      </w:pPr>
    </w:lvl>
    <w:lvl w:ilvl="4">
      <w:start w:val="1"/>
      <w:numFmt w:val="none"/>
      <w:suff w:val="nothing"/>
      <w:lvlText w:val=""/>
      <w:lvlJc w:val="left"/>
      <w:pPr>
        <w:tabs>
          <w:tab w:val="num" w:pos="0"/>
        </w:tabs>
        <w:ind w:left="1254" w:hanging="1008"/>
      </w:pPr>
    </w:lvl>
    <w:lvl w:ilvl="5">
      <w:start w:val="1"/>
      <w:numFmt w:val="none"/>
      <w:suff w:val="nothing"/>
      <w:lvlText w:val=""/>
      <w:lvlJc w:val="left"/>
      <w:pPr>
        <w:tabs>
          <w:tab w:val="num" w:pos="0"/>
        </w:tabs>
        <w:ind w:left="1398" w:hanging="1152"/>
      </w:pPr>
    </w:lvl>
    <w:lvl w:ilvl="6">
      <w:start w:val="1"/>
      <w:numFmt w:val="none"/>
      <w:suff w:val="nothing"/>
      <w:lvlText w:val=""/>
      <w:lvlJc w:val="left"/>
      <w:pPr>
        <w:tabs>
          <w:tab w:val="num" w:pos="0"/>
        </w:tabs>
        <w:ind w:left="1542" w:hanging="1296"/>
      </w:pPr>
    </w:lvl>
    <w:lvl w:ilvl="7">
      <w:start w:val="1"/>
      <w:numFmt w:val="none"/>
      <w:suff w:val="nothing"/>
      <w:lvlText w:val=""/>
      <w:lvlJc w:val="left"/>
      <w:pPr>
        <w:tabs>
          <w:tab w:val="num" w:pos="0"/>
        </w:tabs>
        <w:ind w:left="1686" w:hanging="1440"/>
      </w:pPr>
    </w:lvl>
    <w:lvl w:ilvl="8">
      <w:start w:val="1"/>
      <w:numFmt w:val="none"/>
      <w:suff w:val="nothing"/>
      <w:lvlText w:val=""/>
      <w:lvlJc w:val="left"/>
      <w:pPr>
        <w:tabs>
          <w:tab w:val="num" w:pos="0"/>
        </w:tabs>
        <w:ind w:left="1830" w:hanging="1584"/>
      </w:pPr>
    </w:lvl>
  </w:abstractNum>
  <w:abstractNum w:abstractNumId="11">
    <w:nsid w:val="0000000D"/>
    <w:multiLevelType w:val="singleLevel"/>
    <w:tmpl w:val="0000000D"/>
    <w:name w:val="WW8Num13"/>
    <w:lvl w:ilvl="0">
      <w:start w:val="1"/>
      <w:numFmt w:val="bullet"/>
      <w:lvlText w:val=""/>
      <w:lvlJc w:val="left"/>
      <w:pPr>
        <w:tabs>
          <w:tab w:val="num" w:pos="0"/>
        </w:tabs>
        <w:ind w:left="720" w:hanging="360"/>
      </w:pPr>
      <w:rPr>
        <w:rFonts w:ascii="Symbol" w:hAnsi="Symbol"/>
        <w:color w:val="000000"/>
      </w:rPr>
    </w:lvl>
  </w:abstractNum>
  <w:abstractNum w:abstractNumId="12">
    <w:nsid w:val="0000000E"/>
    <w:multiLevelType w:val="singleLevel"/>
    <w:tmpl w:val="0000000E"/>
    <w:name w:val="WW8Num14"/>
    <w:lvl w:ilvl="0">
      <w:start w:val="1"/>
      <w:numFmt w:val="bullet"/>
      <w:lvlText w:val=""/>
      <w:lvlJc w:val="left"/>
      <w:pPr>
        <w:tabs>
          <w:tab w:val="num" w:pos="720"/>
        </w:tabs>
        <w:ind w:left="720" w:hanging="360"/>
      </w:pPr>
      <w:rPr>
        <w:rFonts w:ascii="Symbol" w:hAnsi="Symbol"/>
        <w:color w:val="000000"/>
      </w:rPr>
    </w:lvl>
  </w:abstractNum>
  <w:abstractNum w:abstractNumId="13">
    <w:nsid w:val="0000000F"/>
    <w:multiLevelType w:val="singleLevel"/>
    <w:tmpl w:val="0000000F"/>
    <w:name w:val="WW8Num15"/>
    <w:lvl w:ilvl="0">
      <w:start w:val="1"/>
      <w:numFmt w:val="decimal"/>
      <w:lvlText w:val="%1."/>
      <w:lvlJc w:val="left"/>
      <w:pPr>
        <w:tabs>
          <w:tab w:val="num" w:pos="0"/>
        </w:tabs>
        <w:ind w:left="720" w:hanging="360"/>
      </w:pPr>
    </w:lvl>
  </w:abstractNum>
  <w:abstractNum w:abstractNumId="14">
    <w:nsid w:val="07EF0C16"/>
    <w:multiLevelType w:val="hybridMultilevel"/>
    <w:tmpl w:val="8C4018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F002BBA"/>
    <w:multiLevelType w:val="hybridMultilevel"/>
    <w:tmpl w:val="84AC32C0"/>
    <w:lvl w:ilvl="0" w:tplc="0419000F">
      <w:start w:val="6"/>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116E695E"/>
    <w:multiLevelType w:val="hybridMultilevel"/>
    <w:tmpl w:val="26782D1C"/>
    <w:lvl w:ilvl="0" w:tplc="0419000F">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1C022040"/>
    <w:multiLevelType w:val="hybridMultilevel"/>
    <w:tmpl w:val="EE04D41C"/>
    <w:lvl w:ilvl="0" w:tplc="0419000F">
      <w:start w:val="1"/>
      <w:numFmt w:val="decimal"/>
      <w:lvlText w:val="%1."/>
      <w:lvlJc w:val="left"/>
      <w:pPr>
        <w:ind w:left="67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447622"/>
    <w:multiLevelType w:val="hybridMultilevel"/>
    <w:tmpl w:val="97A4FBE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9">
    <w:nsid w:val="37E175EB"/>
    <w:multiLevelType w:val="hybridMultilevel"/>
    <w:tmpl w:val="26782D1C"/>
    <w:lvl w:ilvl="0" w:tplc="0419000F">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FB84783"/>
    <w:multiLevelType w:val="hybridMultilevel"/>
    <w:tmpl w:val="B95458D6"/>
    <w:lvl w:ilvl="0" w:tplc="61BCD626">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40874807"/>
    <w:multiLevelType w:val="hybridMultilevel"/>
    <w:tmpl w:val="FF8C543A"/>
    <w:lvl w:ilvl="0" w:tplc="00000002">
      <w:start w:val="1"/>
      <w:numFmt w:val="bullet"/>
      <w:lvlText w:val="-"/>
      <w:lvlJc w:val="left"/>
      <w:pPr>
        <w:ind w:left="720" w:hanging="360"/>
      </w:pPr>
      <w:rPr>
        <w:rFonts w:ascii="Times New Roman" w:hAnsi="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41151773"/>
    <w:multiLevelType w:val="hybridMultilevel"/>
    <w:tmpl w:val="8C4018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C8F4AEE"/>
    <w:multiLevelType w:val="hybridMultilevel"/>
    <w:tmpl w:val="A2D44370"/>
    <w:lvl w:ilvl="0" w:tplc="00000004">
      <w:numFmt w:val="bullet"/>
      <w:lvlText w:val="–"/>
      <w:lvlJc w:val="left"/>
      <w:pPr>
        <w:ind w:left="720" w:hanging="360"/>
      </w:pPr>
      <w:rPr>
        <w:rFonts w:ascii="Times New Roman" w:hAnsi="Times New Roman"/>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7E54238"/>
    <w:multiLevelType w:val="hybridMultilevel"/>
    <w:tmpl w:val="26782D1C"/>
    <w:lvl w:ilvl="0" w:tplc="0419000F">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5B5048F3"/>
    <w:multiLevelType w:val="multilevel"/>
    <w:tmpl w:val="C902FF6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2215D1B"/>
    <w:multiLevelType w:val="hybridMultilevel"/>
    <w:tmpl w:val="2E2475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72426E9"/>
    <w:multiLevelType w:val="hybridMultilevel"/>
    <w:tmpl w:val="66C8882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nsid w:val="6DB62865"/>
    <w:multiLevelType w:val="hybridMultilevel"/>
    <w:tmpl w:val="26782D1C"/>
    <w:lvl w:ilvl="0" w:tplc="0419000F">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797A00E1"/>
    <w:multiLevelType w:val="hybridMultilevel"/>
    <w:tmpl w:val="26782D1C"/>
    <w:lvl w:ilvl="0" w:tplc="0419000F">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8"/>
  </w:num>
  <w:num w:numId="9">
    <w:abstractNumId w:val="9"/>
  </w:num>
  <w:num w:numId="10">
    <w:abstractNumId w:val="11"/>
  </w:num>
  <w:num w:numId="11">
    <w:abstractNumId w:val="12"/>
  </w:num>
  <w:num w:numId="12">
    <w:abstractNumId w:val="13"/>
  </w:num>
  <w:num w:numId="13">
    <w:abstractNumId w:val="25"/>
  </w:num>
  <w:num w:numId="14">
    <w:abstractNumId w:val="26"/>
  </w:num>
  <w:num w:numId="15">
    <w:abstractNumId w:val="19"/>
  </w:num>
  <w:num w:numId="16">
    <w:abstractNumId w:val="23"/>
  </w:num>
  <w:num w:numId="17">
    <w:abstractNumId w:val="17"/>
  </w:num>
  <w:num w:numId="18">
    <w:abstractNumId w:val="22"/>
  </w:num>
  <w:num w:numId="19">
    <w:abstractNumId w:val="14"/>
  </w:num>
  <w:num w:numId="20">
    <w:abstractNumId w:val="21"/>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15"/>
  </w:num>
  <w:num w:numId="25">
    <w:abstractNumId w:val="29"/>
  </w:num>
  <w:num w:numId="26">
    <w:abstractNumId w:val="28"/>
  </w:num>
  <w:num w:numId="27">
    <w:abstractNumId w:val="24"/>
  </w:num>
  <w:num w:numId="28">
    <w:abstractNumId w:val="1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EC39BF"/>
    <w:rsid w:val="000023E0"/>
    <w:rsid w:val="00013C0A"/>
    <w:rsid w:val="00015399"/>
    <w:rsid w:val="00020F29"/>
    <w:rsid w:val="000217F2"/>
    <w:rsid w:val="000219BD"/>
    <w:rsid w:val="00050B80"/>
    <w:rsid w:val="00050E4D"/>
    <w:rsid w:val="00057C7A"/>
    <w:rsid w:val="00060F55"/>
    <w:rsid w:val="000742D8"/>
    <w:rsid w:val="00075F82"/>
    <w:rsid w:val="000829E6"/>
    <w:rsid w:val="00082F64"/>
    <w:rsid w:val="00090303"/>
    <w:rsid w:val="00090565"/>
    <w:rsid w:val="000A182E"/>
    <w:rsid w:val="000A1F79"/>
    <w:rsid w:val="000A7BBF"/>
    <w:rsid w:val="000B2531"/>
    <w:rsid w:val="000B3EAA"/>
    <w:rsid w:val="000C0225"/>
    <w:rsid w:val="000C45C1"/>
    <w:rsid w:val="000D06BF"/>
    <w:rsid w:val="000D221A"/>
    <w:rsid w:val="000D2C24"/>
    <w:rsid w:val="000D7364"/>
    <w:rsid w:val="000E06EA"/>
    <w:rsid w:val="000E32CB"/>
    <w:rsid w:val="000E59D1"/>
    <w:rsid w:val="000F7AFE"/>
    <w:rsid w:val="0010246F"/>
    <w:rsid w:val="001036C2"/>
    <w:rsid w:val="00107B80"/>
    <w:rsid w:val="00125C9E"/>
    <w:rsid w:val="001456FE"/>
    <w:rsid w:val="001477E4"/>
    <w:rsid w:val="00152538"/>
    <w:rsid w:val="00154ED1"/>
    <w:rsid w:val="00156774"/>
    <w:rsid w:val="00160CEF"/>
    <w:rsid w:val="00161137"/>
    <w:rsid w:val="00162C79"/>
    <w:rsid w:val="0016576D"/>
    <w:rsid w:val="00176BA3"/>
    <w:rsid w:val="0018127C"/>
    <w:rsid w:val="001A0D8E"/>
    <w:rsid w:val="001A428B"/>
    <w:rsid w:val="001A45EE"/>
    <w:rsid w:val="001A7123"/>
    <w:rsid w:val="001B60FD"/>
    <w:rsid w:val="001B70A7"/>
    <w:rsid w:val="001B7D72"/>
    <w:rsid w:val="001C204A"/>
    <w:rsid w:val="001C226C"/>
    <w:rsid w:val="001C260B"/>
    <w:rsid w:val="001D0600"/>
    <w:rsid w:val="001D2F64"/>
    <w:rsid w:val="001E41D2"/>
    <w:rsid w:val="001E5BA0"/>
    <w:rsid w:val="001E6778"/>
    <w:rsid w:val="001F1D94"/>
    <w:rsid w:val="001F2A44"/>
    <w:rsid w:val="00207D47"/>
    <w:rsid w:val="002157E5"/>
    <w:rsid w:val="00233A41"/>
    <w:rsid w:val="002340AC"/>
    <w:rsid w:val="00234A39"/>
    <w:rsid w:val="00235EA5"/>
    <w:rsid w:val="00235F80"/>
    <w:rsid w:val="00260B42"/>
    <w:rsid w:val="00261B4D"/>
    <w:rsid w:val="00263667"/>
    <w:rsid w:val="00265A75"/>
    <w:rsid w:val="00266874"/>
    <w:rsid w:val="002806A3"/>
    <w:rsid w:val="002868D5"/>
    <w:rsid w:val="00291DC5"/>
    <w:rsid w:val="00291E2D"/>
    <w:rsid w:val="002932EC"/>
    <w:rsid w:val="002942C7"/>
    <w:rsid w:val="002A138A"/>
    <w:rsid w:val="002A6D7C"/>
    <w:rsid w:val="002C10AB"/>
    <w:rsid w:val="002D060B"/>
    <w:rsid w:val="002D3C78"/>
    <w:rsid w:val="002D4D3E"/>
    <w:rsid w:val="002D670A"/>
    <w:rsid w:val="002E4A40"/>
    <w:rsid w:val="002E4D74"/>
    <w:rsid w:val="002E701F"/>
    <w:rsid w:val="002F1606"/>
    <w:rsid w:val="002F1C50"/>
    <w:rsid w:val="00301B65"/>
    <w:rsid w:val="00311487"/>
    <w:rsid w:val="00320EBE"/>
    <w:rsid w:val="00344056"/>
    <w:rsid w:val="0035128B"/>
    <w:rsid w:val="0035203B"/>
    <w:rsid w:val="0036404D"/>
    <w:rsid w:val="00367AC9"/>
    <w:rsid w:val="00376D80"/>
    <w:rsid w:val="0038285C"/>
    <w:rsid w:val="00387F83"/>
    <w:rsid w:val="003A337B"/>
    <w:rsid w:val="003A468D"/>
    <w:rsid w:val="003B26F8"/>
    <w:rsid w:val="003B2BB9"/>
    <w:rsid w:val="003B6876"/>
    <w:rsid w:val="003B6B22"/>
    <w:rsid w:val="003C1963"/>
    <w:rsid w:val="003C2D5D"/>
    <w:rsid w:val="003C71EC"/>
    <w:rsid w:val="003D1A4F"/>
    <w:rsid w:val="003D510F"/>
    <w:rsid w:val="003F087C"/>
    <w:rsid w:val="003F1DFD"/>
    <w:rsid w:val="003F606E"/>
    <w:rsid w:val="0040163A"/>
    <w:rsid w:val="00420C55"/>
    <w:rsid w:val="004229CD"/>
    <w:rsid w:val="00435248"/>
    <w:rsid w:val="004439B6"/>
    <w:rsid w:val="00452388"/>
    <w:rsid w:val="00453A0C"/>
    <w:rsid w:val="004726DD"/>
    <w:rsid w:val="0047429C"/>
    <w:rsid w:val="00484DE0"/>
    <w:rsid w:val="00484F0D"/>
    <w:rsid w:val="00486217"/>
    <w:rsid w:val="004923F7"/>
    <w:rsid w:val="0049788A"/>
    <w:rsid w:val="004A5AE4"/>
    <w:rsid w:val="004A78BF"/>
    <w:rsid w:val="004B2654"/>
    <w:rsid w:val="004B61DF"/>
    <w:rsid w:val="004B789C"/>
    <w:rsid w:val="004B7FB5"/>
    <w:rsid w:val="004C2C50"/>
    <w:rsid w:val="004C4389"/>
    <w:rsid w:val="004C6738"/>
    <w:rsid w:val="004D58F4"/>
    <w:rsid w:val="004F55D6"/>
    <w:rsid w:val="00502EB3"/>
    <w:rsid w:val="00505538"/>
    <w:rsid w:val="00523ACA"/>
    <w:rsid w:val="005367A6"/>
    <w:rsid w:val="00536823"/>
    <w:rsid w:val="00547C50"/>
    <w:rsid w:val="00553368"/>
    <w:rsid w:val="00560D53"/>
    <w:rsid w:val="00567E09"/>
    <w:rsid w:val="005853F0"/>
    <w:rsid w:val="00587BC1"/>
    <w:rsid w:val="00596E99"/>
    <w:rsid w:val="00597797"/>
    <w:rsid w:val="005A2CAD"/>
    <w:rsid w:val="005A56EF"/>
    <w:rsid w:val="005C2A1C"/>
    <w:rsid w:val="005C4A36"/>
    <w:rsid w:val="005D1989"/>
    <w:rsid w:val="005D39BC"/>
    <w:rsid w:val="005F21E7"/>
    <w:rsid w:val="005F412C"/>
    <w:rsid w:val="005F6F6F"/>
    <w:rsid w:val="006025CF"/>
    <w:rsid w:val="00602C0F"/>
    <w:rsid w:val="00616A26"/>
    <w:rsid w:val="006235F5"/>
    <w:rsid w:val="00623639"/>
    <w:rsid w:val="00637151"/>
    <w:rsid w:val="00640644"/>
    <w:rsid w:val="006428A7"/>
    <w:rsid w:val="006468BD"/>
    <w:rsid w:val="0065013D"/>
    <w:rsid w:val="00650561"/>
    <w:rsid w:val="00652881"/>
    <w:rsid w:val="00653406"/>
    <w:rsid w:val="0066433B"/>
    <w:rsid w:val="006664E1"/>
    <w:rsid w:val="006708D8"/>
    <w:rsid w:val="006711E9"/>
    <w:rsid w:val="00675B77"/>
    <w:rsid w:val="006B4C2D"/>
    <w:rsid w:val="006B51F2"/>
    <w:rsid w:val="006E0A3B"/>
    <w:rsid w:val="006E3F2B"/>
    <w:rsid w:val="006F2D64"/>
    <w:rsid w:val="006F47E0"/>
    <w:rsid w:val="007023F0"/>
    <w:rsid w:val="007140A7"/>
    <w:rsid w:val="0071518F"/>
    <w:rsid w:val="00726F7A"/>
    <w:rsid w:val="0075713A"/>
    <w:rsid w:val="0076151C"/>
    <w:rsid w:val="007757FA"/>
    <w:rsid w:val="00782C21"/>
    <w:rsid w:val="00782ED5"/>
    <w:rsid w:val="00790CC7"/>
    <w:rsid w:val="00793871"/>
    <w:rsid w:val="007B1D02"/>
    <w:rsid w:val="007B50BE"/>
    <w:rsid w:val="007B7A5F"/>
    <w:rsid w:val="007C27EB"/>
    <w:rsid w:val="007C4B41"/>
    <w:rsid w:val="007D491D"/>
    <w:rsid w:val="007F13C1"/>
    <w:rsid w:val="007F1B22"/>
    <w:rsid w:val="007F7E3C"/>
    <w:rsid w:val="00801A8B"/>
    <w:rsid w:val="0080309C"/>
    <w:rsid w:val="00817357"/>
    <w:rsid w:val="0082514C"/>
    <w:rsid w:val="0083321A"/>
    <w:rsid w:val="00836B66"/>
    <w:rsid w:val="00841559"/>
    <w:rsid w:val="00844D04"/>
    <w:rsid w:val="0085177C"/>
    <w:rsid w:val="00862B71"/>
    <w:rsid w:val="008641ED"/>
    <w:rsid w:val="00887F20"/>
    <w:rsid w:val="00890CF8"/>
    <w:rsid w:val="008B57ED"/>
    <w:rsid w:val="008C1DAF"/>
    <w:rsid w:val="008C2C17"/>
    <w:rsid w:val="008D0F26"/>
    <w:rsid w:val="008D39CF"/>
    <w:rsid w:val="008D5746"/>
    <w:rsid w:val="008E3654"/>
    <w:rsid w:val="008F1D59"/>
    <w:rsid w:val="009054A7"/>
    <w:rsid w:val="009108BF"/>
    <w:rsid w:val="00923BAB"/>
    <w:rsid w:val="00923D1F"/>
    <w:rsid w:val="00925EA8"/>
    <w:rsid w:val="0093720C"/>
    <w:rsid w:val="00937704"/>
    <w:rsid w:val="00942A87"/>
    <w:rsid w:val="00955F1A"/>
    <w:rsid w:val="0096389A"/>
    <w:rsid w:val="009638DD"/>
    <w:rsid w:val="009647C1"/>
    <w:rsid w:val="0097311B"/>
    <w:rsid w:val="00976465"/>
    <w:rsid w:val="009778F3"/>
    <w:rsid w:val="00980C07"/>
    <w:rsid w:val="00981740"/>
    <w:rsid w:val="009907EF"/>
    <w:rsid w:val="009B0EAC"/>
    <w:rsid w:val="009B64DA"/>
    <w:rsid w:val="009E0EFB"/>
    <w:rsid w:val="009E6AD1"/>
    <w:rsid w:val="009F24B0"/>
    <w:rsid w:val="00A02209"/>
    <w:rsid w:val="00A14302"/>
    <w:rsid w:val="00A15690"/>
    <w:rsid w:val="00A2071C"/>
    <w:rsid w:val="00A26CCD"/>
    <w:rsid w:val="00A27124"/>
    <w:rsid w:val="00A301A7"/>
    <w:rsid w:val="00A32737"/>
    <w:rsid w:val="00A33D4E"/>
    <w:rsid w:val="00A34F76"/>
    <w:rsid w:val="00A35F63"/>
    <w:rsid w:val="00A37240"/>
    <w:rsid w:val="00A504EC"/>
    <w:rsid w:val="00A5244B"/>
    <w:rsid w:val="00A54579"/>
    <w:rsid w:val="00A633C7"/>
    <w:rsid w:val="00A702F7"/>
    <w:rsid w:val="00A705F7"/>
    <w:rsid w:val="00A80009"/>
    <w:rsid w:val="00A922DE"/>
    <w:rsid w:val="00AC0C7B"/>
    <w:rsid w:val="00AC74F5"/>
    <w:rsid w:val="00AD1873"/>
    <w:rsid w:val="00AE02A9"/>
    <w:rsid w:val="00AE1D75"/>
    <w:rsid w:val="00AE4CAD"/>
    <w:rsid w:val="00B00BFF"/>
    <w:rsid w:val="00B14C00"/>
    <w:rsid w:val="00B24A18"/>
    <w:rsid w:val="00B2700D"/>
    <w:rsid w:val="00B3643E"/>
    <w:rsid w:val="00B67074"/>
    <w:rsid w:val="00B71898"/>
    <w:rsid w:val="00B772FB"/>
    <w:rsid w:val="00BA081A"/>
    <w:rsid w:val="00BA3030"/>
    <w:rsid w:val="00BB1A6E"/>
    <w:rsid w:val="00BE1AE7"/>
    <w:rsid w:val="00BE4A0C"/>
    <w:rsid w:val="00BF034B"/>
    <w:rsid w:val="00BF4CBE"/>
    <w:rsid w:val="00BF5607"/>
    <w:rsid w:val="00BF61EE"/>
    <w:rsid w:val="00C03399"/>
    <w:rsid w:val="00C11011"/>
    <w:rsid w:val="00C167A5"/>
    <w:rsid w:val="00C216B2"/>
    <w:rsid w:val="00C31906"/>
    <w:rsid w:val="00C31B8C"/>
    <w:rsid w:val="00C3475F"/>
    <w:rsid w:val="00C35228"/>
    <w:rsid w:val="00C412A7"/>
    <w:rsid w:val="00C425D1"/>
    <w:rsid w:val="00C468C7"/>
    <w:rsid w:val="00C46FD4"/>
    <w:rsid w:val="00C546BB"/>
    <w:rsid w:val="00C62030"/>
    <w:rsid w:val="00C9131A"/>
    <w:rsid w:val="00C965B4"/>
    <w:rsid w:val="00C9707A"/>
    <w:rsid w:val="00CB6828"/>
    <w:rsid w:val="00CB71BA"/>
    <w:rsid w:val="00CC3980"/>
    <w:rsid w:val="00CC7454"/>
    <w:rsid w:val="00CD4458"/>
    <w:rsid w:val="00CD6DBF"/>
    <w:rsid w:val="00CD7D79"/>
    <w:rsid w:val="00CE3313"/>
    <w:rsid w:val="00CE7E3C"/>
    <w:rsid w:val="00CF1399"/>
    <w:rsid w:val="00CF19BA"/>
    <w:rsid w:val="00CF6E02"/>
    <w:rsid w:val="00D030D8"/>
    <w:rsid w:val="00D07F2F"/>
    <w:rsid w:val="00D134A4"/>
    <w:rsid w:val="00D146D8"/>
    <w:rsid w:val="00D22D89"/>
    <w:rsid w:val="00D32B01"/>
    <w:rsid w:val="00D36CF3"/>
    <w:rsid w:val="00D47E8A"/>
    <w:rsid w:val="00D763D7"/>
    <w:rsid w:val="00DA1F69"/>
    <w:rsid w:val="00DA4AF9"/>
    <w:rsid w:val="00DB4A96"/>
    <w:rsid w:val="00E1622F"/>
    <w:rsid w:val="00E373E5"/>
    <w:rsid w:val="00E37B5F"/>
    <w:rsid w:val="00E62A9F"/>
    <w:rsid w:val="00E64476"/>
    <w:rsid w:val="00E714C2"/>
    <w:rsid w:val="00E734FA"/>
    <w:rsid w:val="00E75A3B"/>
    <w:rsid w:val="00E82F90"/>
    <w:rsid w:val="00E84637"/>
    <w:rsid w:val="00E903AF"/>
    <w:rsid w:val="00E97E4B"/>
    <w:rsid w:val="00EA5E44"/>
    <w:rsid w:val="00EA65E1"/>
    <w:rsid w:val="00EB4C18"/>
    <w:rsid w:val="00EB6299"/>
    <w:rsid w:val="00EB7CCF"/>
    <w:rsid w:val="00EC39BF"/>
    <w:rsid w:val="00EC67A5"/>
    <w:rsid w:val="00ED2139"/>
    <w:rsid w:val="00ED67E6"/>
    <w:rsid w:val="00EE0217"/>
    <w:rsid w:val="00EE4FE1"/>
    <w:rsid w:val="00EF71AC"/>
    <w:rsid w:val="00F02004"/>
    <w:rsid w:val="00F044C3"/>
    <w:rsid w:val="00F057E7"/>
    <w:rsid w:val="00F079B1"/>
    <w:rsid w:val="00F20036"/>
    <w:rsid w:val="00F535A8"/>
    <w:rsid w:val="00F64809"/>
    <w:rsid w:val="00F66FF8"/>
    <w:rsid w:val="00F76A3F"/>
    <w:rsid w:val="00F77644"/>
    <w:rsid w:val="00F77A6E"/>
    <w:rsid w:val="00FA0755"/>
    <w:rsid w:val="00FA2993"/>
    <w:rsid w:val="00FA57CC"/>
    <w:rsid w:val="00FB3F7A"/>
    <w:rsid w:val="00FC1C8A"/>
    <w:rsid w:val="00FC1FB2"/>
    <w:rsid w:val="00FC5E0E"/>
    <w:rsid w:val="00FD1EAA"/>
    <w:rsid w:val="00FD37C0"/>
    <w:rsid w:val="00FD54BC"/>
    <w:rsid w:val="00FE1D6E"/>
    <w:rsid w:val="00FE1E04"/>
    <w:rsid w:val="00FE3651"/>
    <w:rsid w:val="00FE67D7"/>
    <w:rsid w:val="00FE76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654"/>
  </w:style>
  <w:style w:type="paragraph" w:styleId="1">
    <w:name w:val="heading 1"/>
    <w:basedOn w:val="a"/>
    <w:next w:val="a"/>
    <w:link w:val="10"/>
    <w:uiPriority w:val="99"/>
    <w:qFormat/>
    <w:rsid w:val="002D4D3E"/>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qFormat/>
    <w:rsid w:val="002D4D3E"/>
    <w:pPr>
      <w:keepNext/>
      <w:tabs>
        <w:tab w:val="num" w:pos="0"/>
        <w:tab w:val="left" w:pos="576"/>
      </w:tabs>
      <w:suppressAutoHyphens/>
      <w:spacing w:after="0" w:line="240" w:lineRule="auto"/>
      <w:ind w:left="576" w:hanging="576"/>
      <w:jc w:val="center"/>
      <w:outlineLvl w:val="1"/>
    </w:pPr>
    <w:rPr>
      <w:rFonts w:ascii="Times New Roman" w:eastAsia="Times New Roman" w:hAnsi="Times New Roman" w:cs="Times New Roman"/>
      <w:sz w:val="26"/>
      <w:szCs w:val="20"/>
      <w:lang w:eastAsia="ar-SA"/>
    </w:rPr>
  </w:style>
  <w:style w:type="paragraph" w:styleId="5">
    <w:name w:val="heading 5"/>
    <w:basedOn w:val="a"/>
    <w:next w:val="a"/>
    <w:link w:val="50"/>
    <w:uiPriority w:val="9"/>
    <w:unhideWhenUsed/>
    <w:qFormat/>
    <w:rsid w:val="00AE4CAD"/>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AE4CA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D4D3E"/>
    <w:rPr>
      <w:rFonts w:ascii="Arial" w:eastAsia="Times New Roman" w:hAnsi="Arial" w:cs="Times New Roman"/>
      <w:b/>
      <w:bCs/>
      <w:kern w:val="32"/>
      <w:sz w:val="32"/>
      <w:szCs w:val="32"/>
    </w:rPr>
  </w:style>
  <w:style w:type="character" w:customStyle="1" w:styleId="20">
    <w:name w:val="Заголовок 2 Знак"/>
    <w:basedOn w:val="a0"/>
    <w:link w:val="2"/>
    <w:rsid w:val="002D4D3E"/>
    <w:rPr>
      <w:rFonts w:ascii="Times New Roman" w:eastAsia="Times New Roman" w:hAnsi="Times New Roman" w:cs="Times New Roman"/>
      <w:sz w:val="26"/>
      <w:szCs w:val="20"/>
      <w:lang w:eastAsia="ar-SA"/>
    </w:rPr>
  </w:style>
  <w:style w:type="character" w:customStyle="1" w:styleId="WW8Num2z0">
    <w:name w:val="WW8Num2z0"/>
    <w:rsid w:val="002D4D3E"/>
    <w:rPr>
      <w:rFonts w:ascii="Wingdings 2" w:hAnsi="Wingdings 2" w:cs="Times New Roman"/>
      <w:color w:val="auto"/>
    </w:rPr>
  </w:style>
  <w:style w:type="character" w:customStyle="1" w:styleId="WW8Num4z0">
    <w:name w:val="WW8Num4z0"/>
    <w:rsid w:val="002D4D3E"/>
    <w:rPr>
      <w:rFonts w:ascii="Symbol" w:hAnsi="Symbol"/>
      <w:color w:val="auto"/>
    </w:rPr>
  </w:style>
  <w:style w:type="character" w:customStyle="1" w:styleId="WW8Num6z0">
    <w:name w:val="WW8Num6z0"/>
    <w:rsid w:val="002D4D3E"/>
    <w:rPr>
      <w:rFonts w:ascii="Tahoma" w:hAnsi="Tahoma"/>
      <w:color w:val="auto"/>
    </w:rPr>
  </w:style>
  <w:style w:type="character" w:customStyle="1" w:styleId="WW8Num7z0">
    <w:name w:val="WW8Num7z0"/>
    <w:rsid w:val="002D4D3E"/>
    <w:rPr>
      <w:rFonts w:ascii="Symbol" w:hAnsi="Symbol"/>
      <w:color w:val="auto"/>
    </w:rPr>
  </w:style>
  <w:style w:type="character" w:customStyle="1" w:styleId="WW8Num10z0">
    <w:name w:val="WW8Num10z0"/>
    <w:rsid w:val="002D4D3E"/>
    <w:rPr>
      <w:rFonts w:ascii="Times New Roman" w:hAnsi="Times New Roman" w:cs="Times New Roman"/>
      <w:color w:val="auto"/>
    </w:rPr>
  </w:style>
  <w:style w:type="character" w:customStyle="1" w:styleId="Absatz-Standardschriftart">
    <w:name w:val="Absatz-Standardschriftart"/>
    <w:rsid w:val="002D4D3E"/>
  </w:style>
  <w:style w:type="character" w:customStyle="1" w:styleId="WW-Absatz-Standardschriftart">
    <w:name w:val="WW-Absatz-Standardschriftart"/>
    <w:rsid w:val="002D4D3E"/>
  </w:style>
  <w:style w:type="character" w:customStyle="1" w:styleId="WW-Absatz-Standardschriftart1">
    <w:name w:val="WW-Absatz-Standardschriftart1"/>
    <w:rsid w:val="002D4D3E"/>
  </w:style>
  <w:style w:type="character" w:customStyle="1" w:styleId="WW-Absatz-Standardschriftart11">
    <w:name w:val="WW-Absatz-Standardschriftart11"/>
    <w:rsid w:val="002D4D3E"/>
  </w:style>
  <w:style w:type="character" w:customStyle="1" w:styleId="WW-Absatz-Standardschriftart111">
    <w:name w:val="WW-Absatz-Standardschriftart111"/>
    <w:rsid w:val="002D4D3E"/>
  </w:style>
  <w:style w:type="character" w:customStyle="1" w:styleId="WW-Absatz-Standardschriftart1111">
    <w:name w:val="WW-Absatz-Standardschriftart1111"/>
    <w:rsid w:val="002D4D3E"/>
  </w:style>
  <w:style w:type="character" w:customStyle="1" w:styleId="WW-Absatz-Standardschriftart11111">
    <w:name w:val="WW-Absatz-Standardschriftart11111"/>
    <w:rsid w:val="002D4D3E"/>
  </w:style>
  <w:style w:type="character" w:customStyle="1" w:styleId="WW-Absatz-Standardschriftart111111">
    <w:name w:val="WW-Absatz-Standardschriftart111111"/>
    <w:rsid w:val="002D4D3E"/>
  </w:style>
  <w:style w:type="character" w:customStyle="1" w:styleId="WW-Absatz-Standardschriftart1111111">
    <w:name w:val="WW-Absatz-Standardschriftart1111111"/>
    <w:rsid w:val="002D4D3E"/>
  </w:style>
  <w:style w:type="character" w:customStyle="1" w:styleId="WW-Absatz-Standardschriftart11111111">
    <w:name w:val="WW-Absatz-Standardschriftart11111111"/>
    <w:rsid w:val="002D4D3E"/>
  </w:style>
  <w:style w:type="character" w:customStyle="1" w:styleId="WW-Absatz-Standardschriftart111111111">
    <w:name w:val="WW-Absatz-Standardschriftart111111111"/>
    <w:rsid w:val="002D4D3E"/>
  </w:style>
  <w:style w:type="character" w:customStyle="1" w:styleId="WW-Absatz-Standardschriftart1111111111">
    <w:name w:val="WW-Absatz-Standardschriftart1111111111"/>
    <w:rsid w:val="002D4D3E"/>
  </w:style>
  <w:style w:type="character" w:customStyle="1" w:styleId="WW8Num8z0">
    <w:name w:val="WW8Num8z0"/>
    <w:rsid w:val="002D4D3E"/>
    <w:rPr>
      <w:rFonts w:ascii="Times New Roman" w:hAnsi="Times New Roman" w:cs="Times New Roman"/>
      <w:color w:val="auto"/>
    </w:rPr>
  </w:style>
  <w:style w:type="character" w:customStyle="1" w:styleId="WW8Num9z0">
    <w:name w:val="WW8Num9z0"/>
    <w:rsid w:val="002D4D3E"/>
    <w:rPr>
      <w:rFonts w:ascii="Symbol" w:hAnsi="Symbol"/>
      <w:color w:val="auto"/>
    </w:rPr>
  </w:style>
  <w:style w:type="character" w:customStyle="1" w:styleId="WW8Num12z0">
    <w:name w:val="WW8Num12z0"/>
    <w:rsid w:val="002D4D3E"/>
    <w:rPr>
      <w:rFonts w:ascii="Symbol" w:hAnsi="Symbol"/>
      <w:color w:val="auto"/>
    </w:rPr>
  </w:style>
  <w:style w:type="character" w:customStyle="1" w:styleId="WW8Num12z1">
    <w:name w:val="WW8Num12z1"/>
    <w:rsid w:val="002D4D3E"/>
    <w:rPr>
      <w:rFonts w:ascii="Courier New" w:hAnsi="Courier New" w:cs="Courier New"/>
    </w:rPr>
  </w:style>
  <w:style w:type="character" w:customStyle="1" w:styleId="WW8Num12z2">
    <w:name w:val="WW8Num12z2"/>
    <w:rsid w:val="002D4D3E"/>
    <w:rPr>
      <w:rFonts w:ascii="Wingdings" w:hAnsi="Wingdings"/>
    </w:rPr>
  </w:style>
  <w:style w:type="character" w:customStyle="1" w:styleId="WW8Num13z0">
    <w:name w:val="WW8Num13z0"/>
    <w:rsid w:val="002D4D3E"/>
    <w:rPr>
      <w:rFonts w:ascii="Symbol" w:hAnsi="Symbol"/>
      <w:color w:val="auto"/>
    </w:rPr>
  </w:style>
  <w:style w:type="character" w:customStyle="1" w:styleId="WW8Num13z1">
    <w:name w:val="WW8Num13z1"/>
    <w:rsid w:val="002D4D3E"/>
    <w:rPr>
      <w:rFonts w:ascii="Courier New" w:hAnsi="Courier New"/>
    </w:rPr>
  </w:style>
  <w:style w:type="character" w:customStyle="1" w:styleId="WW8Num13z2">
    <w:name w:val="WW8Num13z2"/>
    <w:rsid w:val="002D4D3E"/>
    <w:rPr>
      <w:rFonts w:ascii="Wingdings" w:hAnsi="Wingdings"/>
    </w:rPr>
  </w:style>
  <w:style w:type="character" w:customStyle="1" w:styleId="WW8Num14z0">
    <w:name w:val="WW8Num14z0"/>
    <w:rsid w:val="002D4D3E"/>
    <w:rPr>
      <w:rFonts w:ascii="Symbol" w:hAnsi="Symbol"/>
      <w:color w:val="auto"/>
    </w:rPr>
  </w:style>
  <w:style w:type="character" w:customStyle="1" w:styleId="WW8Num15z0">
    <w:name w:val="WW8Num15z0"/>
    <w:rsid w:val="002D4D3E"/>
    <w:rPr>
      <w:rFonts w:ascii="Symbol" w:hAnsi="Symbol"/>
      <w:color w:val="auto"/>
    </w:rPr>
  </w:style>
  <w:style w:type="character" w:customStyle="1" w:styleId="WW8NumSt11z0">
    <w:name w:val="WW8NumSt11z0"/>
    <w:rsid w:val="002D4D3E"/>
    <w:rPr>
      <w:rFonts w:ascii="Symbol" w:hAnsi="Symbol"/>
    </w:rPr>
  </w:style>
  <w:style w:type="character" w:customStyle="1" w:styleId="11">
    <w:name w:val="Основной шрифт абзаца11"/>
    <w:rsid w:val="002D4D3E"/>
  </w:style>
  <w:style w:type="character" w:customStyle="1" w:styleId="WW8Num3z0">
    <w:name w:val="WW8Num3z0"/>
    <w:rsid w:val="002D4D3E"/>
    <w:rPr>
      <w:rFonts w:ascii="Symbol" w:hAnsi="Symbol"/>
      <w:color w:val="auto"/>
    </w:rPr>
  </w:style>
  <w:style w:type="character" w:customStyle="1" w:styleId="WW8Num5z0">
    <w:name w:val="WW8Num5z0"/>
    <w:rsid w:val="002D4D3E"/>
    <w:rPr>
      <w:rFonts w:ascii="Symbol" w:hAnsi="Symbol"/>
      <w:color w:val="auto"/>
    </w:rPr>
  </w:style>
  <w:style w:type="character" w:customStyle="1" w:styleId="100">
    <w:name w:val="Основной шрифт абзаца10"/>
    <w:rsid w:val="002D4D3E"/>
  </w:style>
  <w:style w:type="character" w:customStyle="1" w:styleId="WW-Absatz-Standardschriftart11111111111">
    <w:name w:val="WW-Absatz-Standardschriftart11111111111"/>
    <w:rsid w:val="002D4D3E"/>
  </w:style>
  <w:style w:type="character" w:customStyle="1" w:styleId="WW-Absatz-Standardschriftart111111111111">
    <w:name w:val="WW-Absatz-Standardschriftart111111111111"/>
    <w:rsid w:val="002D4D3E"/>
  </w:style>
  <w:style w:type="character" w:customStyle="1" w:styleId="WW-Absatz-Standardschriftart1111111111111">
    <w:name w:val="WW-Absatz-Standardschriftart1111111111111"/>
    <w:rsid w:val="002D4D3E"/>
  </w:style>
  <w:style w:type="character" w:customStyle="1" w:styleId="WW-Absatz-Standardschriftart11111111111111">
    <w:name w:val="WW-Absatz-Standardschriftart11111111111111"/>
    <w:rsid w:val="002D4D3E"/>
  </w:style>
  <w:style w:type="character" w:customStyle="1" w:styleId="WW-Absatz-Standardschriftart111111111111111">
    <w:name w:val="WW-Absatz-Standardschriftart111111111111111"/>
    <w:rsid w:val="002D4D3E"/>
  </w:style>
  <w:style w:type="character" w:customStyle="1" w:styleId="WW-Absatz-Standardschriftart1111111111111111">
    <w:name w:val="WW-Absatz-Standardschriftart1111111111111111"/>
    <w:rsid w:val="002D4D3E"/>
  </w:style>
  <w:style w:type="character" w:customStyle="1" w:styleId="WW8Num16z0">
    <w:name w:val="WW8Num16z0"/>
    <w:rsid w:val="002D4D3E"/>
    <w:rPr>
      <w:rFonts w:ascii="Symbol" w:hAnsi="Symbol"/>
      <w:color w:val="auto"/>
    </w:rPr>
  </w:style>
  <w:style w:type="character" w:customStyle="1" w:styleId="WW8Num17z0">
    <w:name w:val="WW8Num17z0"/>
    <w:rsid w:val="002D4D3E"/>
    <w:rPr>
      <w:b w:val="0"/>
    </w:rPr>
  </w:style>
  <w:style w:type="character" w:customStyle="1" w:styleId="WW8Num18z0">
    <w:name w:val="WW8Num18z0"/>
    <w:rsid w:val="002D4D3E"/>
    <w:rPr>
      <w:rFonts w:ascii="Symbol" w:hAnsi="Symbol"/>
      <w:color w:val="auto"/>
    </w:rPr>
  </w:style>
  <w:style w:type="character" w:customStyle="1" w:styleId="9">
    <w:name w:val="Основной шрифт абзаца9"/>
    <w:rsid w:val="002D4D3E"/>
  </w:style>
  <w:style w:type="character" w:customStyle="1" w:styleId="WW-Absatz-Standardschriftart11111111111111111">
    <w:name w:val="WW-Absatz-Standardschriftart11111111111111111"/>
    <w:rsid w:val="002D4D3E"/>
  </w:style>
  <w:style w:type="character" w:customStyle="1" w:styleId="WW-Absatz-Standardschriftart111111111111111111">
    <w:name w:val="WW-Absatz-Standardschriftart111111111111111111"/>
    <w:rsid w:val="002D4D3E"/>
  </w:style>
  <w:style w:type="character" w:customStyle="1" w:styleId="WW8Num21z0">
    <w:name w:val="WW8Num21z0"/>
    <w:rsid w:val="002D4D3E"/>
    <w:rPr>
      <w:rFonts w:ascii="Symbol" w:hAnsi="Symbol"/>
    </w:rPr>
  </w:style>
  <w:style w:type="character" w:customStyle="1" w:styleId="WW8Num22z0">
    <w:name w:val="WW8Num22z0"/>
    <w:rsid w:val="002D4D3E"/>
    <w:rPr>
      <w:rFonts w:ascii="Symbol" w:hAnsi="Symbol"/>
    </w:rPr>
  </w:style>
  <w:style w:type="character" w:customStyle="1" w:styleId="WW8Num23z0">
    <w:name w:val="WW8Num23z0"/>
    <w:rsid w:val="002D4D3E"/>
    <w:rPr>
      <w:rFonts w:ascii="Symbol" w:hAnsi="Symbol"/>
      <w:color w:val="auto"/>
    </w:rPr>
  </w:style>
  <w:style w:type="character" w:customStyle="1" w:styleId="8">
    <w:name w:val="Основной шрифт абзаца8"/>
    <w:rsid w:val="002D4D3E"/>
  </w:style>
  <w:style w:type="character" w:customStyle="1" w:styleId="7">
    <w:name w:val="Основной шрифт абзаца7"/>
    <w:rsid w:val="002D4D3E"/>
  </w:style>
  <w:style w:type="character" w:customStyle="1" w:styleId="61">
    <w:name w:val="Основной шрифт абзаца6"/>
    <w:rsid w:val="002D4D3E"/>
  </w:style>
  <w:style w:type="character" w:customStyle="1" w:styleId="WW8Num19z0">
    <w:name w:val="WW8Num19z0"/>
    <w:rsid w:val="002D4D3E"/>
    <w:rPr>
      <w:rFonts w:ascii="Symbol" w:hAnsi="Symbol"/>
      <w:color w:val="auto"/>
    </w:rPr>
  </w:style>
  <w:style w:type="character" w:customStyle="1" w:styleId="WW8Num20z0">
    <w:name w:val="WW8Num20z0"/>
    <w:rsid w:val="002D4D3E"/>
    <w:rPr>
      <w:rFonts w:ascii="Symbol" w:hAnsi="Symbol"/>
    </w:rPr>
  </w:style>
  <w:style w:type="character" w:customStyle="1" w:styleId="51">
    <w:name w:val="Основной шрифт абзаца5"/>
    <w:rsid w:val="002D4D3E"/>
  </w:style>
  <w:style w:type="character" w:customStyle="1" w:styleId="4">
    <w:name w:val="Основной шрифт абзаца4"/>
    <w:rsid w:val="002D4D3E"/>
  </w:style>
  <w:style w:type="character" w:customStyle="1" w:styleId="3">
    <w:name w:val="Основной шрифт абзаца3"/>
    <w:rsid w:val="002D4D3E"/>
  </w:style>
  <w:style w:type="character" w:customStyle="1" w:styleId="WW8Num11z0">
    <w:name w:val="WW8Num11z0"/>
    <w:rsid w:val="002D4D3E"/>
    <w:rPr>
      <w:rFonts w:ascii="Symbol" w:hAnsi="Symbol"/>
      <w:color w:val="auto"/>
    </w:rPr>
  </w:style>
  <w:style w:type="character" w:customStyle="1" w:styleId="21">
    <w:name w:val="Основной шрифт абзаца2"/>
    <w:rsid w:val="002D4D3E"/>
  </w:style>
  <w:style w:type="character" w:customStyle="1" w:styleId="WW8Num2z1">
    <w:name w:val="WW8Num2z1"/>
    <w:rsid w:val="002D4D3E"/>
    <w:rPr>
      <w:rFonts w:ascii="Courier New" w:hAnsi="Courier New" w:cs="Courier New"/>
    </w:rPr>
  </w:style>
  <w:style w:type="character" w:customStyle="1" w:styleId="WW8Num2z2">
    <w:name w:val="WW8Num2z2"/>
    <w:rsid w:val="002D4D3E"/>
    <w:rPr>
      <w:rFonts w:ascii="Wingdings" w:hAnsi="Wingdings"/>
    </w:rPr>
  </w:style>
  <w:style w:type="character" w:customStyle="1" w:styleId="WW8Num2z3">
    <w:name w:val="WW8Num2z3"/>
    <w:rsid w:val="002D4D3E"/>
    <w:rPr>
      <w:rFonts w:ascii="Symbol" w:hAnsi="Symbol"/>
    </w:rPr>
  </w:style>
  <w:style w:type="character" w:customStyle="1" w:styleId="WW8Num4z1">
    <w:name w:val="WW8Num4z1"/>
    <w:rsid w:val="002D4D3E"/>
    <w:rPr>
      <w:rFonts w:ascii="Courier New" w:hAnsi="Courier New" w:cs="Courier New"/>
    </w:rPr>
  </w:style>
  <w:style w:type="character" w:customStyle="1" w:styleId="WW8Num4z2">
    <w:name w:val="WW8Num4z2"/>
    <w:rsid w:val="002D4D3E"/>
    <w:rPr>
      <w:rFonts w:ascii="Wingdings" w:hAnsi="Wingdings"/>
    </w:rPr>
  </w:style>
  <w:style w:type="character" w:customStyle="1" w:styleId="WW8Num4z3">
    <w:name w:val="WW8Num4z3"/>
    <w:rsid w:val="002D4D3E"/>
    <w:rPr>
      <w:rFonts w:ascii="Symbol" w:hAnsi="Symbol"/>
    </w:rPr>
  </w:style>
  <w:style w:type="character" w:customStyle="1" w:styleId="WW8Num5z1">
    <w:name w:val="WW8Num5z1"/>
    <w:rsid w:val="002D4D3E"/>
    <w:rPr>
      <w:rFonts w:ascii="Courier New" w:hAnsi="Courier New" w:cs="Courier New"/>
    </w:rPr>
  </w:style>
  <w:style w:type="character" w:customStyle="1" w:styleId="WW8Num5z2">
    <w:name w:val="WW8Num5z2"/>
    <w:rsid w:val="002D4D3E"/>
    <w:rPr>
      <w:rFonts w:ascii="Wingdings" w:hAnsi="Wingdings"/>
    </w:rPr>
  </w:style>
  <w:style w:type="character" w:customStyle="1" w:styleId="WW8Num5z3">
    <w:name w:val="WW8Num5z3"/>
    <w:rsid w:val="002D4D3E"/>
    <w:rPr>
      <w:rFonts w:ascii="Symbol" w:hAnsi="Symbol"/>
    </w:rPr>
  </w:style>
  <w:style w:type="character" w:customStyle="1" w:styleId="WW8Num6z1">
    <w:name w:val="WW8Num6z1"/>
    <w:rsid w:val="002D4D3E"/>
    <w:rPr>
      <w:rFonts w:ascii="Courier New" w:hAnsi="Courier New" w:cs="Courier New"/>
    </w:rPr>
  </w:style>
  <w:style w:type="character" w:customStyle="1" w:styleId="WW8Num6z2">
    <w:name w:val="WW8Num6z2"/>
    <w:rsid w:val="002D4D3E"/>
    <w:rPr>
      <w:rFonts w:ascii="Wingdings" w:hAnsi="Wingdings"/>
    </w:rPr>
  </w:style>
  <w:style w:type="character" w:customStyle="1" w:styleId="WW8Num6z3">
    <w:name w:val="WW8Num6z3"/>
    <w:rsid w:val="002D4D3E"/>
    <w:rPr>
      <w:rFonts w:ascii="Symbol" w:hAnsi="Symbol"/>
    </w:rPr>
  </w:style>
  <w:style w:type="character" w:customStyle="1" w:styleId="WW8Num7z1">
    <w:name w:val="WW8Num7z1"/>
    <w:rsid w:val="002D4D3E"/>
    <w:rPr>
      <w:rFonts w:ascii="Courier New" w:hAnsi="Courier New" w:cs="Courier New"/>
    </w:rPr>
  </w:style>
  <w:style w:type="character" w:customStyle="1" w:styleId="WW8Num7z2">
    <w:name w:val="WW8Num7z2"/>
    <w:rsid w:val="002D4D3E"/>
    <w:rPr>
      <w:rFonts w:ascii="Wingdings" w:hAnsi="Wingdings"/>
    </w:rPr>
  </w:style>
  <w:style w:type="character" w:customStyle="1" w:styleId="WW8Num7z3">
    <w:name w:val="WW8Num7z3"/>
    <w:rsid w:val="002D4D3E"/>
    <w:rPr>
      <w:rFonts w:ascii="Symbol" w:hAnsi="Symbol"/>
    </w:rPr>
  </w:style>
  <w:style w:type="character" w:customStyle="1" w:styleId="WW8Num9z1">
    <w:name w:val="WW8Num9z1"/>
    <w:rsid w:val="002D4D3E"/>
    <w:rPr>
      <w:rFonts w:ascii="Courier New" w:hAnsi="Courier New" w:cs="Courier New"/>
    </w:rPr>
  </w:style>
  <w:style w:type="character" w:customStyle="1" w:styleId="WW8Num9z2">
    <w:name w:val="WW8Num9z2"/>
    <w:rsid w:val="002D4D3E"/>
    <w:rPr>
      <w:rFonts w:ascii="Wingdings" w:hAnsi="Wingdings"/>
    </w:rPr>
  </w:style>
  <w:style w:type="character" w:customStyle="1" w:styleId="WW8Num9z3">
    <w:name w:val="WW8Num9z3"/>
    <w:rsid w:val="002D4D3E"/>
    <w:rPr>
      <w:rFonts w:ascii="Symbol" w:hAnsi="Symbol"/>
    </w:rPr>
  </w:style>
  <w:style w:type="character" w:customStyle="1" w:styleId="WW8Num10z1">
    <w:name w:val="WW8Num10z1"/>
    <w:rsid w:val="002D4D3E"/>
    <w:rPr>
      <w:rFonts w:ascii="Courier New" w:hAnsi="Courier New" w:cs="Courier New"/>
    </w:rPr>
  </w:style>
  <w:style w:type="character" w:customStyle="1" w:styleId="WW8Num10z2">
    <w:name w:val="WW8Num10z2"/>
    <w:rsid w:val="002D4D3E"/>
    <w:rPr>
      <w:rFonts w:ascii="Wingdings" w:hAnsi="Wingdings"/>
    </w:rPr>
  </w:style>
  <w:style w:type="character" w:customStyle="1" w:styleId="WW8Num10z3">
    <w:name w:val="WW8Num10z3"/>
    <w:rsid w:val="002D4D3E"/>
    <w:rPr>
      <w:rFonts w:ascii="Symbol" w:hAnsi="Symbol"/>
    </w:rPr>
  </w:style>
  <w:style w:type="character" w:customStyle="1" w:styleId="WW8Num11z1">
    <w:name w:val="WW8Num11z1"/>
    <w:rsid w:val="002D4D3E"/>
    <w:rPr>
      <w:rFonts w:ascii="Courier New" w:hAnsi="Courier New" w:cs="Courier New"/>
    </w:rPr>
  </w:style>
  <w:style w:type="character" w:customStyle="1" w:styleId="WW8Num11z2">
    <w:name w:val="WW8Num11z2"/>
    <w:rsid w:val="002D4D3E"/>
    <w:rPr>
      <w:rFonts w:ascii="Wingdings" w:hAnsi="Wingdings"/>
    </w:rPr>
  </w:style>
  <w:style w:type="character" w:customStyle="1" w:styleId="WW8Num11z3">
    <w:name w:val="WW8Num11z3"/>
    <w:rsid w:val="002D4D3E"/>
    <w:rPr>
      <w:rFonts w:ascii="Symbol" w:hAnsi="Symbol"/>
    </w:rPr>
  </w:style>
  <w:style w:type="character" w:customStyle="1" w:styleId="WW8Num12z3">
    <w:name w:val="WW8Num12z3"/>
    <w:rsid w:val="002D4D3E"/>
    <w:rPr>
      <w:rFonts w:ascii="Symbol" w:hAnsi="Symbol"/>
    </w:rPr>
  </w:style>
  <w:style w:type="character" w:customStyle="1" w:styleId="WW8Num14z1">
    <w:name w:val="WW8Num14z1"/>
    <w:rsid w:val="002D4D3E"/>
    <w:rPr>
      <w:rFonts w:ascii="Courier New" w:hAnsi="Courier New" w:cs="Courier New"/>
    </w:rPr>
  </w:style>
  <w:style w:type="character" w:customStyle="1" w:styleId="WW8Num14z2">
    <w:name w:val="WW8Num14z2"/>
    <w:rsid w:val="002D4D3E"/>
    <w:rPr>
      <w:rFonts w:ascii="Wingdings" w:hAnsi="Wingdings"/>
    </w:rPr>
  </w:style>
  <w:style w:type="character" w:customStyle="1" w:styleId="WW8Num14z3">
    <w:name w:val="WW8Num14z3"/>
    <w:rsid w:val="002D4D3E"/>
    <w:rPr>
      <w:rFonts w:ascii="Symbol" w:hAnsi="Symbol"/>
    </w:rPr>
  </w:style>
  <w:style w:type="character" w:customStyle="1" w:styleId="WW8Num16z1">
    <w:name w:val="WW8Num16z1"/>
    <w:rsid w:val="002D4D3E"/>
    <w:rPr>
      <w:rFonts w:ascii="Courier New" w:hAnsi="Courier New" w:cs="Courier New"/>
    </w:rPr>
  </w:style>
  <w:style w:type="character" w:customStyle="1" w:styleId="WW8Num16z2">
    <w:name w:val="WW8Num16z2"/>
    <w:rsid w:val="002D4D3E"/>
    <w:rPr>
      <w:rFonts w:ascii="Wingdings" w:hAnsi="Wingdings"/>
    </w:rPr>
  </w:style>
  <w:style w:type="character" w:customStyle="1" w:styleId="WW8Num16z3">
    <w:name w:val="WW8Num16z3"/>
    <w:rsid w:val="002D4D3E"/>
    <w:rPr>
      <w:rFonts w:ascii="Symbol" w:hAnsi="Symbol"/>
    </w:rPr>
  </w:style>
  <w:style w:type="character" w:customStyle="1" w:styleId="WW8Num18z1">
    <w:name w:val="WW8Num18z1"/>
    <w:rsid w:val="002D4D3E"/>
    <w:rPr>
      <w:rFonts w:ascii="Courier New" w:hAnsi="Courier New" w:cs="Courier New"/>
    </w:rPr>
  </w:style>
  <w:style w:type="character" w:customStyle="1" w:styleId="WW8Num18z2">
    <w:name w:val="WW8Num18z2"/>
    <w:rsid w:val="002D4D3E"/>
    <w:rPr>
      <w:rFonts w:ascii="Wingdings" w:hAnsi="Wingdings"/>
    </w:rPr>
  </w:style>
  <w:style w:type="character" w:customStyle="1" w:styleId="WW8Num18z3">
    <w:name w:val="WW8Num18z3"/>
    <w:rsid w:val="002D4D3E"/>
    <w:rPr>
      <w:rFonts w:ascii="Symbol" w:hAnsi="Symbol"/>
    </w:rPr>
  </w:style>
  <w:style w:type="character" w:customStyle="1" w:styleId="WW8Num19z1">
    <w:name w:val="WW8Num19z1"/>
    <w:rsid w:val="002D4D3E"/>
    <w:rPr>
      <w:rFonts w:ascii="Courier New" w:hAnsi="Courier New" w:cs="Courier New"/>
    </w:rPr>
  </w:style>
  <w:style w:type="character" w:customStyle="1" w:styleId="WW8Num19z2">
    <w:name w:val="WW8Num19z2"/>
    <w:rsid w:val="002D4D3E"/>
    <w:rPr>
      <w:rFonts w:ascii="Wingdings" w:hAnsi="Wingdings"/>
    </w:rPr>
  </w:style>
  <w:style w:type="character" w:customStyle="1" w:styleId="WW8Num19z3">
    <w:name w:val="WW8Num19z3"/>
    <w:rsid w:val="002D4D3E"/>
    <w:rPr>
      <w:rFonts w:ascii="Symbol" w:hAnsi="Symbol"/>
    </w:rPr>
  </w:style>
  <w:style w:type="character" w:customStyle="1" w:styleId="WW8Num21z1">
    <w:name w:val="WW8Num21z1"/>
    <w:rsid w:val="002D4D3E"/>
    <w:rPr>
      <w:rFonts w:ascii="Courier New" w:hAnsi="Courier New" w:cs="Courier New"/>
    </w:rPr>
  </w:style>
  <w:style w:type="character" w:customStyle="1" w:styleId="WW8Num21z2">
    <w:name w:val="WW8Num21z2"/>
    <w:rsid w:val="002D4D3E"/>
    <w:rPr>
      <w:rFonts w:ascii="Wingdings" w:hAnsi="Wingdings"/>
    </w:rPr>
  </w:style>
  <w:style w:type="character" w:customStyle="1" w:styleId="WW8Num23z1">
    <w:name w:val="WW8Num23z1"/>
    <w:rsid w:val="002D4D3E"/>
    <w:rPr>
      <w:rFonts w:ascii="Courier New" w:hAnsi="Courier New" w:cs="Courier New"/>
    </w:rPr>
  </w:style>
  <w:style w:type="character" w:customStyle="1" w:styleId="WW8Num23z2">
    <w:name w:val="WW8Num23z2"/>
    <w:rsid w:val="002D4D3E"/>
    <w:rPr>
      <w:rFonts w:ascii="Wingdings" w:hAnsi="Wingdings"/>
    </w:rPr>
  </w:style>
  <w:style w:type="character" w:customStyle="1" w:styleId="WW8Num23z3">
    <w:name w:val="WW8Num23z3"/>
    <w:rsid w:val="002D4D3E"/>
    <w:rPr>
      <w:rFonts w:ascii="Symbol" w:hAnsi="Symbol"/>
    </w:rPr>
  </w:style>
  <w:style w:type="character" w:customStyle="1" w:styleId="WW8NumSt4z0">
    <w:name w:val="WW8NumSt4z0"/>
    <w:rsid w:val="002D4D3E"/>
    <w:rPr>
      <w:rFonts w:ascii="Times New Roman" w:hAnsi="Times New Roman" w:cs="Times New Roman"/>
    </w:rPr>
  </w:style>
  <w:style w:type="character" w:customStyle="1" w:styleId="WW8NumSt26z0">
    <w:name w:val="WW8NumSt26z0"/>
    <w:rsid w:val="002D4D3E"/>
    <w:rPr>
      <w:rFonts w:ascii="Symbol" w:hAnsi="Symbol"/>
    </w:rPr>
  </w:style>
  <w:style w:type="character" w:customStyle="1" w:styleId="12">
    <w:name w:val="Основной шрифт абзаца1"/>
    <w:rsid w:val="002D4D3E"/>
  </w:style>
  <w:style w:type="character" w:customStyle="1" w:styleId="a3">
    <w:name w:val="Знак Знак"/>
    <w:rsid w:val="002D4D3E"/>
    <w:rPr>
      <w:b/>
      <w:bCs/>
      <w:sz w:val="24"/>
      <w:szCs w:val="24"/>
      <w:lang w:val="ru-RU" w:eastAsia="ar-SA" w:bidi="ar-SA"/>
    </w:rPr>
  </w:style>
  <w:style w:type="character" w:customStyle="1" w:styleId="a4">
    <w:name w:val="Символ нумерации"/>
    <w:rsid w:val="002D4D3E"/>
  </w:style>
  <w:style w:type="character" w:styleId="a5">
    <w:name w:val="Hyperlink"/>
    <w:rsid w:val="002D4D3E"/>
    <w:rPr>
      <w:color w:val="000080"/>
      <w:u w:val="single"/>
    </w:rPr>
  </w:style>
  <w:style w:type="character" w:styleId="a6">
    <w:name w:val="Strong"/>
    <w:qFormat/>
    <w:rsid w:val="002D4D3E"/>
    <w:rPr>
      <w:b/>
      <w:bCs/>
    </w:rPr>
  </w:style>
  <w:style w:type="paragraph" w:customStyle="1" w:styleId="a7">
    <w:name w:val="Заголовок"/>
    <w:basedOn w:val="a"/>
    <w:next w:val="a8"/>
    <w:rsid w:val="002D4D3E"/>
    <w:pPr>
      <w:keepNext/>
      <w:suppressAutoHyphens/>
      <w:spacing w:before="240" w:after="120" w:line="240" w:lineRule="auto"/>
    </w:pPr>
    <w:rPr>
      <w:rFonts w:ascii="Arial" w:eastAsia="SimSun" w:hAnsi="Arial" w:cs="Mangal"/>
      <w:sz w:val="28"/>
      <w:szCs w:val="28"/>
      <w:lang w:eastAsia="ar-SA"/>
    </w:rPr>
  </w:style>
  <w:style w:type="paragraph" w:styleId="a8">
    <w:name w:val="Body Text"/>
    <w:basedOn w:val="a"/>
    <w:link w:val="a9"/>
    <w:rsid w:val="002D4D3E"/>
    <w:pPr>
      <w:suppressAutoHyphens/>
      <w:spacing w:after="120" w:line="240" w:lineRule="auto"/>
    </w:pPr>
    <w:rPr>
      <w:rFonts w:ascii="Times New Roman" w:eastAsia="Times New Roman" w:hAnsi="Times New Roman" w:cs="Times New Roman"/>
      <w:sz w:val="24"/>
      <w:szCs w:val="24"/>
      <w:lang w:eastAsia="ar-SA"/>
    </w:rPr>
  </w:style>
  <w:style w:type="character" w:customStyle="1" w:styleId="a9">
    <w:name w:val="Основной текст Знак"/>
    <w:basedOn w:val="a0"/>
    <w:link w:val="a8"/>
    <w:rsid w:val="002D4D3E"/>
    <w:rPr>
      <w:rFonts w:ascii="Times New Roman" w:eastAsia="Times New Roman" w:hAnsi="Times New Roman" w:cs="Times New Roman"/>
      <w:sz w:val="24"/>
      <w:szCs w:val="24"/>
      <w:lang w:eastAsia="ar-SA"/>
    </w:rPr>
  </w:style>
  <w:style w:type="paragraph" w:styleId="aa">
    <w:name w:val="List"/>
    <w:basedOn w:val="a8"/>
    <w:rsid w:val="002D4D3E"/>
    <w:rPr>
      <w:rFonts w:ascii="Arial" w:hAnsi="Arial" w:cs="Mangal"/>
    </w:rPr>
  </w:style>
  <w:style w:type="paragraph" w:customStyle="1" w:styleId="110">
    <w:name w:val="Название11"/>
    <w:basedOn w:val="a"/>
    <w:rsid w:val="002D4D3E"/>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111">
    <w:name w:val="Указатель11"/>
    <w:basedOn w:val="a"/>
    <w:rsid w:val="002D4D3E"/>
    <w:pPr>
      <w:suppressLineNumbers/>
      <w:suppressAutoHyphens/>
      <w:spacing w:after="0" w:line="240" w:lineRule="auto"/>
    </w:pPr>
    <w:rPr>
      <w:rFonts w:ascii="Arial" w:eastAsia="Times New Roman" w:hAnsi="Arial" w:cs="Mangal"/>
      <w:sz w:val="24"/>
      <w:szCs w:val="24"/>
      <w:lang w:eastAsia="ar-SA"/>
    </w:rPr>
  </w:style>
  <w:style w:type="paragraph" w:customStyle="1" w:styleId="101">
    <w:name w:val="Название10"/>
    <w:basedOn w:val="a"/>
    <w:rsid w:val="002D4D3E"/>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102">
    <w:name w:val="Указатель10"/>
    <w:basedOn w:val="a"/>
    <w:rsid w:val="002D4D3E"/>
    <w:pPr>
      <w:suppressLineNumbers/>
      <w:suppressAutoHyphens/>
      <w:spacing w:after="0" w:line="240" w:lineRule="auto"/>
    </w:pPr>
    <w:rPr>
      <w:rFonts w:ascii="Arial" w:eastAsia="Times New Roman" w:hAnsi="Arial" w:cs="Mangal"/>
      <w:sz w:val="24"/>
      <w:szCs w:val="24"/>
      <w:lang w:eastAsia="ar-SA"/>
    </w:rPr>
  </w:style>
  <w:style w:type="paragraph" w:customStyle="1" w:styleId="90">
    <w:name w:val="Название9"/>
    <w:basedOn w:val="a"/>
    <w:rsid w:val="002D4D3E"/>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91">
    <w:name w:val="Указатель9"/>
    <w:basedOn w:val="a"/>
    <w:rsid w:val="002D4D3E"/>
    <w:pPr>
      <w:suppressLineNumbers/>
      <w:suppressAutoHyphens/>
      <w:spacing w:after="0" w:line="240" w:lineRule="auto"/>
    </w:pPr>
    <w:rPr>
      <w:rFonts w:ascii="Arial" w:eastAsia="Times New Roman" w:hAnsi="Arial" w:cs="Mangal"/>
      <w:sz w:val="24"/>
      <w:szCs w:val="24"/>
      <w:lang w:eastAsia="ar-SA"/>
    </w:rPr>
  </w:style>
  <w:style w:type="paragraph" w:customStyle="1" w:styleId="80">
    <w:name w:val="Название8"/>
    <w:basedOn w:val="a"/>
    <w:rsid w:val="002D4D3E"/>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81">
    <w:name w:val="Указатель8"/>
    <w:basedOn w:val="a"/>
    <w:rsid w:val="002D4D3E"/>
    <w:pPr>
      <w:suppressLineNumbers/>
      <w:suppressAutoHyphens/>
      <w:spacing w:after="0" w:line="240" w:lineRule="auto"/>
    </w:pPr>
    <w:rPr>
      <w:rFonts w:ascii="Arial" w:eastAsia="Times New Roman" w:hAnsi="Arial" w:cs="Mangal"/>
      <w:sz w:val="24"/>
      <w:szCs w:val="24"/>
      <w:lang w:eastAsia="ar-SA"/>
    </w:rPr>
  </w:style>
  <w:style w:type="paragraph" w:customStyle="1" w:styleId="70">
    <w:name w:val="Название7"/>
    <w:basedOn w:val="a"/>
    <w:rsid w:val="002D4D3E"/>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71">
    <w:name w:val="Указатель7"/>
    <w:basedOn w:val="a"/>
    <w:rsid w:val="002D4D3E"/>
    <w:pPr>
      <w:suppressLineNumbers/>
      <w:suppressAutoHyphens/>
      <w:spacing w:after="0" w:line="240" w:lineRule="auto"/>
    </w:pPr>
    <w:rPr>
      <w:rFonts w:ascii="Arial" w:eastAsia="Times New Roman" w:hAnsi="Arial" w:cs="Mangal"/>
      <w:sz w:val="24"/>
      <w:szCs w:val="24"/>
      <w:lang w:eastAsia="ar-SA"/>
    </w:rPr>
  </w:style>
  <w:style w:type="paragraph" w:customStyle="1" w:styleId="62">
    <w:name w:val="Название6"/>
    <w:basedOn w:val="a"/>
    <w:rsid w:val="002D4D3E"/>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63">
    <w:name w:val="Указатель6"/>
    <w:basedOn w:val="a"/>
    <w:rsid w:val="002D4D3E"/>
    <w:pPr>
      <w:suppressLineNumbers/>
      <w:suppressAutoHyphens/>
      <w:spacing w:after="0" w:line="240" w:lineRule="auto"/>
    </w:pPr>
    <w:rPr>
      <w:rFonts w:ascii="Arial" w:eastAsia="Times New Roman" w:hAnsi="Arial" w:cs="Mangal"/>
      <w:sz w:val="24"/>
      <w:szCs w:val="24"/>
      <w:lang w:eastAsia="ar-SA"/>
    </w:rPr>
  </w:style>
  <w:style w:type="paragraph" w:customStyle="1" w:styleId="52">
    <w:name w:val="Название5"/>
    <w:basedOn w:val="a"/>
    <w:rsid w:val="002D4D3E"/>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53">
    <w:name w:val="Указатель5"/>
    <w:basedOn w:val="a"/>
    <w:rsid w:val="002D4D3E"/>
    <w:pPr>
      <w:suppressLineNumbers/>
      <w:suppressAutoHyphens/>
      <w:spacing w:after="0" w:line="240" w:lineRule="auto"/>
    </w:pPr>
    <w:rPr>
      <w:rFonts w:ascii="Arial" w:eastAsia="Times New Roman" w:hAnsi="Arial" w:cs="Mangal"/>
      <w:sz w:val="24"/>
      <w:szCs w:val="24"/>
      <w:lang w:eastAsia="ar-SA"/>
    </w:rPr>
  </w:style>
  <w:style w:type="paragraph" w:customStyle="1" w:styleId="40">
    <w:name w:val="Название4"/>
    <w:basedOn w:val="a"/>
    <w:rsid w:val="002D4D3E"/>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41">
    <w:name w:val="Указатель4"/>
    <w:basedOn w:val="a"/>
    <w:rsid w:val="002D4D3E"/>
    <w:pPr>
      <w:suppressLineNumbers/>
      <w:suppressAutoHyphens/>
      <w:spacing w:after="0" w:line="240" w:lineRule="auto"/>
    </w:pPr>
    <w:rPr>
      <w:rFonts w:ascii="Arial" w:eastAsia="Times New Roman" w:hAnsi="Arial" w:cs="Mangal"/>
      <w:sz w:val="24"/>
      <w:szCs w:val="24"/>
      <w:lang w:eastAsia="ar-SA"/>
    </w:rPr>
  </w:style>
  <w:style w:type="paragraph" w:customStyle="1" w:styleId="30">
    <w:name w:val="Название3"/>
    <w:basedOn w:val="a"/>
    <w:rsid w:val="002D4D3E"/>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31">
    <w:name w:val="Указатель3"/>
    <w:basedOn w:val="a"/>
    <w:rsid w:val="002D4D3E"/>
    <w:pPr>
      <w:suppressLineNumbers/>
      <w:suppressAutoHyphens/>
      <w:spacing w:after="0" w:line="240" w:lineRule="auto"/>
    </w:pPr>
    <w:rPr>
      <w:rFonts w:ascii="Arial" w:eastAsia="Times New Roman" w:hAnsi="Arial" w:cs="Mangal"/>
      <w:sz w:val="24"/>
      <w:szCs w:val="24"/>
      <w:lang w:eastAsia="ar-SA"/>
    </w:rPr>
  </w:style>
  <w:style w:type="paragraph" w:customStyle="1" w:styleId="22">
    <w:name w:val="Название2"/>
    <w:basedOn w:val="a"/>
    <w:rsid w:val="002D4D3E"/>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23">
    <w:name w:val="Указатель2"/>
    <w:basedOn w:val="a"/>
    <w:rsid w:val="002D4D3E"/>
    <w:pPr>
      <w:suppressLineNumbers/>
      <w:suppressAutoHyphens/>
      <w:spacing w:after="0" w:line="240" w:lineRule="auto"/>
    </w:pPr>
    <w:rPr>
      <w:rFonts w:ascii="Arial" w:eastAsia="Times New Roman" w:hAnsi="Arial" w:cs="Mangal"/>
      <w:sz w:val="24"/>
      <w:szCs w:val="24"/>
      <w:lang w:eastAsia="ar-SA"/>
    </w:rPr>
  </w:style>
  <w:style w:type="paragraph" w:customStyle="1" w:styleId="13">
    <w:name w:val="Название1"/>
    <w:basedOn w:val="a"/>
    <w:rsid w:val="002D4D3E"/>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14">
    <w:name w:val="Указатель1"/>
    <w:basedOn w:val="a"/>
    <w:rsid w:val="002D4D3E"/>
    <w:pPr>
      <w:suppressLineNumbers/>
      <w:suppressAutoHyphens/>
      <w:spacing w:after="0" w:line="240" w:lineRule="auto"/>
    </w:pPr>
    <w:rPr>
      <w:rFonts w:ascii="Arial" w:eastAsia="Times New Roman" w:hAnsi="Arial" w:cs="Mangal"/>
      <w:sz w:val="24"/>
      <w:szCs w:val="24"/>
      <w:lang w:eastAsia="ar-SA"/>
    </w:rPr>
  </w:style>
  <w:style w:type="paragraph" w:styleId="ab">
    <w:name w:val="Normal (Web)"/>
    <w:basedOn w:val="a"/>
    <w:uiPriority w:val="99"/>
    <w:rsid w:val="002D4D3E"/>
    <w:pPr>
      <w:suppressAutoHyphens/>
    </w:pPr>
    <w:rPr>
      <w:rFonts w:ascii="Times New Roman" w:eastAsia="Calibri" w:hAnsi="Times New Roman" w:cs="Times New Roman"/>
      <w:sz w:val="24"/>
      <w:szCs w:val="24"/>
      <w:lang w:eastAsia="ar-SA"/>
    </w:rPr>
  </w:style>
  <w:style w:type="paragraph" w:styleId="ac">
    <w:name w:val="Body Text Indent"/>
    <w:basedOn w:val="a"/>
    <w:link w:val="ad"/>
    <w:rsid w:val="002D4D3E"/>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d">
    <w:name w:val="Основной текст с отступом Знак"/>
    <w:basedOn w:val="a0"/>
    <w:link w:val="ac"/>
    <w:rsid w:val="002D4D3E"/>
    <w:rPr>
      <w:rFonts w:ascii="Times New Roman" w:eastAsia="Times New Roman" w:hAnsi="Times New Roman" w:cs="Times New Roman"/>
      <w:sz w:val="24"/>
      <w:szCs w:val="24"/>
      <w:lang w:eastAsia="ar-SA"/>
    </w:rPr>
  </w:style>
  <w:style w:type="paragraph" w:styleId="ae">
    <w:name w:val="Title"/>
    <w:basedOn w:val="a"/>
    <w:next w:val="af"/>
    <w:link w:val="af0"/>
    <w:qFormat/>
    <w:rsid w:val="002D4D3E"/>
    <w:pPr>
      <w:suppressAutoHyphens/>
      <w:spacing w:after="0" w:line="240" w:lineRule="auto"/>
      <w:jc w:val="center"/>
    </w:pPr>
    <w:rPr>
      <w:rFonts w:ascii="Times New Roman" w:eastAsia="Times New Roman" w:hAnsi="Times New Roman" w:cs="Times New Roman"/>
      <w:b/>
      <w:bCs/>
      <w:sz w:val="24"/>
      <w:szCs w:val="24"/>
      <w:lang w:eastAsia="ar-SA"/>
    </w:rPr>
  </w:style>
  <w:style w:type="character" w:customStyle="1" w:styleId="af0">
    <w:name w:val="Название Знак"/>
    <w:basedOn w:val="a0"/>
    <w:link w:val="ae"/>
    <w:rsid w:val="002D4D3E"/>
    <w:rPr>
      <w:rFonts w:ascii="Times New Roman" w:eastAsia="Times New Roman" w:hAnsi="Times New Roman" w:cs="Times New Roman"/>
      <w:b/>
      <w:bCs/>
      <w:sz w:val="24"/>
      <w:szCs w:val="24"/>
      <w:lang w:eastAsia="ar-SA"/>
    </w:rPr>
  </w:style>
  <w:style w:type="paragraph" w:styleId="af">
    <w:name w:val="Subtitle"/>
    <w:basedOn w:val="a7"/>
    <w:next w:val="a8"/>
    <w:link w:val="af1"/>
    <w:qFormat/>
    <w:rsid w:val="002D4D3E"/>
    <w:pPr>
      <w:jc w:val="center"/>
    </w:pPr>
    <w:rPr>
      <w:rFonts w:cs="Times New Roman"/>
      <w:i/>
      <w:iCs/>
    </w:rPr>
  </w:style>
  <w:style w:type="character" w:customStyle="1" w:styleId="af1">
    <w:name w:val="Подзаголовок Знак"/>
    <w:basedOn w:val="a0"/>
    <w:link w:val="af"/>
    <w:rsid w:val="002D4D3E"/>
    <w:rPr>
      <w:rFonts w:ascii="Arial" w:eastAsia="SimSun" w:hAnsi="Arial" w:cs="Times New Roman"/>
      <w:i/>
      <w:iCs/>
      <w:sz w:val="28"/>
      <w:szCs w:val="28"/>
      <w:lang w:eastAsia="ar-SA"/>
    </w:rPr>
  </w:style>
  <w:style w:type="paragraph" w:customStyle="1" w:styleId="af2">
    <w:name w:val="Содержимое таблицы"/>
    <w:basedOn w:val="a"/>
    <w:rsid w:val="002D4D3E"/>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3">
    <w:name w:val="Заголовок таблицы"/>
    <w:basedOn w:val="af2"/>
    <w:rsid w:val="002D4D3E"/>
    <w:pPr>
      <w:jc w:val="center"/>
    </w:pPr>
    <w:rPr>
      <w:b/>
      <w:bCs/>
    </w:rPr>
  </w:style>
  <w:style w:type="paragraph" w:customStyle="1" w:styleId="af4">
    <w:name w:val="Содержимое врезки"/>
    <w:basedOn w:val="a8"/>
    <w:rsid w:val="002D4D3E"/>
  </w:style>
  <w:style w:type="paragraph" w:customStyle="1" w:styleId="24">
    <w:name w:val="Обычный2"/>
    <w:basedOn w:val="a"/>
    <w:rsid w:val="002D4D3E"/>
    <w:pPr>
      <w:suppressAutoHyphens/>
      <w:spacing w:after="0" w:line="240" w:lineRule="auto"/>
    </w:pPr>
    <w:rPr>
      <w:rFonts w:ascii="Times New Roman" w:eastAsia="Times New Roman" w:hAnsi="Times New Roman" w:cs="Times New Roman"/>
      <w:sz w:val="24"/>
      <w:szCs w:val="24"/>
      <w:lang w:eastAsia="ar-SA"/>
    </w:rPr>
  </w:style>
  <w:style w:type="paragraph" w:customStyle="1" w:styleId="af5">
    <w:name w:val="Стиль"/>
    <w:rsid w:val="002D4D3E"/>
    <w:pPr>
      <w:widowControl w:val="0"/>
      <w:suppressAutoHyphens/>
      <w:spacing w:after="0" w:line="240" w:lineRule="auto"/>
    </w:pPr>
    <w:rPr>
      <w:rFonts w:ascii="Arial" w:eastAsia="SimSun" w:hAnsi="Arial" w:cs="Mangal"/>
      <w:sz w:val="20"/>
      <w:szCs w:val="24"/>
      <w:lang w:eastAsia="hi-IN" w:bidi="hi-IN"/>
    </w:rPr>
  </w:style>
  <w:style w:type="paragraph" w:customStyle="1" w:styleId="15">
    <w:name w:val="Без интервала1"/>
    <w:rsid w:val="002D4D3E"/>
    <w:pPr>
      <w:widowControl w:val="0"/>
      <w:suppressAutoHyphens/>
      <w:spacing w:after="0" w:line="240" w:lineRule="auto"/>
    </w:pPr>
    <w:rPr>
      <w:rFonts w:ascii="Arial" w:eastAsia="SimSun" w:hAnsi="Arial" w:cs="Mangal"/>
      <w:sz w:val="20"/>
      <w:szCs w:val="24"/>
      <w:lang w:eastAsia="hi-IN" w:bidi="hi-IN"/>
    </w:rPr>
  </w:style>
  <w:style w:type="paragraph" w:customStyle="1" w:styleId="16">
    <w:name w:val="Обычный (веб)1"/>
    <w:basedOn w:val="a"/>
    <w:rsid w:val="002D4D3E"/>
    <w:pPr>
      <w:suppressAutoHyphens/>
      <w:spacing w:after="0" w:line="240" w:lineRule="auto"/>
    </w:pPr>
    <w:rPr>
      <w:rFonts w:ascii="Times New Roman" w:eastAsia="Times New Roman" w:hAnsi="Times New Roman" w:cs="Times New Roman"/>
      <w:sz w:val="24"/>
      <w:szCs w:val="24"/>
      <w:lang w:eastAsia="ar-SA"/>
    </w:rPr>
  </w:style>
  <w:style w:type="paragraph" w:customStyle="1" w:styleId="af6">
    <w:name w:val="Знак"/>
    <w:basedOn w:val="a"/>
    <w:rsid w:val="002D4D3E"/>
    <w:pPr>
      <w:spacing w:after="160" w:line="240" w:lineRule="exact"/>
    </w:pPr>
    <w:rPr>
      <w:rFonts w:ascii="Verdana" w:eastAsia="Times New Roman" w:hAnsi="Verdana" w:cs="Times New Roman"/>
      <w:sz w:val="20"/>
      <w:szCs w:val="20"/>
      <w:lang w:val="en-US" w:eastAsia="en-US"/>
    </w:rPr>
  </w:style>
  <w:style w:type="paragraph" w:customStyle="1" w:styleId="17">
    <w:name w:val="Абзац списка1"/>
    <w:basedOn w:val="a"/>
    <w:rsid w:val="002D4D3E"/>
    <w:pPr>
      <w:spacing w:line="240" w:lineRule="auto"/>
      <w:ind w:left="720"/>
      <w:jc w:val="both"/>
    </w:pPr>
    <w:rPr>
      <w:rFonts w:ascii="Times New Roman" w:eastAsia="Times New Roman" w:hAnsi="Times New Roman" w:cs="Times New Roman"/>
      <w:iCs/>
      <w:sz w:val="28"/>
      <w:szCs w:val="20"/>
      <w:lang w:eastAsia="en-US"/>
    </w:rPr>
  </w:style>
  <w:style w:type="paragraph" w:customStyle="1" w:styleId="2-">
    <w:name w:val="Заголовок 2 - стандартный"/>
    <w:basedOn w:val="a"/>
    <w:autoRedefine/>
    <w:rsid w:val="002D4D3E"/>
    <w:pPr>
      <w:spacing w:after="0" w:line="240" w:lineRule="auto"/>
      <w:ind w:firstLine="851"/>
      <w:jc w:val="both"/>
    </w:pPr>
    <w:rPr>
      <w:rFonts w:ascii="Times New Roman" w:eastAsia="Times New Roman" w:hAnsi="Times New Roman" w:cs="Times New Roman"/>
      <w:b/>
      <w:color w:val="000000"/>
      <w:sz w:val="28"/>
      <w:szCs w:val="28"/>
      <w:lang w:bidi="he-IL"/>
    </w:rPr>
  </w:style>
  <w:style w:type="character" w:styleId="af7">
    <w:name w:val="Emphasis"/>
    <w:qFormat/>
    <w:rsid w:val="002D4D3E"/>
    <w:rPr>
      <w:i/>
      <w:iCs/>
    </w:rPr>
  </w:style>
  <w:style w:type="paragraph" w:styleId="af8">
    <w:name w:val="List Paragraph"/>
    <w:basedOn w:val="a"/>
    <w:uiPriority w:val="34"/>
    <w:qFormat/>
    <w:rsid w:val="002D4D3E"/>
    <w:pPr>
      <w:spacing w:after="0" w:line="240" w:lineRule="auto"/>
      <w:ind w:left="720"/>
      <w:contextualSpacing/>
    </w:pPr>
    <w:rPr>
      <w:rFonts w:ascii="Times New Roman" w:eastAsia="Times New Roman" w:hAnsi="Times New Roman" w:cs="Times New Roman"/>
      <w:sz w:val="24"/>
      <w:szCs w:val="24"/>
    </w:rPr>
  </w:style>
  <w:style w:type="paragraph" w:styleId="af9">
    <w:name w:val="Balloon Text"/>
    <w:basedOn w:val="a"/>
    <w:link w:val="afa"/>
    <w:unhideWhenUsed/>
    <w:rsid w:val="002D4D3E"/>
    <w:pPr>
      <w:suppressAutoHyphens/>
      <w:spacing w:after="0" w:line="240" w:lineRule="auto"/>
    </w:pPr>
    <w:rPr>
      <w:rFonts w:ascii="Tahoma" w:eastAsia="Times New Roman" w:hAnsi="Tahoma" w:cs="Times New Roman"/>
      <w:sz w:val="16"/>
      <w:szCs w:val="16"/>
      <w:lang w:eastAsia="ar-SA"/>
    </w:rPr>
  </w:style>
  <w:style w:type="character" w:customStyle="1" w:styleId="afa">
    <w:name w:val="Текст выноски Знак"/>
    <w:basedOn w:val="a0"/>
    <w:link w:val="af9"/>
    <w:rsid w:val="002D4D3E"/>
    <w:rPr>
      <w:rFonts w:ascii="Tahoma" w:eastAsia="Times New Roman" w:hAnsi="Tahoma" w:cs="Times New Roman"/>
      <w:sz w:val="16"/>
      <w:szCs w:val="16"/>
      <w:lang w:eastAsia="ar-SA"/>
    </w:rPr>
  </w:style>
  <w:style w:type="character" w:customStyle="1" w:styleId="WW8Num17z1">
    <w:name w:val="WW8Num17z1"/>
    <w:rsid w:val="00652881"/>
    <w:rPr>
      <w:rFonts w:ascii="Courier New" w:hAnsi="Courier New" w:cs="Courier New"/>
    </w:rPr>
  </w:style>
  <w:style w:type="character" w:customStyle="1" w:styleId="WW8Num17z2">
    <w:name w:val="WW8Num17z2"/>
    <w:rsid w:val="00652881"/>
    <w:rPr>
      <w:rFonts w:ascii="Wingdings" w:hAnsi="Wingdings"/>
    </w:rPr>
  </w:style>
  <w:style w:type="character" w:customStyle="1" w:styleId="WW8Num20z1">
    <w:name w:val="WW8Num20z1"/>
    <w:rsid w:val="00652881"/>
    <w:rPr>
      <w:rFonts w:ascii="Courier New" w:hAnsi="Courier New" w:cs="Courier New"/>
    </w:rPr>
  </w:style>
  <w:style w:type="character" w:customStyle="1" w:styleId="WW8Num20z2">
    <w:name w:val="WW8Num20z2"/>
    <w:rsid w:val="00652881"/>
    <w:rPr>
      <w:rFonts w:ascii="Wingdings" w:hAnsi="Wingdings"/>
    </w:rPr>
  </w:style>
  <w:style w:type="character" w:customStyle="1" w:styleId="WW8Num22z1">
    <w:name w:val="WW8Num22z1"/>
    <w:rsid w:val="00652881"/>
    <w:rPr>
      <w:rFonts w:ascii="Courier New" w:hAnsi="Courier New" w:cs="Courier New"/>
    </w:rPr>
  </w:style>
  <w:style w:type="character" w:customStyle="1" w:styleId="WW8Num22z2">
    <w:name w:val="WW8Num22z2"/>
    <w:rsid w:val="00652881"/>
    <w:rPr>
      <w:rFonts w:ascii="Wingdings" w:hAnsi="Wingdings"/>
    </w:rPr>
  </w:style>
  <w:style w:type="character" w:customStyle="1" w:styleId="WW8Num24z0">
    <w:name w:val="WW8Num24z0"/>
    <w:rsid w:val="00652881"/>
    <w:rPr>
      <w:rFonts w:ascii="Symbol" w:hAnsi="Symbol"/>
    </w:rPr>
  </w:style>
  <w:style w:type="character" w:customStyle="1" w:styleId="WW8Num24z1">
    <w:name w:val="WW8Num24z1"/>
    <w:rsid w:val="00652881"/>
    <w:rPr>
      <w:rFonts w:ascii="Courier New" w:hAnsi="Courier New" w:cs="Times New Roman"/>
    </w:rPr>
  </w:style>
  <w:style w:type="character" w:customStyle="1" w:styleId="WW8Num24z2">
    <w:name w:val="WW8Num24z2"/>
    <w:rsid w:val="00652881"/>
    <w:rPr>
      <w:rFonts w:ascii="Wingdings" w:hAnsi="Wingdings"/>
    </w:rPr>
  </w:style>
  <w:style w:type="character" w:customStyle="1" w:styleId="WW8Num25z0">
    <w:name w:val="WW8Num25z0"/>
    <w:rsid w:val="00652881"/>
    <w:rPr>
      <w:rFonts w:cs="Times New Roman"/>
    </w:rPr>
  </w:style>
  <w:style w:type="character" w:customStyle="1" w:styleId="WW8Num26z0">
    <w:name w:val="WW8Num26z0"/>
    <w:rsid w:val="00652881"/>
    <w:rPr>
      <w:rFonts w:ascii="Symbol" w:hAnsi="Symbol"/>
    </w:rPr>
  </w:style>
  <w:style w:type="character" w:customStyle="1" w:styleId="WW8Num26z1">
    <w:name w:val="WW8Num26z1"/>
    <w:rsid w:val="00652881"/>
    <w:rPr>
      <w:rFonts w:ascii="Courier New" w:hAnsi="Courier New" w:cs="Times New Roman"/>
    </w:rPr>
  </w:style>
  <w:style w:type="character" w:customStyle="1" w:styleId="WW8Num26z2">
    <w:name w:val="WW8Num26z2"/>
    <w:rsid w:val="00652881"/>
    <w:rPr>
      <w:rFonts w:ascii="Wingdings" w:hAnsi="Wingdings"/>
    </w:rPr>
  </w:style>
  <w:style w:type="character" w:customStyle="1" w:styleId="WW8Num27z0">
    <w:name w:val="WW8Num27z0"/>
    <w:rsid w:val="00652881"/>
    <w:rPr>
      <w:rFonts w:ascii="Symbol" w:hAnsi="Symbol"/>
    </w:rPr>
  </w:style>
  <w:style w:type="character" w:customStyle="1" w:styleId="WW8Num27z1">
    <w:name w:val="WW8Num27z1"/>
    <w:rsid w:val="00652881"/>
    <w:rPr>
      <w:rFonts w:ascii="Courier New" w:hAnsi="Courier New" w:cs="Courier New"/>
    </w:rPr>
  </w:style>
  <w:style w:type="character" w:customStyle="1" w:styleId="WW8Num27z2">
    <w:name w:val="WW8Num27z2"/>
    <w:rsid w:val="00652881"/>
    <w:rPr>
      <w:rFonts w:ascii="Wingdings" w:hAnsi="Wingdings"/>
    </w:rPr>
  </w:style>
  <w:style w:type="character" w:customStyle="1" w:styleId="WW8Num30z0">
    <w:name w:val="WW8Num30z0"/>
    <w:rsid w:val="00652881"/>
    <w:rPr>
      <w:rFonts w:ascii="Symbol" w:hAnsi="Symbol"/>
    </w:rPr>
  </w:style>
  <w:style w:type="character" w:customStyle="1" w:styleId="WW8Num30z1">
    <w:name w:val="WW8Num30z1"/>
    <w:rsid w:val="00652881"/>
    <w:rPr>
      <w:rFonts w:ascii="Courier New" w:hAnsi="Courier New" w:cs="Courier New"/>
    </w:rPr>
  </w:style>
  <w:style w:type="character" w:customStyle="1" w:styleId="WW8Num30z2">
    <w:name w:val="WW8Num30z2"/>
    <w:rsid w:val="00652881"/>
    <w:rPr>
      <w:rFonts w:ascii="Wingdings" w:hAnsi="Wingdings"/>
    </w:rPr>
  </w:style>
  <w:style w:type="character" w:customStyle="1" w:styleId="WW8Num31z0">
    <w:name w:val="WW8Num31z0"/>
    <w:rsid w:val="00652881"/>
    <w:rPr>
      <w:rFonts w:ascii="Symbol" w:hAnsi="Symbol"/>
    </w:rPr>
  </w:style>
  <w:style w:type="character" w:customStyle="1" w:styleId="WW8Num31z1">
    <w:name w:val="WW8Num31z1"/>
    <w:rsid w:val="00652881"/>
    <w:rPr>
      <w:rFonts w:ascii="Courier New" w:hAnsi="Courier New" w:cs="Courier New"/>
    </w:rPr>
  </w:style>
  <w:style w:type="character" w:customStyle="1" w:styleId="WW8Num31z2">
    <w:name w:val="WW8Num31z2"/>
    <w:rsid w:val="00652881"/>
    <w:rPr>
      <w:rFonts w:ascii="Wingdings" w:hAnsi="Wingdings"/>
    </w:rPr>
  </w:style>
  <w:style w:type="character" w:customStyle="1" w:styleId="WW8Num32z0">
    <w:name w:val="WW8Num32z0"/>
    <w:rsid w:val="00652881"/>
    <w:rPr>
      <w:rFonts w:cs="Times New Roman"/>
    </w:rPr>
  </w:style>
  <w:style w:type="character" w:customStyle="1" w:styleId="WW8Num33z0">
    <w:name w:val="WW8Num33z0"/>
    <w:rsid w:val="00652881"/>
    <w:rPr>
      <w:rFonts w:ascii="Symbol" w:hAnsi="Symbol"/>
    </w:rPr>
  </w:style>
  <w:style w:type="character" w:customStyle="1" w:styleId="WW8Num33z1">
    <w:name w:val="WW8Num33z1"/>
    <w:rsid w:val="00652881"/>
    <w:rPr>
      <w:rFonts w:ascii="Courier New" w:hAnsi="Courier New" w:cs="Courier New"/>
    </w:rPr>
  </w:style>
  <w:style w:type="character" w:customStyle="1" w:styleId="WW8Num33z2">
    <w:name w:val="WW8Num33z2"/>
    <w:rsid w:val="00652881"/>
    <w:rPr>
      <w:rFonts w:ascii="Wingdings" w:hAnsi="Wingdings"/>
    </w:rPr>
  </w:style>
  <w:style w:type="character" w:customStyle="1" w:styleId="WW8Num34z0">
    <w:name w:val="WW8Num34z0"/>
    <w:rsid w:val="00652881"/>
    <w:rPr>
      <w:rFonts w:ascii="Symbol" w:hAnsi="Symbol"/>
    </w:rPr>
  </w:style>
  <w:style w:type="character" w:customStyle="1" w:styleId="WW8Num34z1">
    <w:name w:val="WW8Num34z1"/>
    <w:rsid w:val="00652881"/>
    <w:rPr>
      <w:rFonts w:ascii="Courier New" w:hAnsi="Courier New" w:cs="Courier New"/>
    </w:rPr>
  </w:style>
  <w:style w:type="character" w:customStyle="1" w:styleId="WW8Num34z2">
    <w:name w:val="WW8Num34z2"/>
    <w:rsid w:val="00652881"/>
    <w:rPr>
      <w:rFonts w:ascii="Wingdings" w:hAnsi="Wingdings"/>
    </w:rPr>
  </w:style>
  <w:style w:type="character" w:customStyle="1" w:styleId="WW8Num35z0">
    <w:name w:val="WW8Num35z0"/>
    <w:rsid w:val="00652881"/>
    <w:rPr>
      <w:rFonts w:ascii="Symbol" w:hAnsi="Symbol"/>
    </w:rPr>
  </w:style>
  <w:style w:type="character" w:customStyle="1" w:styleId="WW8Num36z0">
    <w:name w:val="WW8Num36z0"/>
    <w:rsid w:val="00652881"/>
    <w:rPr>
      <w:rFonts w:ascii="Symbol" w:hAnsi="Symbol"/>
    </w:rPr>
  </w:style>
  <w:style w:type="character" w:customStyle="1" w:styleId="WW8Num36z1">
    <w:name w:val="WW8Num36z1"/>
    <w:rsid w:val="00652881"/>
    <w:rPr>
      <w:rFonts w:ascii="Courier New" w:hAnsi="Courier New" w:cs="Courier New"/>
    </w:rPr>
  </w:style>
  <w:style w:type="character" w:customStyle="1" w:styleId="WW8Num36z2">
    <w:name w:val="WW8Num36z2"/>
    <w:rsid w:val="00652881"/>
    <w:rPr>
      <w:rFonts w:ascii="Wingdings" w:hAnsi="Wingdings"/>
    </w:rPr>
  </w:style>
  <w:style w:type="character" w:customStyle="1" w:styleId="WW8Num37z0">
    <w:name w:val="WW8Num37z0"/>
    <w:rsid w:val="00652881"/>
    <w:rPr>
      <w:rFonts w:ascii="Symbol" w:hAnsi="Symbol"/>
    </w:rPr>
  </w:style>
  <w:style w:type="character" w:customStyle="1" w:styleId="WW8Num37z1">
    <w:name w:val="WW8Num37z1"/>
    <w:rsid w:val="00652881"/>
    <w:rPr>
      <w:rFonts w:ascii="Courier New" w:hAnsi="Courier New" w:cs="Times New Roman"/>
    </w:rPr>
  </w:style>
  <w:style w:type="character" w:customStyle="1" w:styleId="WW8Num37z2">
    <w:name w:val="WW8Num37z2"/>
    <w:rsid w:val="00652881"/>
    <w:rPr>
      <w:rFonts w:ascii="Wingdings" w:hAnsi="Wingdings"/>
    </w:rPr>
  </w:style>
  <w:style w:type="character" w:customStyle="1" w:styleId="WW8Num38z0">
    <w:name w:val="WW8Num38z0"/>
    <w:rsid w:val="00652881"/>
    <w:rPr>
      <w:rFonts w:ascii="Symbol" w:hAnsi="Symbol"/>
    </w:rPr>
  </w:style>
  <w:style w:type="character" w:customStyle="1" w:styleId="WW8Num38z1">
    <w:name w:val="WW8Num38z1"/>
    <w:rsid w:val="00652881"/>
    <w:rPr>
      <w:rFonts w:ascii="Courier New" w:hAnsi="Courier New" w:cs="Courier New"/>
    </w:rPr>
  </w:style>
  <w:style w:type="character" w:customStyle="1" w:styleId="WW8Num38z2">
    <w:name w:val="WW8Num38z2"/>
    <w:rsid w:val="00652881"/>
    <w:rPr>
      <w:rFonts w:ascii="Wingdings" w:hAnsi="Wingdings"/>
    </w:rPr>
  </w:style>
  <w:style w:type="character" w:customStyle="1" w:styleId="WW8Num39z0">
    <w:name w:val="WW8Num39z0"/>
    <w:rsid w:val="00652881"/>
    <w:rPr>
      <w:rFonts w:cs="Times New Roman"/>
      <w:sz w:val="24"/>
      <w:szCs w:val="24"/>
    </w:rPr>
  </w:style>
  <w:style w:type="character" w:customStyle="1" w:styleId="WW8Num39z1">
    <w:name w:val="WW8Num39z1"/>
    <w:rsid w:val="00652881"/>
    <w:rPr>
      <w:rFonts w:cs="Times New Roman"/>
    </w:rPr>
  </w:style>
  <w:style w:type="character" w:customStyle="1" w:styleId="WW8Num40z0">
    <w:name w:val="WW8Num40z0"/>
    <w:rsid w:val="00652881"/>
    <w:rPr>
      <w:rFonts w:ascii="Symbol" w:hAnsi="Symbol"/>
    </w:rPr>
  </w:style>
  <w:style w:type="character" w:customStyle="1" w:styleId="WW8Num40z1">
    <w:name w:val="WW8Num40z1"/>
    <w:rsid w:val="00652881"/>
    <w:rPr>
      <w:rFonts w:ascii="Courier New" w:hAnsi="Courier New" w:cs="Courier New"/>
    </w:rPr>
  </w:style>
  <w:style w:type="character" w:customStyle="1" w:styleId="WW8Num40z2">
    <w:name w:val="WW8Num40z2"/>
    <w:rsid w:val="00652881"/>
    <w:rPr>
      <w:rFonts w:ascii="Wingdings" w:hAnsi="Wingdings"/>
    </w:rPr>
  </w:style>
  <w:style w:type="character" w:customStyle="1" w:styleId="WW8Num41z0">
    <w:name w:val="WW8Num41z0"/>
    <w:rsid w:val="00652881"/>
    <w:rPr>
      <w:rFonts w:ascii="Symbol" w:hAnsi="Symbol"/>
    </w:rPr>
  </w:style>
  <w:style w:type="character" w:customStyle="1" w:styleId="WW8Num41z1">
    <w:name w:val="WW8Num41z1"/>
    <w:rsid w:val="00652881"/>
    <w:rPr>
      <w:rFonts w:ascii="Times New Roman" w:eastAsia="Times New Roman" w:hAnsi="Times New Roman" w:cs="Times New Roman"/>
    </w:rPr>
  </w:style>
  <w:style w:type="character" w:customStyle="1" w:styleId="WW8Num41z2">
    <w:name w:val="WW8Num41z2"/>
    <w:rsid w:val="00652881"/>
    <w:rPr>
      <w:rFonts w:ascii="Wingdings" w:hAnsi="Wingdings"/>
    </w:rPr>
  </w:style>
  <w:style w:type="character" w:customStyle="1" w:styleId="WW8Num41z4">
    <w:name w:val="WW8Num41z4"/>
    <w:rsid w:val="00652881"/>
    <w:rPr>
      <w:rFonts w:ascii="Courier New" w:hAnsi="Courier New" w:cs="Times New Roman"/>
    </w:rPr>
  </w:style>
  <w:style w:type="character" w:customStyle="1" w:styleId="WW8Num43z0">
    <w:name w:val="WW8Num43z0"/>
    <w:rsid w:val="00652881"/>
    <w:rPr>
      <w:rFonts w:ascii="Symbol" w:hAnsi="Symbol"/>
    </w:rPr>
  </w:style>
  <w:style w:type="character" w:customStyle="1" w:styleId="WW8Num43z1">
    <w:name w:val="WW8Num43z1"/>
    <w:rsid w:val="00652881"/>
    <w:rPr>
      <w:rFonts w:ascii="Courier New" w:hAnsi="Courier New" w:cs="Courier New"/>
    </w:rPr>
  </w:style>
  <w:style w:type="character" w:customStyle="1" w:styleId="WW8Num43z2">
    <w:name w:val="WW8Num43z2"/>
    <w:rsid w:val="00652881"/>
    <w:rPr>
      <w:rFonts w:ascii="Wingdings" w:hAnsi="Wingdings"/>
    </w:rPr>
  </w:style>
  <w:style w:type="character" w:customStyle="1" w:styleId="WW8Num44z0">
    <w:name w:val="WW8Num44z0"/>
    <w:rsid w:val="00652881"/>
    <w:rPr>
      <w:rFonts w:cs="Times New Roman"/>
    </w:rPr>
  </w:style>
  <w:style w:type="character" w:customStyle="1" w:styleId="WW8Num46z0">
    <w:name w:val="WW8Num46z0"/>
    <w:rsid w:val="00652881"/>
    <w:rPr>
      <w:rFonts w:ascii="Symbol" w:hAnsi="Symbol"/>
    </w:rPr>
  </w:style>
  <w:style w:type="character" w:customStyle="1" w:styleId="WW8Num46z1">
    <w:name w:val="WW8Num46z1"/>
    <w:rsid w:val="00652881"/>
    <w:rPr>
      <w:rFonts w:ascii="Courier New" w:hAnsi="Courier New" w:cs="Courier New"/>
    </w:rPr>
  </w:style>
  <w:style w:type="character" w:customStyle="1" w:styleId="WW8Num46z2">
    <w:name w:val="WW8Num46z2"/>
    <w:rsid w:val="00652881"/>
    <w:rPr>
      <w:rFonts w:ascii="Wingdings" w:hAnsi="Wingdings"/>
    </w:rPr>
  </w:style>
  <w:style w:type="character" w:customStyle="1" w:styleId="WW8Num47z0">
    <w:name w:val="WW8Num47z0"/>
    <w:rsid w:val="00652881"/>
    <w:rPr>
      <w:rFonts w:ascii="Symbol" w:hAnsi="Symbol"/>
    </w:rPr>
  </w:style>
  <w:style w:type="character" w:customStyle="1" w:styleId="WW8Num47z1">
    <w:name w:val="WW8Num47z1"/>
    <w:rsid w:val="00652881"/>
    <w:rPr>
      <w:rFonts w:ascii="Courier New" w:hAnsi="Courier New" w:cs="Courier New"/>
    </w:rPr>
  </w:style>
  <w:style w:type="character" w:customStyle="1" w:styleId="WW8Num47z2">
    <w:name w:val="WW8Num47z2"/>
    <w:rsid w:val="00652881"/>
    <w:rPr>
      <w:rFonts w:ascii="Wingdings" w:hAnsi="Wingdings"/>
    </w:rPr>
  </w:style>
  <w:style w:type="character" w:customStyle="1" w:styleId="120">
    <w:name w:val="Основной шрифт абзаца12"/>
    <w:rsid w:val="00652881"/>
  </w:style>
  <w:style w:type="character" w:customStyle="1" w:styleId="WW-Absatz-Standardschriftart1111111111111111111">
    <w:name w:val="WW-Absatz-Standardschriftart1111111111111111111"/>
    <w:rsid w:val="00652881"/>
  </w:style>
  <w:style w:type="character" w:customStyle="1" w:styleId="WW-Absatz-Standardschriftart11111111111111111111">
    <w:name w:val="WW-Absatz-Standardschriftart11111111111111111111"/>
    <w:rsid w:val="00652881"/>
  </w:style>
  <w:style w:type="character" w:customStyle="1" w:styleId="WW-Absatz-Standardschriftart111111111111111111111">
    <w:name w:val="WW-Absatz-Standardschriftart111111111111111111111"/>
    <w:rsid w:val="00652881"/>
  </w:style>
  <w:style w:type="character" w:customStyle="1" w:styleId="WW-Absatz-Standardschriftart1111111111111111111111">
    <w:name w:val="WW-Absatz-Standardschriftart1111111111111111111111"/>
    <w:rsid w:val="00652881"/>
  </w:style>
  <w:style w:type="character" w:customStyle="1" w:styleId="WW-Absatz-Standardschriftart11111111111111111111111">
    <w:name w:val="WW-Absatz-Standardschriftart11111111111111111111111"/>
    <w:rsid w:val="00652881"/>
  </w:style>
  <w:style w:type="character" w:customStyle="1" w:styleId="WW-Absatz-Standardschriftart111111111111111111111111">
    <w:name w:val="WW-Absatz-Standardschriftart111111111111111111111111"/>
    <w:rsid w:val="00652881"/>
  </w:style>
  <w:style w:type="character" w:customStyle="1" w:styleId="afb">
    <w:name w:val="Знак Знак"/>
    <w:rsid w:val="00652881"/>
    <w:rPr>
      <w:b/>
      <w:bCs/>
      <w:sz w:val="24"/>
      <w:szCs w:val="24"/>
      <w:lang w:val="ru-RU" w:eastAsia="ar-SA" w:bidi="ar-SA"/>
    </w:rPr>
  </w:style>
  <w:style w:type="character" w:customStyle="1" w:styleId="afc">
    <w:name w:val="Маркеры списка"/>
    <w:rsid w:val="00652881"/>
    <w:rPr>
      <w:rFonts w:ascii="OpenSymbol" w:eastAsia="OpenSymbol" w:hAnsi="OpenSymbol" w:cs="OpenSymbol"/>
    </w:rPr>
  </w:style>
  <w:style w:type="paragraph" w:customStyle="1" w:styleId="121">
    <w:name w:val="Название12"/>
    <w:basedOn w:val="a"/>
    <w:rsid w:val="00652881"/>
    <w:pPr>
      <w:suppressLineNumbers/>
      <w:suppressAutoHyphens/>
      <w:spacing w:before="120" w:after="120"/>
    </w:pPr>
    <w:rPr>
      <w:rFonts w:ascii="Arial" w:eastAsia="Calibri" w:hAnsi="Arial" w:cs="Mangal"/>
      <w:i/>
      <w:iCs/>
      <w:sz w:val="20"/>
      <w:szCs w:val="24"/>
      <w:lang w:eastAsia="ar-SA"/>
    </w:rPr>
  </w:style>
  <w:style w:type="paragraph" w:customStyle="1" w:styleId="122">
    <w:name w:val="Указатель12"/>
    <w:basedOn w:val="a"/>
    <w:rsid w:val="00652881"/>
    <w:pPr>
      <w:suppressLineNumbers/>
      <w:suppressAutoHyphens/>
    </w:pPr>
    <w:rPr>
      <w:rFonts w:ascii="Arial" w:eastAsia="Calibri" w:hAnsi="Arial" w:cs="Mangal"/>
      <w:lang w:eastAsia="ar-SA"/>
    </w:rPr>
  </w:style>
  <w:style w:type="paragraph" w:customStyle="1" w:styleId="25">
    <w:name w:val="Без интервала2"/>
    <w:rsid w:val="00652881"/>
    <w:pPr>
      <w:widowControl w:val="0"/>
      <w:suppressAutoHyphens/>
      <w:spacing w:after="0" w:line="240" w:lineRule="auto"/>
    </w:pPr>
    <w:rPr>
      <w:rFonts w:ascii="Arial" w:eastAsia="SimSun" w:hAnsi="Arial" w:cs="Mangal"/>
      <w:sz w:val="20"/>
      <w:szCs w:val="24"/>
      <w:lang w:eastAsia="hi-IN" w:bidi="hi-IN"/>
    </w:rPr>
  </w:style>
  <w:style w:type="paragraph" w:customStyle="1" w:styleId="26">
    <w:name w:val="Обычный (веб)2"/>
    <w:basedOn w:val="a"/>
    <w:rsid w:val="00652881"/>
    <w:pPr>
      <w:suppressAutoHyphens/>
      <w:spacing w:after="0" w:line="100" w:lineRule="atLeast"/>
    </w:pPr>
    <w:rPr>
      <w:rFonts w:ascii="Times New Roman" w:eastAsia="Times New Roman" w:hAnsi="Times New Roman" w:cs="Calibri"/>
      <w:sz w:val="24"/>
      <w:szCs w:val="24"/>
      <w:lang w:eastAsia="ar-SA"/>
    </w:rPr>
  </w:style>
  <w:style w:type="paragraph" w:customStyle="1" w:styleId="27">
    <w:name w:val="Абзац списка2"/>
    <w:basedOn w:val="a"/>
    <w:rsid w:val="00652881"/>
    <w:pPr>
      <w:suppressAutoHyphens/>
      <w:spacing w:line="100" w:lineRule="atLeast"/>
      <w:ind w:left="720"/>
      <w:jc w:val="both"/>
    </w:pPr>
    <w:rPr>
      <w:rFonts w:ascii="Times New Roman" w:eastAsia="Times New Roman" w:hAnsi="Times New Roman" w:cs="Calibri"/>
      <w:iCs/>
      <w:sz w:val="28"/>
      <w:szCs w:val="20"/>
      <w:lang w:eastAsia="ar-SA"/>
    </w:rPr>
  </w:style>
  <w:style w:type="table" w:styleId="afd">
    <w:name w:val="Table Grid"/>
    <w:basedOn w:val="a1"/>
    <w:uiPriority w:val="59"/>
    <w:rsid w:val="009647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e">
    <w:name w:val="Нормальный (таблица)"/>
    <w:basedOn w:val="a"/>
    <w:next w:val="a"/>
    <w:uiPriority w:val="99"/>
    <w:rsid w:val="002942C7"/>
    <w:pPr>
      <w:widowControl w:val="0"/>
      <w:autoSpaceDE w:val="0"/>
      <w:autoSpaceDN w:val="0"/>
      <w:adjustRightInd w:val="0"/>
      <w:spacing w:after="0" w:line="240" w:lineRule="auto"/>
      <w:jc w:val="both"/>
    </w:pPr>
    <w:rPr>
      <w:rFonts w:ascii="Times New Roman CYR" w:hAnsi="Times New Roman CYR" w:cs="Times New Roman CYR"/>
      <w:sz w:val="24"/>
      <w:szCs w:val="24"/>
    </w:rPr>
  </w:style>
  <w:style w:type="character" w:customStyle="1" w:styleId="aff">
    <w:name w:val="Цветовое выделение"/>
    <w:uiPriority w:val="99"/>
    <w:rsid w:val="002942C7"/>
    <w:rPr>
      <w:b/>
      <w:bCs/>
      <w:color w:val="26282F"/>
    </w:rPr>
  </w:style>
  <w:style w:type="paragraph" w:customStyle="1" w:styleId="aff0">
    <w:name w:val="Прижатый влево"/>
    <w:basedOn w:val="a"/>
    <w:next w:val="a"/>
    <w:uiPriority w:val="99"/>
    <w:rsid w:val="002942C7"/>
    <w:pPr>
      <w:widowControl w:val="0"/>
      <w:autoSpaceDE w:val="0"/>
      <w:autoSpaceDN w:val="0"/>
      <w:adjustRightInd w:val="0"/>
      <w:spacing w:after="0" w:line="240" w:lineRule="auto"/>
    </w:pPr>
    <w:rPr>
      <w:rFonts w:ascii="Times New Roman CYR" w:hAnsi="Times New Roman CYR" w:cs="Times New Roman CYR"/>
      <w:sz w:val="24"/>
      <w:szCs w:val="24"/>
    </w:rPr>
  </w:style>
  <w:style w:type="paragraph" w:customStyle="1" w:styleId="Default">
    <w:name w:val="Default"/>
    <w:rsid w:val="009054A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pStyleText">
    <w:name w:val="pStyleText"/>
    <w:basedOn w:val="a"/>
    <w:rsid w:val="00107B80"/>
    <w:pPr>
      <w:spacing w:after="0" w:line="273" w:lineRule="auto"/>
      <w:ind w:firstLine="709"/>
      <w:jc w:val="both"/>
    </w:pPr>
    <w:rPr>
      <w:rFonts w:ascii="Times New Roman" w:eastAsia="Times New Roman" w:hAnsi="Times New Roman" w:cs="Times New Roman"/>
      <w:sz w:val="28"/>
      <w:szCs w:val="28"/>
    </w:rPr>
  </w:style>
  <w:style w:type="character" w:customStyle="1" w:styleId="fStyleText">
    <w:name w:val="fStyleText"/>
    <w:rsid w:val="00107B80"/>
    <w:rPr>
      <w:rFonts w:ascii="Times New Roman" w:eastAsia="Times New Roman" w:hAnsi="Times New Roman" w:cs="Times New Roman" w:hint="default"/>
      <w:color w:val="000000"/>
      <w:sz w:val="28"/>
      <w:szCs w:val="28"/>
    </w:rPr>
  </w:style>
  <w:style w:type="character" w:customStyle="1" w:styleId="50">
    <w:name w:val="Заголовок 5 Знак"/>
    <w:basedOn w:val="a0"/>
    <w:link w:val="5"/>
    <w:uiPriority w:val="9"/>
    <w:rsid w:val="00AE4CAD"/>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AE4CAD"/>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2D4D3E"/>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qFormat/>
    <w:rsid w:val="002D4D3E"/>
    <w:pPr>
      <w:keepNext/>
      <w:tabs>
        <w:tab w:val="num" w:pos="0"/>
        <w:tab w:val="left" w:pos="576"/>
      </w:tabs>
      <w:suppressAutoHyphens/>
      <w:spacing w:after="0" w:line="240" w:lineRule="auto"/>
      <w:ind w:left="576" w:hanging="576"/>
      <w:jc w:val="center"/>
      <w:outlineLvl w:val="1"/>
    </w:pPr>
    <w:rPr>
      <w:rFonts w:ascii="Times New Roman" w:eastAsia="Times New Roman" w:hAnsi="Times New Roman" w:cs="Times New Roman"/>
      <w:sz w:val="26"/>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D4D3E"/>
    <w:rPr>
      <w:rFonts w:ascii="Arial" w:eastAsia="Times New Roman" w:hAnsi="Arial" w:cs="Times New Roman"/>
      <w:b/>
      <w:bCs/>
      <w:kern w:val="32"/>
      <w:sz w:val="32"/>
      <w:szCs w:val="32"/>
    </w:rPr>
  </w:style>
  <w:style w:type="character" w:customStyle="1" w:styleId="20">
    <w:name w:val="Заголовок 2 Знак"/>
    <w:basedOn w:val="a0"/>
    <w:link w:val="2"/>
    <w:rsid w:val="002D4D3E"/>
    <w:rPr>
      <w:rFonts w:ascii="Times New Roman" w:eastAsia="Times New Roman" w:hAnsi="Times New Roman" w:cs="Times New Roman"/>
      <w:sz w:val="26"/>
      <w:szCs w:val="20"/>
      <w:lang w:eastAsia="ar-SA"/>
    </w:rPr>
  </w:style>
  <w:style w:type="character" w:customStyle="1" w:styleId="WW8Num2z0">
    <w:name w:val="WW8Num2z0"/>
    <w:rsid w:val="002D4D3E"/>
    <w:rPr>
      <w:rFonts w:ascii="Wingdings 2" w:hAnsi="Wingdings 2" w:cs="Times New Roman"/>
      <w:color w:val="auto"/>
    </w:rPr>
  </w:style>
  <w:style w:type="character" w:customStyle="1" w:styleId="WW8Num4z0">
    <w:name w:val="WW8Num4z0"/>
    <w:rsid w:val="002D4D3E"/>
    <w:rPr>
      <w:rFonts w:ascii="Symbol" w:hAnsi="Symbol"/>
      <w:color w:val="auto"/>
    </w:rPr>
  </w:style>
  <w:style w:type="character" w:customStyle="1" w:styleId="WW8Num6z0">
    <w:name w:val="WW8Num6z0"/>
    <w:rsid w:val="002D4D3E"/>
    <w:rPr>
      <w:rFonts w:ascii="Tahoma" w:hAnsi="Tahoma"/>
      <w:color w:val="auto"/>
    </w:rPr>
  </w:style>
  <w:style w:type="character" w:customStyle="1" w:styleId="WW8Num7z0">
    <w:name w:val="WW8Num7z0"/>
    <w:rsid w:val="002D4D3E"/>
    <w:rPr>
      <w:rFonts w:ascii="Symbol" w:hAnsi="Symbol"/>
      <w:color w:val="auto"/>
    </w:rPr>
  </w:style>
  <w:style w:type="character" w:customStyle="1" w:styleId="WW8Num10z0">
    <w:name w:val="WW8Num10z0"/>
    <w:rsid w:val="002D4D3E"/>
    <w:rPr>
      <w:rFonts w:ascii="Times New Roman" w:hAnsi="Times New Roman" w:cs="Times New Roman"/>
      <w:color w:val="auto"/>
    </w:rPr>
  </w:style>
  <w:style w:type="character" w:customStyle="1" w:styleId="Absatz-Standardschriftart">
    <w:name w:val="Absatz-Standardschriftart"/>
    <w:rsid w:val="002D4D3E"/>
  </w:style>
  <w:style w:type="character" w:customStyle="1" w:styleId="WW-Absatz-Standardschriftart">
    <w:name w:val="WW-Absatz-Standardschriftart"/>
    <w:rsid w:val="002D4D3E"/>
  </w:style>
  <w:style w:type="character" w:customStyle="1" w:styleId="WW-Absatz-Standardschriftart1">
    <w:name w:val="WW-Absatz-Standardschriftart1"/>
    <w:rsid w:val="002D4D3E"/>
  </w:style>
  <w:style w:type="character" w:customStyle="1" w:styleId="WW-Absatz-Standardschriftart11">
    <w:name w:val="WW-Absatz-Standardschriftart11"/>
    <w:rsid w:val="002D4D3E"/>
  </w:style>
  <w:style w:type="character" w:customStyle="1" w:styleId="WW-Absatz-Standardschriftart111">
    <w:name w:val="WW-Absatz-Standardschriftart111"/>
    <w:rsid w:val="002D4D3E"/>
  </w:style>
  <w:style w:type="character" w:customStyle="1" w:styleId="WW-Absatz-Standardschriftart1111">
    <w:name w:val="WW-Absatz-Standardschriftart1111"/>
    <w:rsid w:val="002D4D3E"/>
  </w:style>
  <w:style w:type="character" w:customStyle="1" w:styleId="WW-Absatz-Standardschriftart11111">
    <w:name w:val="WW-Absatz-Standardschriftart11111"/>
    <w:rsid w:val="002D4D3E"/>
  </w:style>
  <w:style w:type="character" w:customStyle="1" w:styleId="WW-Absatz-Standardschriftart111111">
    <w:name w:val="WW-Absatz-Standardschriftart111111"/>
    <w:rsid w:val="002D4D3E"/>
  </w:style>
  <w:style w:type="character" w:customStyle="1" w:styleId="WW-Absatz-Standardschriftart1111111">
    <w:name w:val="WW-Absatz-Standardschriftart1111111"/>
    <w:rsid w:val="002D4D3E"/>
  </w:style>
  <w:style w:type="character" w:customStyle="1" w:styleId="WW-Absatz-Standardschriftart11111111">
    <w:name w:val="WW-Absatz-Standardschriftart11111111"/>
    <w:rsid w:val="002D4D3E"/>
  </w:style>
  <w:style w:type="character" w:customStyle="1" w:styleId="WW-Absatz-Standardschriftart111111111">
    <w:name w:val="WW-Absatz-Standardschriftart111111111"/>
    <w:rsid w:val="002D4D3E"/>
  </w:style>
  <w:style w:type="character" w:customStyle="1" w:styleId="WW-Absatz-Standardschriftart1111111111">
    <w:name w:val="WW-Absatz-Standardschriftart1111111111"/>
    <w:rsid w:val="002D4D3E"/>
  </w:style>
  <w:style w:type="character" w:customStyle="1" w:styleId="WW8Num8z0">
    <w:name w:val="WW8Num8z0"/>
    <w:rsid w:val="002D4D3E"/>
    <w:rPr>
      <w:rFonts w:ascii="Times New Roman" w:hAnsi="Times New Roman" w:cs="Times New Roman"/>
      <w:color w:val="auto"/>
    </w:rPr>
  </w:style>
  <w:style w:type="character" w:customStyle="1" w:styleId="WW8Num9z0">
    <w:name w:val="WW8Num9z0"/>
    <w:rsid w:val="002D4D3E"/>
    <w:rPr>
      <w:rFonts w:ascii="Symbol" w:hAnsi="Symbol"/>
      <w:color w:val="auto"/>
    </w:rPr>
  </w:style>
  <w:style w:type="character" w:customStyle="1" w:styleId="WW8Num12z0">
    <w:name w:val="WW8Num12z0"/>
    <w:rsid w:val="002D4D3E"/>
    <w:rPr>
      <w:rFonts w:ascii="Symbol" w:hAnsi="Symbol"/>
      <w:color w:val="auto"/>
    </w:rPr>
  </w:style>
  <w:style w:type="character" w:customStyle="1" w:styleId="WW8Num12z1">
    <w:name w:val="WW8Num12z1"/>
    <w:rsid w:val="002D4D3E"/>
    <w:rPr>
      <w:rFonts w:ascii="Courier New" w:hAnsi="Courier New" w:cs="Courier New"/>
    </w:rPr>
  </w:style>
  <w:style w:type="character" w:customStyle="1" w:styleId="WW8Num12z2">
    <w:name w:val="WW8Num12z2"/>
    <w:rsid w:val="002D4D3E"/>
    <w:rPr>
      <w:rFonts w:ascii="Wingdings" w:hAnsi="Wingdings"/>
    </w:rPr>
  </w:style>
  <w:style w:type="character" w:customStyle="1" w:styleId="WW8Num13z0">
    <w:name w:val="WW8Num13z0"/>
    <w:rsid w:val="002D4D3E"/>
    <w:rPr>
      <w:rFonts w:ascii="Symbol" w:hAnsi="Symbol"/>
      <w:color w:val="auto"/>
    </w:rPr>
  </w:style>
  <w:style w:type="character" w:customStyle="1" w:styleId="WW8Num13z1">
    <w:name w:val="WW8Num13z1"/>
    <w:rsid w:val="002D4D3E"/>
    <w:rPr>
      <w:rFonts w:ascii="Courier New" w:hAnsi="Courier New"/>
    </w:rPr>
  </w:style>
  <w:style w:type="character" w:customStyle="1" w:styleId="WW8Num13z2">
    <w:name w:val="WW8Num13z2"/>
    <w:rsid w:val="002D4D3E"/>
    <w:rPr>
      <w:rFonts w:ascii="Wingdings" w:hAnsi="Wingdings"/>
    </w:rPr>
  </w:style>
  <w:style w:type="character" w:customStyle="1" w:styleId="WW8Num14z0">
    <w:name w:val="WW8Num14z0"/>
    <w:rsid w:val="002D4D3E"/>
    <w:rPr>
      <w:rFonts w:ascii="Symbol" w:hAnsi="Symbol"/>
      <w:color w:val="auto"/>
    </w:rPr>
  </w:style>
  <w:style w:type="character" w:customStyle="1" w:styleId="WW8Num15z0">
    <w:name w:val="WW8Num15z0"/>
    <w:rsid w:val="002D4D3E"/>
    <w:rPr>
      <w:rFonts w:ascii="Symbol" w:hAnsi="Symbol"/>
      <w:color w:val="auto"/>
    </w:rPr>
  </w:style>
  <w:style w:type="character" w:customStyle="1" w:styleId="WW8NumSt11z0">
    <w:name w:val="WW8NumSt11z0"/>
    <w:rsid w:val="002D4D3E"/>
    <w:rPr>
      <w:rFonts w:ascii="Symbol" w:hAnsi="Symbol"/>
    </w:rPr>
  </w:style>
  <w:style w:type="character" w:customStyle="1" w:styleId="11">
    <w:name w:val="Основной шрифт абзаца11"/>
    <w:rsid w:val="002D4D3E"/>
  </w:style>
  <w:style w:type="character" w:customStyle="1" w:styleId="WW8Num3z0">
    <w:name w:val="WW8Num3z0"/>
    <w:rsid w:val="002D4D3E"/>
    <w:rPr>
      <w:rFonts w:ascii="Symbol" w:hAnsi="Symbol"/>
      <w:color w:val="auto"/>
    </w:rPr>
  </w:style>
  <w:style w:type="character" w:customStyle="1" w:styleId="WW8Num5z0">
    <w:name w:val="WW8Num5z0"/>
    <w:rsid w:val="002D4D3E"/>
    <w:rPr>
      <w:rFonts w:ascii="Symbol" w:hAnsi="Symbol"/>
      <w:color w:val="auto"/>
    </w:rPr>
  </w:style>
  <w:style w:type="character" w:customStyle="1" w:styleId="100">
    <w:name w:val="Основной шрифт абзаца10"/>
    <w:rsid w:val="002D4D3E"/>
  </w:style>
  <w:style w:type="character" w:customStyle="1" w:styleId="WW-Absatz-Standardschriftart11111111111">
    <w:name w:val="WW-Absatz-Standardschriftart11111111111"/>
    <w:rsid w:val="002D4D3E"/>
  </w:style>
  <w:style w:type="character" w:customStyle="1" w:styleId="WW-Absatz-Standardschriftart111111111111">
    <w:name w:val="WW-Absatz-Standardschriftart111111111111"/>
    <w:rsid w:val="002D4D3E"/>
  </w:style>
  <w:style w:type="character" w:customStyle="1" w:styleId="WW-Absatz-Standardschriftart1111111111111">
    <w:name w:val="WW-Absatz-Standardschriftart1111111111111"/>
    <w:rsid w:val="002D4D3E"/>
  </w:style>
  <w:style w:type="character" w:customStyle="1" w:styleId="WW-Absatz-Standardschriftart11111111111111">
    <w:name w:val="WW-Absatz-Standardschriftart11111111111111"/>
    <w:rsid w:val="002D4D3E"/>
  </w:style>
  <w:style w:type="character" w:customStyle="1" w:styleId="WW-Absatz-Standardschriftart111111111111111">
    <w:name w:val="WW-Absatz-Standardschriftart111111111111111"/>
    <w:rsid w:val="002D4D3E"/>
  </w:style>
  <w:style w:type="character" w:customStyle="1" w:styleId="WW-Absatz-Standardschriftart1111111111111111">
    <w:name w:val="WW-Absatz-Standardschriftart1111111111111111"/>
    <w:rsid w:val="002D4D3E"/>
  </w:style>
  <w:style w:type="character" w:customStyle="1" w:styleId="WW8Num16z0">
    <w:name w:val="WW8Num16z0"/>
    <w:rsid w:val="002D4D3E"/>
    <w:rPr>
      <w:rFonts w:ascii="Symbol" w:hAnsi="Symbol"/>
      <w:color w:val="auto"/>
    </w:rPr>
  </w:style>
  <w:style w:type="character" w:customStyle="1" w:styleId="WW8Num17z0">
    <w:name w:val="WW8Num17z0"/>
    <w:rsid w:val="002D4D3E"/>
    <w:rPr>
      <w:b w:val="0"/>
    </w:rPr>
  </w:style>
  <w:style w:type="character" w:customStyle="1" w:styleId="WW8Num18z0">
    <w:name w:val="WW8Num18z0"/>
    <w:rsid w:val="002D4D3E"/>
    <w:rPr>
      <w:rFonts w:ascii="Symbol" w:hAnsi="Symbol"/>
      <w:color w:val="auto"/>
    </w:rPr>
  </w:style>
  <w:style w:type="character" w:customStyle="1" w:styleId="9">
    <w:name w:val="Основной шрифт абзаца9"/>
    <w:rsid w:val="002D4D3E"/>
  </w:style>
  <w:style w:type="character" w:customStyle="1" w:styleId="WW-Absatz-Standardschriftart11111111111111111">
    <w:name w:val="WW-Absatz-Standardschriftart11111111111111111"/>
    <w:rsid w:val="002D4D3E"/>
  </w:style>
  <w:style w:type="character" w:customStyle="1" w:styleId="WW-Absatz-Standardschriftart111111111111111111">
    <w:name w:val="WW-Absatz-Standardschriftart111111111111111111"/>
    <w:rsid w:val="002D4D3E"/>
  </w:style>
  <w:style w:type="character" w:customStyle="1" w:styleId="WW8Num21z0">
    <w:name w:val="WW8Num21z0"/>
    <w:rsid w:val="002D4D3E"/>
    <w:rPr>
      <w:rFonts w:ascii="Symbol" w:hAnsi="Symbol"/>
    </w:rPr>
  </w:style>
  <w:style w:type="character" w:customStyle="1" w:styleId="WW8Num22z0">
    <w:name w:val="WW8Num22z0"/>
    <w:rsid w:val="002D4D3E"/>
    <w:rPr>
      <w:rFonts w:ascii="Symbol" w:hAnsi="Symbol"/>
    </w:rPr>
  </w:style>
  <w:style w:type="character" w:customStyle="1" w:styleId="WW8Num23z0">
    <w:name w:val="WW8Num23z0"/>
    <w:rsid w:val="002D4D3E"/>
    <w:rPr>
      <w:rFonts w:ascii="Symbol" w:hAnsi="Symbol"/>
      <w:color w:val="auto"/>
    </w:rPr>
  </w:style>
  <w:style w:type="character" w:customStyle="1" w:styleId="8">
    <w:name w:val="Основной шрифт абзаца8"/>
    <w:rsid w:val="002D4D3E"/>
  </w:style>
  <w:style w:type="character" w:customStyle="1" w:styleId="7">
    <w:name w:val="Основной шрифт абзаца7"/>
    <w:rsid w:val="002D4D3E"/>
  </w:style>
  <w:style w:type="character" w:customStyle="1" w:styleId="6">
    <w:name w:val="Основной шрифт абзаца6"/>
    <w:rsid w:val="002D4D3E"/>
  </w:style>
  <w:style w:type="character" w:customStyle="1" w:styleId="WW8Num19z0">
    <w:name w:val="WW8Num19z0"/>
    <w:rsid w:val="002D4D3E"/>
    <w:rPr>
      <w:rFonts w:ascii="Symbol" w:hAnsi="Symbol"/>
      <w:color w:val="auto"/>
    </w:rPr>
  </w:style>
  <w:style w:type="character" w:customStyle="1" w:styleId="WW8Num20z0">
    <w:name w:val="WW8Num20z0"/>
    <w:rsid w:val="002D4D3E"/>
    <w:rPr>
      <w:rFonts w:ascii="Symbol" w:hAnsi="Symbol"/>
    </w:rPr>
  </w:style>
  <w:style w:type="character" w:customStyle="1" w:styleId="5">
    <w:name w:val="Основной шрифт абзаца5"/>
    <w:rsid w:val="002D4D3E"/>
  </w:style>
  <w:style w:type="character" w:customStyle="1" w:styleId="4">
    <w:name w:val="Основной шрифт абзаца4"/>
    <w:rsid w:val="002D4D3E"/>
  </w:style>
  <w:style w:type="character" w:customStyle="1" w:styleId="3">
    <w:name w:val="Основной шрифт абзаца3"/>
    <w:rsid w:val="002D4D3E"/>
  </w:style>
  <w:style w:type="character" w:customStyle="1" w:styleId="WW8Num11z0">
    <w:name w:val="WW8Num11z0"/>
    <w:rsid w:val="002D4D3E"/>
    <w:rPr>
      <w:rFonts w:ascii="Symbol" w:hAnsi="Symbol"/>
      <w:color w:val="auto"/>
    </w:rPr>
  </w:style>
  <w:style w:type="character" w:customStyle="1" w:styleId="21">
    <w:name w:val="Основной шрифт абзаца2"/>
    <w:rsid w:val="002D4D3E"/>
  </w:style>
  <w:style w:type="character" w:customStyle="1" w:styleId="WW8Num2z1">
    <w:name w:val="WW8Num2z1"/>
    <w:rsid w:val="002D4D3E"/>
    <w:rPr>
      <w:rFonts w:ascii="Courier New" w:hAnsi="Courier New" w:cs="Courier New"/>
    </w:rPr>
  </w:style>
  <w:style w:type="character" w:customStyle="1" w:styleId="WW8Num2z2">
    <w:name w:val="WW8Num2z2"/>
    <w:rsid w:val="002D4D3E"/>
    <w:rPr>
      <w:rFonts w:ascii="Wingdings" w:hAnsi="Wingdings"/>
    </w:rPr>
  </w:style>
  <w:style w:type="character" w:customStyle="1" w:styleId="WW8Num2z3">
    <w:name w:val="WW8Num2z3"/>
    <w:rsid w:val="002D4D3E"/>
    <w:rPr>
      <w:rFonts w:ascii="Symbol" w:hAnsi="Symbol"/>
    </w:rPr>
  </w:style>
  <w:style w:type="character" w:customStyle="1" w:styleId="WW8Num4z1">
    <w:name w:val="WW8Num4z1"/>
    <w:rsid w:val="002D4D3E"/>
    <w:rPr>
      <w:rFonts w:ascii="Courier New" w:hAnsi="Courier New" w:cs="Courier New"/>
    </w:rPr>
  </w:style>
  <w:style w:type="character" w:customStyle="1" w:styleId="WW8Num4z2">
    <w:name w:val="WW8Num4z2"/>
    <w:rsid w:val="002D4D3E"/>
    <w:rPr>
      <w:rFonts w:ascii="Wingdings" w:hAnsi="Wingdings"/>
    </w:rPr>
  </w:style>
  <w:style w:type="character" w:customStyle="1" w:styleId="WW8Num4z3">
    <w:name w:val="WW8Num4z3"/>
    <w:rsid w:val="002D4D3E"/>
    <w:rPr>
      <w:rFonts w:ascii="Symbol" w:hAnsi="Symbol"/>
    </w:rPr>
  </w:style>
  <w:style w:type="character" w:customStyle="1" w:styleId="WW8Num5z1">
    <w:name w:val="WW8Num5z1"/>
    <w:rsid w:val="002D4D3E"/>
    <w:rPr>
      <w:rFonts w:ascii="Courier New" w:hAnsi="Courier New" w:cs="Courier New"/>
    </w:rPr>
  </w:style>
  <w:style w:type="character" w:customStyle="1" w:styleId="WW8Num5z2">
    <w:name w:val="WW8Num5z2"/>
    <w:rsid w:val="002D4D3E"/>
    <w:rPr>
      <w:rFonts w:ascii="Wingdings" w:hAnsi="Wingdings"/>
    </w:rPr>
  </w:style>
  <w:style w:type="character" w:customStyle="1" w:styleId="WW8Num5z3">
    <w:name w:val="WW8Num5z3"/>
    <w:rsid w:val="002D4D3E"/>
    <w:rPr>
      <w:rFonts w:ascii="Symbol" w:hAnsi="Symbol"/>
    </w:rPr>
  </w:style>
  <w:style w:type="character" w:customStyle="1" w:styleId="WW8Num6z1">
    <w:name w:val="WW8Num6z1"/>
    <w:rsid w:val="002D4D3E"/>
    <w:rPr>
      <w:rFonts w:ascii="Courier New" w:hAnsi="Courier New" w:cs="Courier New"/>
    </w:rPr>
  </w:style>
  <w:style w:type="character" w:customStyle="1" w:styleId="WW8Num6z2">
    <w:name w:val="WW8Num6z2"/>
    <w:rsid w:val="002D4D3E"/>
    <w:rPr>
      <w:rFonts w:ascii="Wingdings" w:hAnsi="Wingdings"/>
    </w:rPr>
  </w:style>
  <w:style w:type="character" w:customStyle="1" w:styleId="WW8Num6z3">
    <w:name w:val="WW8Num6z3"/>
    <w:rsid w:val="002D4D3E"/>
    <w:rPr>
      <w:rFonts w:ascii="Symbol" w:hAnsi="Symbol"/>
    </w:rPr>
  </w:style>
  <w:style w:type="character" w:customStyle="1" w:styleId="WW8Num7z1">
    <w:name w:val="WW8Num7z1"/>
    <w:rsid w:val="002D4D3E"/>
    <w:rPr>
      <w:rFonts w:ascii="Courier New" w:hAnsi="Courier New" w:cs="Courier New"/>
    </w:rPr>
  </w:style>
  <w:style w:type="character" w:customStyle="1" w:styleId="WW8Num7z2">
    <w:name w:val="WW8Num7z2"/>
    <w:rsid w:val="002D4D3E"/>
    <w:rPr>
      <w:rFonts w:ascii="Wingdings" w:hAnsi="Wingdings"/>
    </w:rPr>
  </w:style>
  <w:style w:type="character" w:customStyle="1" w:styleId="WW8Num7z3">
    <w:name w:val="WW8Num7z3"/>
    <w:rsid w:val="002D4D3E"/>
    <w:rPr>
      <w:rFonts w:ascii="Symbol" w:hAnsi="Symbol"/>
    </w:rPr>
  </w:style>
  <w:style w:type="character" w:customStyle="1" w:styleId="WW8Num9z1">
    <w:name w:val="WW8Num9z1"/>
    <w:rsid w:val="002D4D3E"/>
    <w:rPr>
      <w:rFonts w:ascii="Courier New" w:hAnsi="Courier New" w:cs="Courier New"/>
    </w:rPr>
  </w:style>
  <w:style w:type="character" w:customStyle="1" w:styleId="WW8Num9z2">
    <w:name w:val="WW8Num9z2"/>
    <w:rsid w:val="002D4D3E"/>
    <w:rPr>
      <w:rFonts w:ascii="Wingdings" w:hAnsi="Wingdings"/>
    </w:rPr>
  </w:style>
  <w:style w:type="character" w:customStyle="1" w:styleId="WW8Num9z3">
    <w:name w:val="WW8Num9z3"/>
    <w:rsid w:val="002D4D3E"/>
    <w:rPr>
      <w:rFonts w:ascii="Symbol" w:hAnsi="Symbol"/>
    </w:rPr>
  </w:style>
  <w:style w:type="character" w:customStyle="1" w:styleId="WW8Num10z1">
    <w:name w:val="WW8Num10z1"/>
    <w:rsid w:val="002D4D3E"/>
    <w:rPr>
      <w:rFonts w:ascii="Courier New" w:hAnsi="Courier New" w:cs="Courier New"/>
    </w:rPr>
  </w:style>
  <w:style w:type="character" w:customStyle="1" w:styleId="WW8Num10z2">
    <w:name w:val="WW8Num10z2"/>
    <w:rsid w:val="002D4D3E"/>
    <w:rPr>
      <w:rFonts w:ascii="Wingdings" w:hAnsi="Wingdings"/>
    </w:rPr>
  </w:style>
  <w:style w:type="character" w:customStyle="1" w:styleId="WW8Num10z3">
    <w:name w:val="WW8Num10z3"/>
    <w:rsid w:val="002D4D3E"/>
    <w:rPr>
      <w:rFonts w:ascii="Symbol" w:hAnsi="Symbol"/>
    </w:rPr>
  </w:style>
  <w:style w:type="character" w:customStyle="1" w:styleId="WW8Num11z1">
    <w:name w:val="WW8Num11z1"/>
    <w:rsid w:val="002D4D3E"/>
    <w:rPr>
      <w:rFonts w:ascii="Courier New" w:hAnsi="Courier New" w:cs="Courier New"/>
    </w:rPr>
  </w:style>
  <w:style w:type="character" w:customStyle="1" w:styleId="WW8Num11z2">
    <w:name w:val="WW8Num11z2"/>
    <w:rsid w:val="002D4D3E"/>
    <w:rPr>
      <w:rFonts w:ascii="Wingdings" w:hAnsi="Wingdings"/>
    </w:rPr>
  </w:style>
  <w:style w:type="character" w:customStyle="1" w:styleId="WW8Num11z3">
    <w:name w:val="WW8Num11z3"/>
    <w:rsid w:val="002D4D3E"/>
    <w:rPr>
      <w:rFonts w:ascii="Symbol" w:hAnsi="Symbol"/>
    </w:rPr>
  </w:style>
  <w:style w:type="character" w:customStyle="1" w:styleId="WW8Num12z3">
    <w:name w:val="WW8Num12z3"/>
    <w:rsid w:val="002D4D3E"/>
    <w:rPr>
      <w:rFonts w:ascii="Symbol" w:hAnsi="Symbol"/>
    </w:rPr>
  </w:style>
  <w:style w:type="character" w:customStyle="1" w:styleId="WW8Num14z1">
    <w:name w:val="WW8Num14z1"/>
    <w:rsid w:val="002D4D3E"/>
    <w:rPr>
      <w:rFonts w:ascii="Courier New" w:hAnsi="Courier New" w:cs="Courier New"/>
    </w:rPr>
  </w:style>
  <w:style w:type="character" w:customStyle="1" w:styleId="WW8Num14z2">
    <w:name w:val="WW8Num14z2"/>
    <w:rsid w:val="002D4D3E"/>
    <w:rPr>
      <w:rFonts w:ascii="Wingdings" w:hAnsi="Wingdings"/>
    </w:rPr>
  </w:style>
  <w:style w:type="character" w:customStyle="1" w:styleId="WW8Num14z3">
    <w:name w:val="WW8Num14z3"/>
    <w:rsid w:val="002D4D3E"/>
    <w:rPr>
      <w:rFonts w:ascii="Symbol" w:hAnsi="Symbol"/>
    </w:rPr>
  </w:style>
  <w:style w:type="character" w:customStyle="1" w:styleId="WW8Num16z1">
    <w:name w:val="WW8Num16z1"/>
    <w:rsid w:val="002D4D3E"/>
    <w:rPr>
      <w:rFonts w:ascii="Courier New" w:hAnsi="Courier New" w:cs="Courier New"/>
    </w:rPr>
  </w:style>
  <w:style w:type="character" w:customStyle="1" w:styleId="WW8Num16z2">
    <w:name w:val="WW8Num16z2"/>
    <w:rsid w:val="002D4D3E"/>
    <w:rPr>
      <w:rFonts w:ascii="Wingdings" w:hAnsi="Wingdings"/>
    </w:rPr>
  </w:style>
  <w:style w:type="character" w:customStyle="1" w:styleId="WW8Num16z3">
    <w:name w:val="WW8Num16z3"/>
    <w:rsid w:val="002D4D3E"/>
    <w:rPr>
      <w:rFonts w:ascii="Symbol" w:hAnsi="Symbol"/>
    </w:rPr>
  </w:style>
  <w:style w:type="character" w:customStyle="1" w:styleId="WW8Num18z1">
    <w:name w:val="WW8Num18z1"/>
    <w:rsid w:val="002D4D3E"/>
    <w:rPr>
      <w:rFonts w:ascii="Courier New" w:hAnsi="Courier New" w:cs="Courier New"/>
    </w:rPr>
  </w:style>
  <w:style w:type="character" w:customStyle="1" w:styleId="WW8Num18z2">
    <w:name w:val="WW8Num18z2"/>
    <w:rsid w:val="002D4D3E"/>
    <w:rPr>
      <w:rFonts w:ascii="Wingdings" w:hAnsi="Wingdings"/>
    </w:rPr>
  </w:style>
  <w:style w:type="character" w:customStyle="1" w:styleId="WW8Num18z3">
    <w:name w:val="WW8Num18z3"/>
    <w:rsid w:val="002D4D3E"/>
    <w:rPr>
      <w:rFonts w:ascii="Symbol" w:hAnsi="Symbol"/>
    </w:rPr>
  </w:style>
  <w:style w:type="character" w:customStyle="1" w:styleId="WW8Num19z1">
    <w:name w:val="WW8Num19z1"/>
    <w:rsid w:val="002D4D3E"/>
    <w:rPr>
      <w:rFonts w:ascii="Courier New" w:hAnsi="Courier New" w:cs="Courier New"/>
    </w:rPr>
  </w:style>
  <w:style w:type="character" w:customStyle="1" w:styleId="WW8Num19z2">
    <w:name w:val="WW8Num19z2"/>
    <w:rsid w:val="002D4D3E"/>
    <w:rPr>
      <w:rFonts w:ascii="Wingdings" w:hAnsi="Wingdings"/>
    </w:rPr>
  </w:style>
  <w:style w:type="character" w:customStyle="1" w:styleId="WW8Num19z3">
    <w:name w:val="WW8Num19z3"/>
    <w:rsid w:val="002D4D3E"/>
    <w:rPr>
      <w:rFonts w:ascii="Symbol" w:hAnsi="Symbol"/>
    </w:rPr>
  </w:style>
  <w:style w:type="character" w:customStyle="1" w:styleId="WW8Num21z1">
    <w:name w:val="WW8Num21z1"/>
    <w:rsid w:val="002D4D3E"/>
    <w:rPr>
      <w:rFonts w:ascii="Courier New" w:hAnsi="Courier New" w:cs="Courier New"/>
    </w:rPr>
  </w:style>
  <w:style w:type="character" w:customStyle="1" w:styleId="WW8Num21z2">
    <w:name w:val="WW8Num21z2"/>
    <w:rsid w:val="002D4D3E"/>
    <w:rPr>
      <w:rFonts w:ascii="Wingdings" w:hAnsi="Wingdings"/>
    </w:rPr>
  </w:style>
  <w:style w:type="character" w:customStyle="1" w:styleId="WW8Num23z1">
    <w:name w:val="WW8Num23z1"/>
    <w:rsid w:val="002D4D3E"/>
    <w:rPr>
      <w:rFonts w:ascii="Courier New" w:hAnsi="Courier New" w:cs="Courier New"/>
    </w:rPr>
  </w:style>
  <w:style w:type="character" w:customStyle="1" w:styleId="WW8Num23z2">
    <w:name w:val="WW8Num23z2"/>
    <w:rsid w:val="002D4D3E"/>
    <w:rPr>
      <w:rFonts w:ascii="Wingdings" w:hAnsi="Wingdings"/>
    </w:rPr>
  </w:style>
  <w:style w:type="character" w:customStyle="1" w:styleId="WW8Num23z3">
    <w:name w:val="WW8Num23z3"/>
    <w:rsid w:val="002D4D3E"/>
    <w:rPr>
      <w:rFonts w:ascii="Symbol" w:hAnsi="Symbol"/>
    </w:rPr>
  </w:style>
  <w:style w:type="character" w:customStyle="1" w:styleId="WW8NumSt4z0">
    <w:name w:val="WW8NumSt4z0"/>
    <w:rsid w:val="002D4D3E"/>
    <w:rPr>
      <w:rFonts w:ascii="Times New Roman" w:hAnsi="Times New Roman" w:cs="Times New Roman"/>
    </w:rPr>
  </w:style>
  <w:style w:type="character" w:customStyle="1" w:styleId="WW8NumSt26z0">
    <w:name w:val="WW8NumSt26z0"/>
    <w:rsid w:val="002D4D3E"/>
    <w:rPr>
      <w:rFonts w:ascii="Symbol" w:hAnsi="Symbol"/>
    </w:rPr>
  </w:style>
  <w:style w:type="character" w:customStyle="1" w:styleId="12">
    <w:name w:val="Основной шрифт абзаца1"/>
    <w:rsid w:val="002D4D3E"/>
  </w:style>
  <w:style w:type="character" w:customStyle="1" w:styleId="a3">
    <w:name w:val="Знак Знак"/>
    <w:rsid w:val="002D4D3E"/>
    <w:rPr>
      <w:b/>
      <w:bCs/>
      <w:sz w:val="24"/>
      <w:szCs w:val="24"/>
      <w:lang w:val="ru-RU" w:eastAsia="ar-SA" w:bidi="ar-SA"/>
    </w:rPr>
  </w:style>
  <w:style w:type="character" w:customStyle="1" w:styleId="a4">
    <w:name w:val="Символ нумерации"/>
    <w:rsid w:val="002D4D3E"/>
  </w:style>
  <w:style w:type="character" w:styleId="a5">
    <w:name w:val="Hyperlink"/>
    <w:rsid w:val="002D4D3E"/>
    <w:rPr>
      <w:color w:val="000080"/>
      <w:u w:val="single"/>
    </w:rPr>
  </w:style>
  <w:style w:type="character" w:styleId="a6">
    <w:name w:val="Strong"/>
    <w:qFormat/>
    <w:rsid w:val="002D4D3E"/>
    <w:rPr>
      <w:b/>
      <w:bCs/>
    </w:rPr>
  </w:style>
  <w:style w:type="paragraph" w:customStyle="1" w:styleId="a7">
    <w:name w:val="Заголовок"/>
    <w:basedOn w:val="a"/>
    <w:next w:val="a8"/>
    <w:rsid w:val="002D4D3E"/>
    <w:pPr>
      <w:keepNext/>
      <w:suppressAutoHyphens/>
      <w:spacing w:before="240" w:after="120" w:line="240" w:lineRule="auto"/>
    </w:pPr>
    <w:rPr>
      <w:rFonts w:ascii="Arial" w:eastAsia="SimSun" w:hAnsi="Arial" w:cs="Mangal"/>
      <w:sz w:val="28"/>
      <w:szCs w:val="28"/>
      <w:lang w:eastAsia="ar-SA"/>
    </w:rPr>
  </w:style>
  <w:style w:type="paragraph" w:styleId="a8">
    <w:name w:val="Body Text"/>
    <w:basedOn w:val="a"/>
    <w:link w:val="a9"/>
    <w:rsid w:val="002D4D3E"/>
    <w:pPr>
      <w:suppressAutoHyphens/>
      <w:spacing w:after="120" w:line="240" w:lineRule="auto"/>
    </w:pPr>
    <w:rPr>
      <w:rFonts w:ascii="Times New Roman" w:eastAsia="Times New Roman" w:hAnsi="Times New Roman" w:cs="Times New Roman"/>
      <w:sz w:val="24"/>
      <w:szCs w:val="24"/>
      <w:lang w:eastAsia="ar-SA"/>
    </w:rPr>
  </w:style>
  <w:style w:type="character" w:customStyle="1" w:styleId="a9">
    <w:name w:val="Основной текст Знак"/>
    <w:basedOn w:val="a0"/>
    <w:link w:val="a8"/>
    <w:rsid w:val="002D4D3E"/>
    <w:rPr>
      <w:rFonts w:ascii="Times New Roman" w:eastAsia="Times New Roman" w:hAnsi="Times New Roman" w:cs="Times New Roman"/>
      <w:sz w:val="24"/>
      <w:szCs w:val="24"/>
      <w:lang w:eastAsia="ar-SA"/>
    </w:rPr>
  </w:style>
  <w:style w:type="paragraph" w:styleId="aa">
    <w:name w:val="List"/>
    <w:basedOn w:val="a8"/>
    <w:rsid w:val="002D4D3E"/>
    <w:rPr>
      <w:rFonts w:ascii="Arial" w:hAnsi="Arial" w:cs="Mangal"/>
    </w:rPr>
  </w:style>
  <w:style w:type="paragraph" w:customStyle="1" w:styleId="110">
    <w:name w:val="Название11"/>
    <w:basedOn w:val="a"/>
    <w:rsid w:val="002D4D3E"/>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111">
    <w:name w:val="Указатель11"/>
    <w:basedOn w:val="a"/>
    <w:rsid w:val="002D4D3E"/>
    <w:pPr>
      <w:suppressLineNumbers/>
      <w:suppressAutoHyphens/>
      <w:spacing w:after="0" w:line="240" w:lineRule="auto"/>
    </w:pPr>
    <w:rPr>
      <w:rFonts w:ascii="Arial" w:eastAsia="Times New Roman" w:hAnsi="Arial" w:cs="Mangal"/>
      <w:sz w:val="24"/>
      <w:szCs w:val="24"/>
      <w:lang w:eastAsia="ar-SA"/>
    </w:rPr>
  </w:style>
  <w:style w:type="paragraph" w:customStyle="1" w:styleId="101">
    <w:name w:val="Название10"/>
    <w:basedOn w:val="a"/>
    <w:rsid w:val="002D4D3E"/>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102">
    <w:name w:val="Указатель10"/>
    <w:basedOn w:val="a"/>
    <w:rsid w:val="002D4D3E"/>
    <w:pPr>
      <w:suppressLineNumbers/>
      <w:suppressAutoHyphens/>
      <w:spacing w:after="0" w:line="240" w:lineRule="auto"/>
    </w:pPr>
    <w:rPr>
      <w:rFonts w:ascii="Arial" w:eastAsia="Times New Roman" w:hAnsi="Arial" w:cs="Mangal"/>
      <w:sz w:val="24"/>
      <w:szCs w:val="24"/>
      <w:lang w:eastAsia="ar-SA"/>
    </w:rPr>
  </w:style>
  <w:style w:type="paragraph" w:customStyle="1" w:styleId="90">
    <w:name w:val="Название9"/>
    <w:basedOn w:val="a"/>
    <w:rsid w:val="002D4D3E"/>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91">
    <w:name w:val="Указатель9"/>
    <w:basedOn w:val="a"/>
    <w:rsid w:val="002D4D3E"/>
    <w:pPr>
      <w:suppressLineNumbers/>
      <w:suppressAutoHyphens/>
      <w:spacing w:after="0" w:line="240" w:lineRule="auto"/>
    </w:pPr>
    <w:rPr>
      <w:rFonts w:ascii="Arial" w:eastAsia="Times New Roman" w:hAnsi="Arial" w:cs="Mangal"/>
      <w:sz w:val="24"/>
      <w:szCs w:val="24"/>
      <w:lang w:eastAsia="ar-SA"/>
    </w:rPr>
  </w:style>
  <w:style w:type="paragraph" w:customStyle="1" w:styleId="80">
    <w:name w:val="Название8"/>
    <w:basedOn w:val="a"/>
    <w:rsid w:val="002D4D3E"/>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81">
    <w:name w:val="Указатель8"/>
    <w:basedOn w:val="a"/>
    <w:rsid w:val="002D4D3E"/>
    <w:pPr>
      <w:suppressLineNumbers/>
      <w:suppressAutoHyphens/>
      <w:spacing w:after="0" w:line="240" w:lineRule="auto"/>
    </w:pPr>
    <w:rPr>
      <w:rFonts w:ascii="Arial" w:eastAsia="Times New Roman" w:hAnsi="Arial" w:cs="Mangal"/>
      <w:sz w:val="24"/>
      <w:szCs w:val="24"/>
      <w:lang w:eastAsia="ar-SA"/>
    </w:rPr>
  </w:style>
  <w:style w:type="paragraph" w:customStyle="1" w:styleId="70">
    <w:name w:val="Название7"/>
    <w:basedOn w:val="a"/>
    <w:rsid w:val="002D4D3E"/>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71">
    <w:name w:val="Указатель7"/>
    <w:basedOn w:val="a"/>
    <w:rsid w:val="002D4D3E"/>
    <w:pPr>
      <w:suppressLineNumbers/>
      <w:suppressAutoHyphens/>
      <w:spacing w:after="0" w:line="240" w:lineRule="auto"/>
    </w:pPr>
    <w:rPr>
      <w:rFonts w:ascii="Arial" w:eastAsia="Times New Roman" w:hAnsi="Arial" w:cs="Mangal"/>
      <w:sz w:val="24"/>
      <w:szCs w:val="24"/>
      <w:lang w:eastAsia="ar-SA"/>
    </w:rPr>
  </w:style>
  <w:style w:type="paragraph" w:customStyle="1" w:styleId="60">
    <w:name w:val="Название6"/>
    <w:basedOn w:val="a"/>
    <w:rsid w:val="002D4D3E"/>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61">
    <w:name w:val="Указатель6"/>
    <w:basedOn w:val="a"/>
    <w:rsid w:val="002D4D3E"/>
    <w:pPr>
      <w:suppressLineNumbers/>
      <w:suppressAutoHyphens/>
      <w:spacing w:after="0" w:line="240" w:lineRule="auto"/>
    </w:pPr>
    <w:rPr>
      <w:rFonts w:ascii="Arial" w:eastAsia="Times New Roman" w:hAnsi="Arial" w:cs="Mangal"/>
      <w:sz w:val="24"/>
      <w:szCs w:val="24"/>
      <w:lang w:eastAsia="ar-SA"/>
    </w:rPr>
  </w:style>
  <w:style w:type="paragraph" w:customStyle="1" w:styleId="50">
    <w:name w:val="Название5"/>
    <w:basedOn w:val="a"/>
    <w:rsid w:val="002D4D3E"/>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51">
    <w:name w:val="Указатель5"/>
    <w:basedOn w:val="a"/>
    <w:rsid w:val="002D4D3E"/>
    <w:pPr>
      <w:suppressLineNumbers/>
      <w:suppressAutoHyphens/>
      <w:spacing w:after="0" w:line="240" w:lineRule="auto"/>
    </w:pPr>
    <w:rPr>
      <w:rFonts w:ascii="Arial" w:eastAsia="Times New Roman" w:hAnsi="Arial" w:cs="Mangal"/>
      <w:sz w:val="24"/>
      <w:szCs w:val="24"/>
      <w:lang w:eastAsia="ar-SA"/>
    </w:rPr>
  </w:style>
  <w:style w:type="paragraph" w:customStyle="1" w:styleId="40">
    <w:name w:val="Название4"/>
    <w:basedOn w:val="a"/>
    <w:rsid w:val="002D4D3E"/>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41">
    <w:name w:val="Указатель4"/>
    <w:basedOn w:val="a"/>
    <w:rsid w:val="002D4D3E"/>
    <w:pPr>
      <w:suppressLineNumbers/>
      <w:suppressAutoHyphens/>
      <w:spacing w:after="0" w:line="240" w:lineRule="auto"/>
    </w:pPr>
    <w:rPr>
      <w:rFonts w:ascii="Arial" w:eastAsia="Times New Roman" w:hAnsi="Arial" w:cs="Mangal"/>
      <w:sz w:val="24"/>
      <w:szCs w:val="24"/>
      <w:lang w:eastAsia="ar-SA"/>
    </w:rPr>
  </w:style>
  <w:style w:type="paragraph" w:customStyle="1" w:styleId="30">
    <w:name w:val="Название3"/>
    <w:basedOn w:val="a"/>
    <w:rsid w:val="002D4D3E"/>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31">
    <w:name w:val="Указатель3"/>
    <w:basedOn w:val="a"/>
    <w:rsid w:val="002D4D3E"/>
    <w:pPr>
      <w:suppressLineNumbers/>
      <w:suppressAutoHyphens/>
      <w:spacing w:after="0" w:line="240" w:lineRule="auto"/>
    </w:pPr>
    <w:rPr>
      <w:rFonts w:ascii="Arial" w:eastAsia="Times New Roman" w:hAnsi="Arial" w:cs="Mangal"/>
      <w:sz w:val="24"/>
      <w:szCs w:val="24"/>
      <w:lang w:eastAsia="ar-SA"/>
    </w:rPr>
  </w:style>
  <w:style w:type="paragraph" w:customStyle="1" w:styleId="22">
    <w:name w:val="Название2"/>
    <w:basedOn w:val="a"/>
    <w:rsid w:val="002D4D3E"/>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23">
    <w:name w:val="Указатель2"/>
    <w:basedOn w:val="a"/>
    <w:rsid w:val="002D4D3E"/>
    <w:pPr>
      <w:suppressLineNumbers/>
      <w:suppressAutoHyphens/>
      <w:spacing w:after="0" w:line="240" w:lineRule="auto"/>
    </w:pPr>
    <w:rPr>
      <w:rFonts w:ascii="Arial" w:eastAsia="Times New Roman" w:hAnsi="Arial" w:cs="Mangal"/>
      <w:sz w:val="24"/>
      <w:szCs w:val="24"/>
      <w:lang w:eastAsia="ar-SA"/>
    </w:rPr>
  </w:style>
  <w:style w:type="paragraph" w:customStyle="1" w:styleId="13">
    <w:name w:val="Название1"/>
    <w:basedOn w:val="a"/>
    <w:rsid w:val="002D4D3E"/>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14">
    <w:name w:val="Указатель1"/>
    <w:basedOn w:val="a"/>
    <w:rsid w:val="002D4D3E"/>
    <w:pPr>
      <w:suppressLineNumbers/>
      <w:suppressAutoHyphens/>
      <w:spacing w:after="0" w:line="240" w:lineRule="auto"/>
    </w:pPr>
    <w:rPr>
      <w:rFonts w:ascii="Arial" w:eastAsia="Times New Roman" w:hAnsi="Arial" w:cs="Mangal"/>
      <w:sz w:val="24"/>
      <w:szCs w:val="24"/>
      <w:lang w:eastAsia="ar-SA"/>
    </w:rPr>
  </w:style>
  <w:style w:type="paragraph" w:styleId="ab">
    <w:name w:val="Normal (Web)"/>
    <w:basedOn w:val="a"/>
    <w:uiPriority w:val="99"/>
    <w:rsid w:val="002D4D3E"/>
    <w:pPr>
      <w:suppressAutoHyphens/>
    </w:pPr>
    <w:rPr>
      <w:rFonts w:ascii="Times New Roman" w:eastAsia="Calibri" w:hAnsi="Times New Roman" w:cs="Times New Roman"/>
      <w:sz w:val="24"/>
      <w:szCs w:val="24"/>
      <w:lang w:eastAsia="ar-SA"/>
    </w:rPr>
  </w:style>
  <w:style w:type="paragraph" w:styleId="ac">
    <w:name w:val="Body Text Indent"/>
    <w:basedOn w:val="a"/>
    <w:link w:val="ad"/>
    <w:rsid w:val="002D4D3E"/>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d">
    <w:name w:val="Основной текст с отступом Знак"/>
    <w:basedOn w:val="a0"/>
    <w:link w:val="ac"/>
    <w:rsid w:val="002D4D3E"/>
    <w:rPr>
      <w:rFonts w:ascii="Times New Roman" w:eastAsia="Times New Roman" w:hAnsi="Times New Roman" w:cs="Times New Roman"/>
      <w:sz w:val="24"/>
      <w:szCs w:val="24"/>
      <w:lang w:eastAsia="ar-SA"/>
    </w:rPr>
  </w:style>
  <w:style w:type="paragraph" w:styleId="ae">
    <w:name w:val="Title"/>
    <w:basedOn w:val="a"/>
    <w:next w:val="af"/>
    <w:link w:val="af0"/>
    <w:qFormat/>
    <w:rsid w:val="002D4D3E"/>
    <w:pPr>
      <w:suppressAutoHyphens/>
      <w:spacing w:after="0" w:line="240" w:lineRule="auto"/>
      <w:jc w:val="center"/>
    </w:pPr>
    <w:rPr>
      <w:rFonts w:ascii="Times New Roman" w:eastAsia="Times New Roman" w:hAnsi="Times New Roman" w:cs="Times New Roman"/>
      <w:b/>
      <w:bCs/>
      <w:sz w:val="24"/>
      <w:szCs w:val="24"/>
      <w:lang w:eastAsia="ar-SA"/>
    </w:rPr>
  </w:style>
  <w:style w:type="character" w:customStyle="1" w:styleId="af0">
    <w:name w:val="Название Знак"/>
    <w:basedOn w:val="a0"/>
    <w:link w:val="ae"/>
    <w:rsid w:val="002D4D3E"/>
    <w:rPr>
      <w:rFonts w:ascii="Times New Roman" w:eastAsia="Times New Roman" w:hAnsi="Times New Roman" w:cs="Times New Roman"/>
      <w:b/>
      <w:bCs/>
      <w:sz w:val="24"/>
      <w:szCs w:val="24"/>
      <w:lang w:eastAsia="ar-SA"/>
    </w:rPr>
  </w:style>
  <w:style w:type="paragraph" w:styleId="af">
    <w:name w:val="Subtitle"/>
    <w:basedOn w:val="a7"/>
    <w:next w:val="a8"/>
    <w:link w:val="af1"/>
    <w:qFormat/>
    <w:rsid w:val="002D4D3E"/>
    <w:pPr>
      <w:jc w:val="center"/>
    </w:pPr>
    <w:rPr>
      <w:rFonts w:cs="Times New Roman"/>
      <w:i/>
      <w:iCs/>
    </w:rPr>
  </w:style>
  <w:style w:type="character" w:customStyle="1" w:styleId="af1">
    <w:name w:val="Подзаголовок Знак"/>
    <w:basedOn w:val="a0"/>
    <w:link w:val="af"/>
    <w:rsid w:val="002D4D3E"/>
    <w:rPr>
      <w:rFonts w:ascii="Arial" w:eastAsia="SimSun" w:hAnsi="Arial" w:cs="Times New Roman"/>
      <w:i/>
      <w:iCs/>
      <w:sz w:val="28"/>
      <w:szCs w:val="28"/>
      <w:lang w:eastAsia="ar-SA"/>
    </w:rPr>
  </w:style>
  <w:style w:type="paragraph" w:customStyle="1" w:styleId="af2">
    <w:name w:val="Содержимое таблицы"/>
    <w:basedOn w:val="a"/>
    <w:rsid w:val="002D4D3E"/>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3">
    <w:name w:val="Заголовок таблицы"/>
    <w:basedOn w:val="af2"/>
    <w:rsid w:val="002D4D3E"/>
    <w:pPr>
      <w:jc w:val="center"/>
    </w:pPr>
    <w:rPr>
      <w:b/>
      <w:bCs/>
    </w:rPr>
  </w:style>
  <w:style w:type="paragraph" w:customStyle="1" w:styleId="af4">
    <w:name w:val="Содержимое врезки"/>
    <w:basedOn w:val="a8"/>
    <w:rsid w:val="002D4D3E"/>
  </w:style>
  <w:style w:type="paragraph" w:customStyle="1" w:styleId="24">
    <w:name w:val="Обычный2"/>
    <w:basedOn w:val="a"/>
    <w:rsid w:val="002D4D3E"/>
    <w:pPr>
      <w:suppressAutoHyphens/>
      <w:spacing w:after="0" w:line="240" w:lineRule="auto"/>
    </w:pPr>
    <w:rPr>
      <w:rFonts w:ascii="Times New Roman" w:eastAsia="Times New Roman" w:hAnsi="Times New Roman" w:cs="Times New Roman"/>
      <w:sz w:val="24"/>
      <w:szCs w:val="24"/>
      <w:lang w:eastAsia="ar-SA"/>
    </w:rPr>
  </w:style>
  <w:style w:type="paragraph" w:customStyle="1" w:styleId="af5">
    <w:name w:val="Стиль"/>
    <w:rsid w:val="002D4D3E"/>
    <w:pPr>
      <w:widowControl w:val="0"/>
      <w:suppressAutoHyphens/>
      <w:spacing w:after="0" w:line="240" w:lineRule="auto"/>
    </w:pPr>
    <w:rPr>
      <w:rFonts w:ascii="Arial" w:eastAsia="SimSun" w:hAnsi="Arial" w:cs="Mangal"/>
      <w:sz w:val="20"/>
      <w:szCs w:val="24"/>
      <w:lang w:eastAsia="hi-IN" w:bidi="hi-IN"/>
    </w:rPr>
  </w:style>
  <w:style w:type="paragraph" w:customStyle="1" w:styleId="15">
    <w:name w:val="Без интервала1"/>
    <w:rsid w:val="002D4D3E"/>
    <w:pPr>
      <w:widowControl w:val="0"/>
      <w:suppressAutoHyphens/>
      <w:spacing w:after="0" w:line="240" w:lineRule="auto"/>
    </w:pPr>
    <w:rPr>
      <w:rFonts w:ascii="Arial" w:eastAsia="SimSun" w:hAnsi="Arial" w:cs="Mangal"/>
      <w:sz w:val="20"/>
      <w:szCs w:val="24"/>
      <w:lang w:eastAsia="hi-IN" w:bidi="hi-IN"/>
    </w:rPr>
  </w:style>
  <w:style w:type="paragraph" w:customStyle="1" w:styleId="16">
    <w:name w:val="Обычный (веб)1"/>
    <w:basedOn w:val="a"/>
    <w:rsid w:val="002D4D3E"/>
    <w:pPr>
      <w:suppressAutoHyphens/>
      <w:spacing w:after="0" w:line="240" w:lineRule="auto"/>
    </w:pPr>
    <w:rPr>
      <w:rFonts w:ascii="Times New Roman" w:eastAsia="Times New Roman" w:hAnsi="Times New Roman" w:cs="Times New Roman"/>
      <w:sz w:val="24"/>
      <w:szCs w:val="24"/>
      <w:lang w:eastAsia="ar-SA"/>
    </w:rPr>
  </w:style>
  <w:style w:type="paragraph" w:customStyle="1" w:styleId="af6">
    <w:name w:val="Знак"/>
    <w:basedOn w:val="a"/>
    <w:rsid w:val="002D4D3E"/>
    <w:pPr>
      <w:spacing w:after="160" w:line="240" w:lineRule="exact"/>
    </w:pPr>
    <w:rPr>
      <w:rFonts w:ascii="Verdana" w:eastAsia="Times New Roman" w:hAnsi="Verdana" w:cs="Times New Roman"/>
      <w:sz w:val="20"/>
      <w:szCs w:val="20"/>
      <w:lang w:val="en-US" w:eastAsia="en-US"/>
    </w:rPr>
  </w:style>
  <w:style w:type="paragraph" w:customStyle="1" w:styleId="17">
    <w:name w:val="Абзац списка1"/>
    <w:basedOn w:val="a"/>
    <w:rsid w:val="002D4D3E"/>
    <w:pPr>
      <w:spacing w:line="240" w:lineRule="auto"/>
      <w:ind w:left="720"/>
      <w:jc w:val="both"/>
    </w:pPr>
    <w:rPr>
      <w:rFonts w:ascii="Times New Roman" w:eastAsia="Times New Roman" w:hAnsi="Times New Roman" w:cs="Times New Roman"/>
      <w:iCs/>
      <w:sz w:val="28"/>
      <w:szCs w:val="20"/>
      <w:lang w:eastAsia="en-US"/>
    </w:rPr>
  </w:style>
  <w:style w:type="paragraph" w:customStyle="1" w:styleId="2-">
    <w:name w:val="Заголовок 2 - стандартный"/>
    <w:basedOn w:val="a"/>
    <w:autoRedefine/>
    <w:rsid w:val="002D4D3E"/>
    <w:pPr>
      <w:spacing w:after="0" w:line="240" w:lineRule="auto"/>
      <w:ind w:firstLine="851"/>
      <w:jc w:val="both"/>
    </w:pPr>
    <w:rPr>
      <w:rFonts w:ascii="Times New Roman" w:eastAsia="Times New Roman" w:hAnsi="Times New Roman" w:cs="Times New Roman"/>
      <w:b/>
      <w:color w:val="000000"/>
      <w:sz w:val="28"/>
      <w:szCs w:val="28"/>
      <w:lang w:bidi="he-IL"/>
    </w:rPr>
  </w:style>
  <w:style w:type="character" w:styleId="af7">
    <w:name w:val="Emphasis"/>
    <w:qFormat/>
    <w:rsid w:val="002D4D3E"/>
    <w:rPr>
      <w:i/>
      <w:iCs/>
    </w:rPr>
  </w:style>
  <w:style w:type="paragraph" w:styleId="af8">
    <w:name w:val="List Paragraph"/>
    <w:basedOn w:val="a"/>
    <w:uiPriority w:val="34"/>
    <w:qFormat/>
    <w:rsid w:val="002D4D3E"/>
    <w:pPr>
      <w:spacing w:after="0" w:line="240" w:lineRule="auto"/>
      <w:ind w:left="720"/>
      <w:contextualSpacing/>
    </w:pPr>
    <w:rPr>
      <w:rFonts w:ascii="Times New Roman" w:eastAsia="Times New Roman" w:hAnsi="Times New Roman" w:cs="Times New Roman"/>
      <w:sz w:val="24"/>
      <w:szCs w:val="24"/>
    </w:rPr>
  </w:style>
  <w:style w:type="paragraph" w:styleId="af9">
    <w:name w:val="Balloon Text"/>
    <w:basedOn w:val="a"/>
    <w:link w:val="afa"/>
    <w:unhideWhenUsed/>
    <w:rsid w:val="002D4D3E"/>
    <w:pPr>
      <w:suppressAutoHyphens/>
      <w:spacing w:after="0" w:line="240" w:lineRule="auto"/>
    </w:pPr>
    <w:rPr>
      <w:rFonts w:ascii="Tahoma" w:eastAsia="Times New Roman" w:hAnsi="Tahoma" w:cs="Times New Roman"/>
      <w:sz w:val="16"/>
      <w:szCs w:val="16"/>
      <w:lang w:eastAsia="ar-SA"/>
    </w:rPr>
  </w:style>
  <w:style w:type="character" w:customStyle="1" w:styleId="afa">
    <w:name w:val="Текст выноски Знак"/>
    <w:basedOn w:val="a0"/>
    <w:link w:val="af9"/>
    <w:rsid w:val="002D4D3E"/>
    <w:rPr>
      <w:rFonts w:ascii="Tahoma" w:eastAsia="Times New Roman" w:hAnsi="Tahoma" w:cs="Times New Roman"/>
      <w:sz w:val="16"/>
      <w:szCs w:val="16"/>
      <w:lang w:eastAsia="ar-SA"/>
    </w:rPr>
  </w:style>
  <w:style w:type="character" w:customStyle="1" w:styleId="WW8Num17z1">
    <w:name w:val="WW8Num17z1"/>
    <w:rsid w:val="00652881"/>
    <w:rPr>
      <w:rFonts w:ascii="Courier New" w:hAnsi="Courier New" w:cs="Courier New"/>
    </w:rPr>
  </w:style>
  <w:style w:type="character" w:customStyle="1" w:styleId="WW8Num17z2">
    <w:name w:val="WW8Num17z2"/>
    <w:rsid w:val="00652881"/>
    <w:rPr>
      <w:rFonts w:ascii="Wingdings" w:hAnsi="Wingdings"/>
    </w:rPr>
  </w:style>
  <w:style w:type="character" w:customStyle="1" w:styleId="WW8Num20z1">
    <w:name w:val="WW8Num20z1"/>
    <w:rsid w:val="00652881"/>
    <w:rPr>
      <w:rFonts w:ascii="Courier New" w:hAnsi="Courier New" w:cs="Courier New"/>
    </w:rPr>
  </w:style>
  <w:style w:type="character" w:customStyle="1" w:styleId="WW8Num20z2">
    <w:name w:val="WW8Num20z2"/>
    <w:rsid w:val="00652881"/>
    <w:rPr>
      <w:rFonts w:ascii="Wingdings" w:hAnsi="Wingdings"/>
    </w:rPr>
  </w:style>
  <w:style w:type="character" w:customStyle="1" w:styleId="WW8Num22z1">
    <w:name w:val="WW8Num22z1"/>
    <w:rsid w:val="00652881"/>
    <w:rPr>
      <w:rFonts w:ascii="Courier New" w:hAnsi="Courier New" w:cs="Courier New"/>
    </w:rPr>
  </w:style>
  <w:style w:type="character" w:customStyle="1" w:styleId="WW8Num22z2">
    <w:name w:val="WW8Num22z2"/>
    <w:rsid w:val="00652881"/>
    <w:rPr>
      <w:rFonts w:ascii="Wingdings" w:hAnsi="Wingdings"/>
    </w:rPr>
  </w:style>
  <w:style w:type="character" w:customStyle="1" w:styleId="WW8Num24z0">
    <w:name w:val="WW8Num24z0"/>
    <w:rsid w:val="00652881"/>
    <w:rPr>
      <w:rFonts w:ascii="Symbol" w:hAnsi="Symbol"/>
    </w:rPr>
  </w:style>
  <w:style w:type="character" w:customStyle="1" w:styleId="WW8Num24z1">
    <w:name w:val="WW8Num24z1"/>
    <w:rsid w:val="00652881"/>
    <w:rPr>
      <w:rFonts w:ascii="Courier New" w:hAnsi="Courier New" w:cs="Times New Roman"/>
    </w:rPr>
  </w:style>
  <w:style w:type="character" w:customStyle="1" w:styleId="WW8Num24z2">
    <w:name w:val="WW8Num24z2"/>
    <w:rsid w:val="00652881"/>
    <w:rPr>
      <w:rFonts w:ascii="Wingdings" w:hAnsi="Wingdings"/>
    </w:rPr>
  </w:style>
  <w:style w:type="character" w:customStyle="1" w:styleId="WW8Num25z0">
    <w:name w:val="WW8Num25z0"/>
    <w:rsid w:val="00652881"/>
    <w:rPr>
      <w:rFonts w:cs="Times New Roman"/>
    </w:rPr>
  </w:style>
  <w:style w:type="character" w:customStyle="1" w:styleId="WW8Num26z0">
    <w:name w:val="WW8Num26z0"/>
    <w:rsid w:val="00652881"/>
    <w:rPr>
      <w:rFonts w:ascii="Symbol" w:hAnsi="Symbol"/>
    </w:rPr>
  </w:style>
  <w:style w:type="character" w:customStyle="1" w:styleId="WW8Num26z1">
    <w:name w:val="WW8Num26z1"/>
    <w:rsid w:val="00652881"/>
    <w:rPr>
      <w:rFonts w:ascii="Courier New" w:hAnsi="Courier New" w:cs="Times New Roman"/>
    </w:rPr>
  </w:style>
  <w:style w:type="character" w:customStyle="1" w:styleId="WW8Num26z2">
    <w:name w:val="WW8Num26z2"/>
    <w:rsid w:val="00652881"/>
    <w:rPr>
      <w:rFonts w:ascii="Wingdings" w:hAnsi="Wingdings"/>
    </w:rPr>
  </w:style>
  <w:style w:type="character" w:customStyle="1" w:styleId="WW8Num27z0">
    <w:name w:val="WW8Num27z0"/>
    <w:rsid w:val="00652881"/>
    <w:rPr>
      <w:rFonts w:ascii="Symbol" w:hAnsi="Symbol"/>
    </w:rPr>
  </w:style>
  <w:style w:type="character" w:customStyle="1" w:styleId="WW8Num27z1">
    <w:name w:val="WW8Num27z1"/>
    <w:rsid w:val="00652881"/>
    <w:rPr>
      <w:rFonts w:ascii="Courier New" w:hAnsi="Courier New" w:cs="Courier New"/>
    </w:rPr>
  </w:style>
  <w:style w:type="character" w:customStyle="1" w:styleId="WW8Num27z2">
    <w:name w:val="WW8Num27z2"/>
    <w:rsid w:val="00652881"/>
    <w:rPr>
      <w:rFonts w:ascii="Wingdings" w:hAnsi="Wingdings"/>
    </w:rPr>
  </w:style>
  <w:style w:type="character" w:customStyle="1" w:styleId="WW8Num30z0">
    <w:name w:val="WW8Num30z0"/>
    <w:rsid w:val="00652881"/>
    <w:rPr>
      <w:rFonts w:ascii="Symbol" w:hAnsi="Symbol"/>
    </w:rPr>
  </w:style>
  <w:style w:type="character" w:customStyle="1" w:styleId="WW8Num30z1">
    <w:name w:val="WW8Num30z1"/>
    <w:rsid w:val="00652881"/>
    <w:rPr>
      <w:rFonts w:ascii="Courier New" w:hAnsi="Courier New" w:cs="Courier New"/>
    </w:rPr>
  </w:style>
  <w:style w:type="character" w:customStyle="1" w:styleId="WW8Num30z2">
    <w:name w:val="WW8Num30z2"/>
    <w:rsid w:val="00652881"/>
    <w:rPr>
      <w:rFonts w:ascii="Wingdings" w:hAnsi="Wingdings"/>
    </w:rPr>
  </w:style>
  <w:style w:type="character" w:customStyle="1" w:styleId="WW8Num31z0">
    <w:name w:val="WW8Num31z0"/>
    <w:rsid w:val="00652881"/>
    <w:rPr>
      <w:rFonts w:ascii="Symbol" w:hAnsi="Symbol"/>
    </w:rPr>
  </w:style>
  <w:style w:type="character" w:customStyle="1" w:styleId="WW8Num31z1">
    <w:name w:val="WW8Num31z1"/>
    <w:rsid w:val="00652881"/>
    <w:rPr>
      <w:rFonts w:ascii="Courier New" w:hAnsi="Courier New" w:cs="Courier New"/>
    </w:rPr>
  </w:style>
  <w:style w:type="character" w:customStyle="1" w:styleId="WW8Num31z2">
    <w:name w:val="WW8Num31z2"/>
    <w:rsid w:val="00652881"/>
    <w:rPr>
      <w:rFonts w:ascii="Wingdings" w:hAnsi="Wingdings"/>
    </w:rPr>
  </w:style>
  <w:style w:type="character" w:customStyle="1" w:styleId="WW8Num32z0">
    <w:name w:val="WW8Num32z0"/>
    <w:rsid w:val="00652881"/>
    <w:rPr>
      <w:rFonts w:cs="Times New Roman"/>
    </w:rPr>
  </w:style>
  <w:style w:type="character" w:customStyle="1" w:styleId="WW8Num33z0">
    <w:name w:val="WW8Num33z0"/>
    <w:rsid w:val="00652881"/>
    <w:rPr>
      <w:rFonts w:ascii="Symbol" w:hAnsi="Symbol"/>
    </w:rPr>
  </w:style>
  <w:style w:type="character" w:customStyle="1" w:styleId="WW8Num33z1">
    <w:name w:val="WW8Num33z1"/>
    <w:rsid w:val="00652881"/>
    <w:rPr>
      <w:rFonts w:ascii="Courier New" w:hAnsi="Courier New" w:cs="Courier New"/>
    </w:rPr>
  </w:style>
  <w:style w:type="character" w:customStyle="1" w:styleId="WW8Num33z2">
    <w:name w:val="WW8Num33z2"/>
    <w:rsid w:val="00652881"/>
    <w:rPr>
      <w:rFonts w:ascii="Wingdings" w:hAnsi="Wingdings"/>
    </w:rPr>
  </w:style>
  <w:style w:type="character" w:customStyle="1" w:styleId="WW8Num34z0">
    <w:name w:val="WW8Num34z0"/>
    <w:rsid w:val="00652881"/>
    <w:rPr>
      <w:rFonts w:ascii="Symbol" w:hAnsi="Symbol"/>
    </w:rPr>
  </w:style>
  <w:style w:type="character" w:customStyle="1" w:styleId="WW8Num34z1">
    <w:name w:val="WW8Num34z1"/>
    <w:rsid w:val="00652881"/>
    <w:rPr>
      <w:rFonts w:ascii="Courier New" w:hAnsi="Courier New" w:cs="Courier New"/>
    </w:rPr>
  </w:style>
  <w:style w:type="character" w:customStyle="1" w:styleId="WW8Num34z2">
    <w:name w:val="WW8Num34z2"/>
    <w:rsid w:val="00652881"/>
    <w:rPr>
      <w:rFonts w:ascii="Wingdings" w:hAnsi="Wingdings"/>
    </w:rPr>
  </w:style>
  <w:style w:type="character" w:customStyle="1" w:styleId="WW8Num35z0">
    <w:name w:val="WW8Num35z0"/>
    <w:rsid w:val="00652881"/>
    <w:rPr>
      <w:rFonts w:ascii="Symbol" w:hAnsi="Symbol"/>
    </w:rPr>
  </w:style>
  <w:style w:type="character" w:customStyle="1" w:styleId="WW8Num36z0">
    <w:name w:val="WW8Num36z0"/>
    <w:rsid w:val="00652881"/>
    <w:rPr>
      <w:rFonts w:ascii="Symbol" w:hAnsi="Symbol"/>
    </w:rPr>
  </w:style>
  <w:style w:type="character" w:customStyle="1" w:styleId="WW8Num36z1">
    <w:name w:val="WW8Num36z1"/>
    <w:rsid w:val="00652881"/>
    <w:rPr>
      <w:rFonts w:ascii="Courier New" w:hAnsi="Courier New" w:cs="Courier New"/>
    </w:rPr>
  </w:style>
  <w:style w:type="character" w:customStyle="1" w:styleId="WW8Num36z2">
    <w:name w:val="WW8Num36z2"/>
    <w:rsid w:val="00652881"/>
    <w:rPr>
      <w:rFonts w:ascii="Wingdings" w:hAnsi="Wingdings"/>
    </w:rPr>
  </w:style>
  <w:style w:type="character" w:customStyle="1" w:styleId="WW8Num37z0">
    <w:name w:val="WW8Num37z0"/>
    <w:rsid w:val="00652881"/>
    <w:rPr>
      <w:rFonts w:ascii="Symbol" w:hAnsi="Symbol"/>
    </w:rPr>
  </w:style>
  <w:style w:type="character" w:customStyle="1" w:styleId="WW8Num37z1">
    <w:name w:val="WW8Num37z1"/>
    <w:rsid w:val="00652881"/>
    <w:rPr>
      <w:rFonts w:ascii="Courier New" w:hAnsi="Courier New" w:cs="Times New Roman"/>
    </w:rPr>
  </w:style>
  <w:style w:type="character" w:customStyle="1" w:styleId="WW8Num37z2">
    <w:name w:val="WW8Num37z2"/>
    <w:rsid w:val="00652881"/>
    <w:rPr>
      <w:rFonts w:ascii="Wingdings" w:hAnsi="Wingdings"/>
    </w:rPr>
  </w:style>
  <w:style w:type="character" w:customStyle="1" w:styleId="WW8Num38z0">
    <w:name w:val="WW8Num38z0"/>
    <w:rsid w:val="00652881"/>
    <w:rPr>
      <w:rFonts w:ascii="Symbol" w:hAnsi="Symbol"/>
    </w:rPr>
  </w:style>
  <w:style w:type="character" w:customStyle="1" w:styleId="WW8Num38z1">
    <w:name w:val="WW8Num38z1"/>
    <w:rsid w:val="00652881"/>
    <w:rPr>
      <w:rFonts w:ascii="Courier New" w:hAnsi="Courier New" w:cs="Courier New"/>
    </w:rPr>
  </w:style>
  <w:style w:type="character" w:customStyle="1" w:styleId="WW8Num38z2">
    <w:name w:val="WW8Num38z2"/>
    <w:rsid w:val="00652881"/>
    <w:rPr>
      <w:rFonts w:ascii="Wingdings" w:hAnsi="Wingdings"/>
    </w:rPr>
  </w:style>
  <w:style w:type="character" w:customStyle="1" w:styleId="WW8Num39z0">
    <w:name w:val="WW8Num39z0"/>
    <w:rsid w:val="00652881"/>
    <w:rPr>
      <w:rFonts w:cs="Times New Roman"/>
      <w:sz w:val="24"/>
      <w:szCs w:val="24"/>
    </w:rPr>
  </w:style>
  <w:style w:type="character" w:customStyle="1" w:styleId="WW8Num39z1">
    <w:name w:val="WW8Num39z1"/>
    <w:rsid w:val="00652881"/>
    <w:rPr>
      <w:rFonts w:cs="Times New Roman"/>
    </w:rPr>
  </w:style>
  <w:style w:type="character" w:customStyle="1" w:styleId="WW8Num40z0">
    <w:name w:val="WW8Num40z0"/>
    <w:rsid w:val="00652881"/>
    <w:rPr>
      <w:rFonts w:ascii="Symbol" w:hAnsi="Symbol"/>
    </w:rPr>
  </w:style>
  <w:style w:type="character" w:customStyle="1" w:styleId="WW8Num40z1">
    <w:name w:val="WW8Num40z1"/>
    <w:rsid w:val="00652881"/>
    <w:rPr>
      <w:rFonts w:ascii="Courier New" w:hAnsi="Courier New" w:cs="Courier New"/>
    </w:rPr>
  </w:style>
  <w:style w:type="character" w:customStyle="1" w:styleId="WW8Num40z2">
    <w:name w:val="WW8Num40z2"/>
    <w:rsid w:val="00652881"/>
    <w:rPr>
      <w:rFonts w:ascii="Wingdings" w:hAnsi="Wingdings"/>
    </w:rPr>
  </w:style>
  <w:style w:type="character" w:customStyle="1" w:styleId="WW8Num41z0">
    <w:name w:val="WW8Num41z0"/>
    <w:rsid w:val="00652881"/>
    <w:rPr>
      <w:rFonts w:ascii="Symbol" w:hAnsi="Symbol"/>
    </w:rPr>
  </w:style>
  <w:style w:type="character" w:customStyle="1" w:styleId="WW8Num41z1">
    <w:name w:val="WW8Num41z1"/>
    <w:rsid w:val="00652881"/>
    <w:rPr>
      <w:rFonts w:ascii="Times New Roman" w:eastAsia="Times New Roman" w:hAnsi="Times New Roman" w:cs="Times New Roman"/>
    </w:rPr>
  </w:style>
  <w:style w:type="character" w:customStyle="1" w:styleId="WW8Num41z2">
    <w:name w:val="WW8Num41z2"/>
    <w:rsid w:val="00652881"/>
    <w:rPr>
      <w:rFonts w:ascii="Wingdings" w:hAnsi="Wingdings"/>
    </w:rPr>
  </w:style>
  <w:style w:type="character" w:customStyle="1" w:styleId="WW8Num41z4">
    <w:name w:val="WW8Num41z4"/>
    <w:rsid w:val="00652881"/>
    <w:rPr>
      <w:rFonts w:ascii="Courier New" w:hAnsi="Courier New" w:cs="Times New Roman"/>
    </w:rPr>
  </w:style>
  <w:style w:type="character" w:customStyle="1" w:styleId="WW8Num43z0">
    <w:name w:val="WW8Num43z0"/>
    <w:rsid w:val="00652881"/>
    <w:rPr>
      <w:rFonts w:ascii="Symbol" w:hAnsi="Symbol"/>
    </w:rPr>
  </w:style>
  <w:style w:type="character" w:customStyle="1" w:styleId="WW8Num43z1">
    <w:name w:val="WW8Num43z1"/>
    <w:rsid w:val="00652881"/>
    <w:rPr>
      <w:rFonts w:ascii="Courier New" w:hAnsi="Courier New" w:cs="Courier New"/>
    </w:rPr>
  </w:style>
  <w:style w:type="character" w:customStyle="1" w:styleId="WW8Num43z2">
    <w:name w:val="WW8Num43z2"/>
    <w:rsid w:val="00652881"/>
    <w:rPr>
      <w:rFonts w:ascii="Wingdings" w:hAnsi="Wingdings"/>
    </w:rPr>
  </w:style>
  <w:style w:type="character" w:customStyle="1" w:styleId="WW8Num44z0">
    <w:name w:val="WW8Num44z0"/>
    <w:rsid w:val="00652881"/>
    <w:rPr>
      <w:rFonts w:cs="Times New Roman"/>
    </w:rPr>
  </w:style>
  <w:style w:type="character" w:customStyle="1" w:styleId="WW8Num46z0">
    <w:name w:val="WW8Num46z0"/>
    <w:rsid w:val="00652881"/>
    <w:rPr>
      <w:rFonts w:ascii="Symbol" w:hAnsi="Symbol"/>
    </w:rPr>
  </w:style>
  <w:style w:type="character" w:customStyle="1" w:styleId="WW8Num46z1">
    <w:name w:val="WW8Num46z1"/>
    <w:rsid w:val="00652881"/>
    <w:rPr>
      <w:rFonts w:ascii="Courier New" w:hAnsi="Courier New" w:cs="Courier New"/>
    </w:rPr>
  </w:style>
  <w:style w:type="character" w:customStyle="1" w:styleId="WW8Num46z2">
    <w:name w:val="WW8Num46z2"/>
    <w:rsid w:val="00652881"/>
    <w:rPr>
      <w:rFonts w:ascii="Wingdings" w:hAnsi="Wingdings"/>
    </w:rPr>
  </w:style>
  <w:style w:type="character" w:customStyle="1" w:styleId="WW8Num47z0">
    <w:name w:val="WW8Num47z0"/>
    <w:rsid w:val="00652881"/>
    <w:rPr>
      <w:rFonts w:ascii="Symbol" w:hAnsi="Symbol"/>
    </w:rPr>
  </w:style>
  <w:style w:type="character" w:customStyle="1" w:styleId="WW8Num47z1">
    <w:name w:val="WW8Num47z1"/>
    <w:rsid w:val="00652881"/>
    <w:rPr>
      <w:rFonts w:ascii="Courier New" w:hAnsi="Courier New" w:cs="Courier New"/>
    </w:rPr>
  </w:style>
  <w:style w:type="character" w:customStyle="1" w:styleId="WW8Num47z2">
    <w:name w:val="WW8Num47z2"/>
    <w:rsid w:val="00652881"/>
    <w:rPr>
      <w:rFonts w:ascii="Wingdings" w:hAnsi="Wingdings"/>
    </w:rPr>
  </w:style>
  <w:style w:type="character" w:customStyle="1" w:styleId="120">
    <w:name w:val="Основной шрифт абзаца12"/>
    <w:rsid w:val="00652881"/>
  </w:style>
  <w:style w:type="character" w:customStyle="1" w:styleId="WW-Absatz-Standardschriftart1111111111111111111">
    <w:name w:val="WW-Absatz-Standardschriftart1111111111111111111"/>
    <w:rsid w:val="00652881"/>
  </w:style>
  <w:style w:type="character" w:customStyle="1" w:styleId="WW-Absatz-Standardschriftart11111111111111111111">
    <w:name w:val="WW-Absatz-Standardschriftart11111111111111111111"/>
    <w:rsid w:val="00652881"/>
  </w:style>
  <w:style w:type="character" w:customStyle="1" w:styleId="WW-Absatz-Standardschriftart111111111111111111111">
    <w:name w:val="WW-Absatz-Standardschriftart111111111111111111111"/>
    <w:rsid w:val="00652881"/>
  </w:style>
  <w:style w:type="character" w:customStyle="1" w:styleId="WW-Absatz-Standardschriftart1111111111111111111111">
    <w:name w:val="WW-Absatz-Standardschriftart1111111111111111111111"/>
    <w:rsid w:val="00652881"/>
  </w:style>
  <w:style w:type="character" w:customStyle="1" w:styleId="WW-Absatz-Standardschriftart11111111111111111111111">
    <w:name w:val="WW-Absatz-Standardschriftart11111111111111111111111"/>
    <w:rsid w:val="00652881"/>
  </w:style>
  <w:style w:type="character" w:customStyle="1" w:styleId="WW-Absatz-Standardschriftart111111111111111111111111">
    <w:name w:val="WW-Absatz-Standardschriftart111111111111111111111111"/>
    <w:rsid w:val="00652881"/>
  </w:style>
  <w:style w:type="character" w:customStyle="1" w:styleId="afb">
    <w:name w:val="Знак Знак"/>
    <w:rsid w:val="00652881"/>
    <w:rPr>
      <w:b/>
      <w:bCs/>
      <w:sz w:val="24"/>
      <w:szCs w:val="24"/>
      <w:lang w:val="ru-RU" w:eastAsia="ar-SA" w:bidi="ar-SA"/>
    </w:rPr>
  </w:style>
  <w:style w:type="character" w:customStyle="1" w:styleId="afc">
    <w:name w:val="Маркеры списка"/>
    <w:rsid w:val="00652881"/>
    <w:rPr>
      <w:rFonts w:ascii="OpenSymbol" w:eastAsia="OpenSymbol" w:hAnsi="OpenSymbol" w:cs="OpenSymbol"/>
    </w:rPr>
  </w:style>
  <w:style w:type="paragraph" w:customStyle="1" w:styleId="121">
    <w:name w:val="Название12"/>
    <w:basedOn w:val="a"/>
    <w:rsid w:val="00652881"/>
    <w:pPr>
      <w:suppressLineNumbers/>
      <w:suppressAutoHyphens/>
      <w:spacing w:before="120" w:after="120"/>
    </w:pPr>
    <w:rPr>
      <w:rFonts w:ascii="Arial" w:eastAsia="Calibri" w:hAnsi="Arial" w:cs="Mangal"/>
      <w:i/>
      <w:iCs/>
      <w:sz w:val="20"/>
      <w:szCs w:val="24"/>
      <w:lang w:eastAsia="ar-SA"/>
    </w:rPr>
  </w:style>
  <w:style w:type="paragraph" w:customStyle="1" w:styleId="122">
    <w:name w:val="Указатель12"/>
    <w:basedOn w:val="a"/>
    <w:rsid w:val="00652881"/>
    <w:pPr>
      <w:suppressLineNumbers/>
      <w:suppressAutoHyphens/>
    </w:pPr>
    <w:rPr>
      <w:rFonts w:ascii="Arial" w:eastAsia="Calibri" w:hAnsi="Arial" w:cs="Mangal"/>
      <w:lang w:eastAsia="ar-SA"/>
    </w:rPr>
  </w:style>
  <w:style w:type="paragraph" w:customStyle="1" w:styleId="25">
    <w:name w:val="Без интервала2"/>
    <w:rsid w:val="00652881"/>
    <w:pPr>
      <w:widowControl w:val="0"/>
      <w:suppressAutoHyphens/>
      <w:spacing w:after="0" w:line="240" w:lineRule="auto"/>
    </w:pPr>
    <w:rPr>
      <w:rFonts w:ascii="Arial" w:eastAsia="SimSun" w:hAnsi="Arial" w:cs="Mangal"/>
      <w:sz w:val="20"/>
      <w:szCs w:val="24"/>
      <w:lang w:eastAsia="hi-IN" w:bidi="hi-IN"/>
    </w:rPr>
  </w:style>
  <w:style w:type="paragraph" w:customStyle="1" w:styleId="26">
    <w:name w:val="Обычный (веб)2"/>
    <w:basedOn w:val="a"/>
    <w:rsid w:val="00652881"/>
    <w:pPr>
      <w:suppressAutoHyphens/>
      <w:spacing w:after="0" w:line="100" w:lineRule="atLeast"/>
    </w:pPr>
    <w:rPr>
      <w:rFonts w:ascii="Times New Roman" w:eastAsia="Times New Roman" w:hAnsi="Times New Roman" w:cs="Calibri"/>
      <w:sz w:val="24"/>
      <w:szCs w:val="24"/>
      <w:lang w:eastAsia="ar-SA"/>
    </w:rPr>
  </w:style>
  <w:style w:type="paragraph" w:customStyle="1" w:styleId="27">
    <w:name w:val="Абзац списка2"/>
    <w:basedOn w:val="a"/>
    <w:rsid w:val="00652881"/>
    <w:pPr>
      <w:suppressAutoHyphens/>
      <w:spacing w:line="100" w:lineRule="atLeast"/>
      <w:ind w:left="720"/>
      <w:jc w:val="both"/>
    </w:pPr>
    <w:rPr>
      <w:rFonts w:ascii="Times New Roman" w:eastAsia="Times New Roman" w:hAnsi="Times New Roman" w:cs="Calibri"/>
      <w:iCs/>
      <w:sz w:val="28"/>
      <w:szCs w:val="20"/>
      <w:lang w:eastAsia="ar-SA"/>
    </w:rPr>
  </w:style>
  <w:style w:type="table" w:styleId="afd">
    <w:name w:val="Table Grid"/>
    <w:basedOn w:val="a1"/>
    <w:uiPriority w:val="59"/>
    <w:rsid w:val="009647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Нормальный (таблица)"/>
    <w:basedOn w:val="a"/>
    <w:next w:val="a"/>
    <w:uiPriority w:val="99"/>
    <w:rsid w:val="002942C7"/>
    <w:pPr>
      <w:widowControl w:val="0"/>
      <w:autoSpaceDE w:val="0"/>
      <w:autoSpaceDN w:val="0"/>
      <w:adjustRightInd w:val="0"/>
      <w:spacing w:after="0" w:line="240" w:lineRule="auto"/>
      <w:jc w:val="both"/>
    </w:pPr>
    <w:rPr>
      <w:rFonts w:ascii="Times New Roman CYR" w:hAnsi="Times New Roman CYR" w:cs="Times New Roman CYR"/>
      <w:sz w:val="24"/>
      <w:szCs w:val="24"/>
    </w:rPr>
  </w:style>
  <w:style w:type="character" w:customStyle="1" w:styleId="aff">
    <w:name w:val="Цветовое выделение"/>
    <w:uiPriority w:val="99"/>
    <w:rsid w:val="002942C7"/>
    <w:rPr>
      <w:b/>
      <w:bCs/>
      <w:color w:val="26282F"/>
    </w:rPr>
  </w:style>
  <w:style w:type="paragraph" w:customStyle="1" w:styleId="aff0">
    <w:name w:val="Прижатый влево"/>
    <w:basedOn w:val="a"/>
    <w:next w:val="a"/>
    <w:uiPriority w:val="99"/>
    <w:rsid w:val="002942C7"/>
    <w:pPr>
      <w:widowControl w:val="0"/>
      <w:autoSpaceDE w:val="0"/>
      <w:autoSpaceDN w:val="0"/>
      <w:adjustRightInd w:val="0"/>
      <w:spacing w:after="0" w:line="240" w:lineRule="auto"/>
    </w:pPr>
    <w:rPr>
      <w:rFonts w:ascii="Times New Roman CYR" w:hAnsi="Times New Roman CYR" w:cs="Times New Roman CYR"/>
      <w:sz w:val="24"/>
      <w:szCs w:val="24"/>
    </w:rPr>
  </w:style>
  <w:style w:type="paragraph" w:customStyle="1" w:styleId="Default">
    <w:name w:val="Default"/>
    <w:rsid w:val="009054A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pStyleText">
    <w:name w:val="pStyleText"/>
    <w:basedOn w:val="a"/>
    <w:rsid w:val="00107B80"/>
    <w:pPr>
      <w:spacing w:after="0" w:line="273" w:lineRule="auto"/>
      <w:ind w:firstLine="709"/>
      <w:jc w:val="both"/>
    </w:pPr>
    <w:rPr>
      <w:rFonts w:ascii="Times New Roman" w:eastAsia="Times New Roman" w:hAnsi="Times New Roman" w:cs="Times New Roman"/>
      <w:sz w:val="28"/>
      <w:szCs w:val="28"/>
    </w:rPr>
  </w:style>
  <w:style w:type="character" w:customStyle="1" w:styleId="fStyleText">
    <w:name w:val="fStyleText"/>
    <w:rsid w:val="00107B80"/>
    <w:rPr>
      <w:rFonts w:ascii="Times New Roman" w:eastAsia="Times New Roman" w:hAnsi="Times New Roman" w:cs="Times New Roman" w:hint="default"/>
      <w:color w:val="000000"/>
      <w:sz w:val="28"/>
      <w:szCs w:val="28"/>
    </w:rPr>
  </w:style>
</w:styles>
</file>

<file path=word/webSettings.xml><?xml version="1.0" encoding="utf-8"?>
<w:webSettings xmlns:r="http://schemas.openxmlformats.org/officeDocument/2006/relationships" xmlns:w="http://schemas.openxmlformats.org/wordprocessingml/2006/main">
  <w:divs>
    <w:div w:id="19627402">
      <w:bodyDiv w:val="1"/>
      <w:marLeft w:val="0"/>
      <w:marRight w:val="0"/>
      <w:marTop w:val="0"/>
      <w:marBottom w:val="0"/>
      <w:divBdr>
        <w:top w:val="none" w:sz="0" w:space="0" w:color="auto"/>
        <w:left w:val="none" w:sz="0" w:space="0" w:color="auto"/>
        <w:bottom w:val="none" w:sz="0" w:space="0" w:color="auto"/>
        <w:right w:val="none" w:sz="0" w:space="0" w:color="auto"/>
      </w:divBdr>
    </w:div>
    <w:div w:id="72748993">
      <w:bodyDiv w:val="1"/>
      <w:marLeft w:val="0"/>
      <w:marRight w:val="0"/>
      <w:marTop w:val="0"/>
      <w:marBottom w:val="0"/>
      <w:divBdr>
        <w:top w:val="none" w:sz="0" w:space="0" w:color="auto"/>
        <w:left w:val="none" w:sz="0" w:space="0" w:color="auto"/>
        <w:bottom w:val="none" w:sz="0" w:space="0" w:color="auto"/>
        <w:right w:val="none" w:sz="0" w:space="0" w:color="auto"/>
      </w:divBdr>
    </w:div>
    <w:div w:id="167445348">
      <w:bodyDiv w:val="1"/>
      <w:marLeft w:val="0"/>
      <w:marRight w:val="0"/>
      <w:marTop w:val="0"/>
      <w:marBottom w:val="0"/>
      <w:divBdr>
        <w:top w:val="none" w:sz="0" w:space="0" w:color="auto"/>
        <w:left w:val="none" w:sz="0" w:space="0" w:color="auto"/>
        <w:bottom w:val="none" w:sz="0" w:space="0" w:color="auto"/>
        <w:right w:val="none" w:sz="0" w:space="0" w:color="auto"/>
      </w:divBdr>
    </w:div>
    <w:div w:id="398596720">
      <w:bodyDiv w:val="1"/>
      <w:marLeft w:val="0"/>
      <w:marRight w:val="0"/>
      <w:marTop w:val="0"/>
      <w:marBottom w:val="0"/>
      <w:divBdr>
        <w:top w:val="none" w:sz="0" w:space="0" w:color="auto"/>
        <w:left w:val="none" w:sz="0" w:space="0" w:color="auto"/>
        <w:bottom w:val="none" w:sz="0" w:space="0" w:color="auto"/>
        <w:right w:val="none" w:sz="0" w:space="0" w:color="auto"/>
      </w:divBdr>
    </w:div>
    <w:div w:id="411241189">
      <w:bodyDiv w:val="1"/>
      <w:marLeft w:val="0"/>
      <w:marRight w:val="0"/>
      <w:marTop w:val="0"/>
      <w:marBottom w:val="0"/>
      <w:divBdr>
        <w:top w:val="none" w:sz="0" w:space="0" w:color="auto"/>
        <w:left w:val="none" w:sz="0" w:space="0" w:color="auto"/>
        <w:bottom w:val="none" w:sz="0" w:space="0" w:color="auto"/>
        <w:right w:val="none" w:sz="0" w:space="0" w:color="auto"/>
      </w:divBdr>
    </w:div>
    <w:div w:id="472450635">
      <w:bodyDiv w:val="1"/>
      <w:marLeft w:val="0"/>
      <w:marRight w:val="0"/>
      <w:marTop w:val="0"/>
      <w:marBottom w:val="0"/>
      <w:divBdr>
        <w:top w:val="none" w:sz="0" w:space="0" w:color="auto"/>
        <w:left w:val="none" w:sz="0" w:space="0" w:color="auto"/>
        <w:bottom w:val="none" w:sz="0" w:space="0" w:color="auto"/>
        <w:right w:val="none" w:sz="0" w:space="0" w:color="auto"/>
      </w:divBdr>
      <w:divsChild>
        <w:div w:id="1204247209">
          <w:marLeft w:val="0"/>
          <w:marRight w:val="0"/>
          <w:marTop w:val="0"/>
          <w:marBottom w:val="0"/>
          <w:divBdr>
            <w:top w:val="none" w:sz="0" w:space="0" w:color="auto"/>
            <w:left w:val="none" w:sz="0" w:space="0" w:color="auto"/>
            <w:bottom w:val="none" w:sz="0" w:space="0" w:color="auto"/>
            <w:right w:val="none" w:sz="0" w:space="0" w:color="auto"/>
          </w:divBdr>
        </w:div>
      </w:divsChild>
    </w:div>
    <w:div w:id="489559990">
      <w:bodyDiv w:val="1"/>
      <w:marLeft w:val="0"/>
      <w:marRight w:val="0"/>
      <w:marTop w:val="0"/>
      <w:marBottom w:val="0"/>
      <w:divBdr>
        <w:top w:val="none" w:sz="0" w:space="0" w:color="auto"/>
        <w:left w:val="none" w:sz="0" w:space="0" w:color="auto"/>
        <w:bottom w:val="none" w:sz="0" w:space="0" w:color="auto"/>
        <w:right w:val="none" w:sz="0" w:space="0" w:color="auto"/>
      </w:divBdr>
    </w:div>
    <w:div w:id="611546699">
      <w:bodyDiv w:val="1"/>
      <w:marLeft w:val="0"/>
      <w:marRight w:val="0"/>
      <w:marTop w:val="0"/>
      <w:marBottom w:val="0"/>
      <w:divBdr>
        <w:top w:val="none" w:sz="0" w:space="0" w:color="auto"/>
        <w:left w:val="none" w:sz="0" w:space="0" w:color="auto"/>
        <w:bottom w:val="none" w:sz="0" w:space="0" w:color="auto"/>
        <w:right w:val="none" w:sz="0" w:space="0" w:color="auto"/>
      </w:divBdr>
    </w:div>
    <w:div w:id="625769613">
      <w:bodyDiv w:val="1"/>
      <w:marLeft w:val="0"/>
      <w:marRight w:val="0"/>
      <w:marTop w:val="0"/>
      <w:marBottom w:val="0"/>
      <w:divBdr>
        <w:top w:val="none" w:sz="0" w:space="0" w:color="auto"/>
        <w:left w:val="none" w:sz="0" w:space="0" w:color="auto"/>
        <w:bottom w:val="none" w:sz="0" w:space="0" w:color="auto"/>
        <w:right w:val="none" w:sz="0" w:space="0" w:color="auto"/>
      </w:divBdr>
    </w:div>
    <w:div w:id="937786869">
      <w:bodyDiv w:val="1"/>
      <w:marLeft w:val="0"/>
      <w:marRight w:val="0"/>
      <w:marTop w:val="0"/>
      <w:marBottom w:val="0"/>
      <w:divBdr>
        <w:top w:val="none" w:sz="0" w:space="0" w:color="auto"/>
        <w:left w:val="none" w:sz="0" w:space="0" w:color="auto"/>
        <w:bottom w:val="none" w:sz="0" w:space="0" w:color="auto"/>
        <w:right w:val="none" w:sz="0" w:space="0" w:color="auto"/>
      </w:divBdr>
    </w:div>
    <w:div w:id="941884762">
      <w:bodyDiv w:val="1"/>
      <w:marLeft w:val="0"/>
      <w:marRight w:val="0"/>
      <w:marTop w:val="0"/>
      <w:marBottom w:val="0"/>
      <w:divBdr>
        <w:top w:val="none" w:sz="0" w:space="0" w:color="auto"/>
        <w:left w:val="none" w:sz="0" w:space="0" w:color="auto"/>
        <w:bottom w:val="none" w:sz="0" w:space="0" w:color="auto"/>
        <w:right w:val="none" w:sz="0" w:space="0" w:color="auto"/>
      </w:divBdr>
    </w:div>
    <w:div w:id="1026754502">
      <w:bodyDiv w:val="1"/>
      <w:marLeft w:val="0"/>
      <w:marRight w:val="0"/>
      <w:marTop w:val="0"/>
      <w:marBottom w:val="0"/>
      <w:divBdr>
        <w:top w:val="none" w:sz="0" w:space="0" w:color="auto"/>
        <w:left w:val="none" w:sz="0" w:space="0" w:color="auto"/>
        <w:bottom w:val="none" w:sz="0" w:space="0" w:color="auto"/>
        <w:right w:val="none" w:sz="0" w:space="0" w:color="auto"/>
      </w:divBdr>
    </w:div>
    <w:div w:id="1119179206">
      <w:bodyDiv w:val="1"/>
      <w:marLeft w:val="0"/>
      <w:marRight w:val="0"/>
      <w:marTop w:val="0"/>
      <w:marBottom w:val="0"/>
      <w:divBdr>
        <w:top w:val="none" w:sz="0" w:space="0" w:color="auto"/>
        <w:left w:val="none" w:sz="0" w:space="0" w:color="auto"/>
        <w:bottom w:val="none" w:sz="0" w:space="0" w:color="auto"/>
        <w:right w:val="none" w:sz="0" w:space="0" w:color="auto"/>
      </w:divBdr>
    </w:div>
    <w:div w:id="1286889472">
      <w:bodyDiv w:val="1"/>
      <w:marLeft w:val="0"/>
      <w:marRight w:val="0"/>
      <w:marTop w:val="0"/>
      <w:marBottom w:val="0"/>
      <w:divBdr>
        <w:top w:val="none" w:sz="0" w:space="0" w:color="auto"/>
        <w:left w:val="none" w:sz="0" w:space="0" w:color="auto"/>
        <w:bottom w:val="none" w:sz="0" w:space="0" w:color="auto"/>
        <w:right w:val="none" w:sz="0" w:space="0" w:color="auto"/>
      </w:divBdr>
    </w:div>
    <w:div w:id="1574050674">
      <w:bodyDiv w:val="1"/>
      <w:marLeft w:val="0"/>
      <w:marRight w:val="0"/>
      <w:marTop w:val="0"/>
      <w:marBottom w:val="0"/>
      <w:divBdr>
        <w:top w:val="none" w:sz="0" w:space="0" w:color="auto"/>
        <w:left w:val="none" w:sz="0" w:space="0" w:color="auto"/>
        <w:bottom w:val="none" w:sz="0" w:space="0" w:color="auto"/>
        <w:right w:val="none" w:sz="0" w:space="0" w:color="auto"/>
      </w:divBdr>
    </w:div>
    <w:div w:id="1780176417">
      <w:bodyDiv w:val="1"/>
      <w:marLeft w:val="0"/>
      <w:marRight w:val="0"/>
      <w:marTop w:val="0"/>
      <w:marBottom w:val="0"/>
      <w:divBdr>
        <w:top w:val="none" w:sz="0" w:space="0" w:color="auto"/>
        <w:left w:val="none" w:sz="0" w:space="0" w:color="auto"/>
        <w:bottom w:val="none" w:sz="0" w:space="0" w:color="auto"/>
        <w:right w:val="none" w:sz="0" w:space="0" w:color="auto"/>
      </w:divBdr>
    </w:div>
    <w:div w:id="207253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092896-D3C4-4645-9284-3BB66FD0F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7318</Words>
  <Characters>41713</Characters>
  <Application>Microsoft Office Word</Application>
  <DocSecurity>0</DocSecurity>
  <Lines>347</Lines>
  <Paragraphs>97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48934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2021-04-20T11:46:00Z</cp:lastPrinted>
  <dcterms:created xsi:type="dcterms:W3CDTF">2021-04-20T11:54:00Z</dcterms:created>
  <dcterms:modified xsi:type="dcterms:W3CDTF">2021-04-20T11:54:00Z</dcterms:modified>
</cp:coreProperties>
</file>